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98060975" w:displacedByCustomXml="next"/>
    <w:bookmarkStart w:id="1" w:name="_Toc393535943" w:displacedByCustomXml="next"/>
    <w:bookmarkStart w:id="2" w:name="_Toc393622094" w:displacedByCustomXml="next"/>
    <w:bookmarkStart w:id="3" w:name="_Toc231960904" w:displacedByCustomXml="next"/>
    <w:bookmarkStart w:id="4" w:name="_Toc393622093" w:displacedByCustomXml="next"/>
    <w:bookmarkStart w:id="5" w:name="_Toc393535942" w:displacedByCustomXml="next"/>
    <w:bookmarkStart w:id="6" w:name="_Toc393535865" w:displacedByCustomXml="next"/>
    <w:bookmarkStart w:id="7" w:name="_Toc231960903" w:displacedByCustomXml="next"/>
    <w:bookmarkStart w:id="8" w:name="_Toc229996109" w:displacedByCustomXml="next"/>
    <w:bookmarkStart w:id="9" w:name="_Toc229994711" w:displacedByCustomXml="next"/>
    <w:bookmarkStart w:id="10" w:name="_Toc179688453" w:displacedByCustomXml="next"/>
    <w:sdt>
      <w:sdtPr>
        <w:rPr>
          <w:rStyle w:val="PGE-Alteraesdestacadas"/>
          <w:rFonts w:ascii="Verdana" w:hAnsi="Verdana" w:cs="Segoe UI"/>
        </w:rPr>
        <w:alias w:val="Denominação do edital"/>
        <w:tag w:val="Denominação do edital"/>
        <w:id w:val="-1319102813"/>
        <w:placeholder>
          <w:docPart w:val="3155B63C54634EF49FBA22DA15B88ABB"/>
        </w:placeholder>
      </w:sdtPr>
      <w:sdtEndPr>
        <w:rPr>
          <w:rStyle w:val="PGE-Alteraesdestacadas"/>
        </w:rPr>
      </w:sdtEndPr>
      <w:sdtContent>
        <w:p w14:paraId="08229D75" w14:textId="1A29B83A" w:rsidR="00CE7484" w:rsidRPr="00D066BB" w:rsidRDefault="00CE7484" w:rsidP="005D3B12">
          <w:pPr>
            <w:spacing w:line="360" w:lineRule="auto"/>
            <w:jc w:val="center"/>
            <w:rPr>
              <w:rFonts w:ascii="Verdana" w:hAnsi="Verdana" w:cs="Segoe UI"/>
            </w:rPr>
          </w:pPr>
          <w:r w:rsidRPr="00D066BB">
            <w:rPr>
              <w:rStyle w:val="PGE-Alteraesdestacadas"/>
              <w:rFonts w:ascii="Verdana" w:hAnsi="Verdana" w:cs="Segoe UI"/>
            </w:rPr>
            <w:t>EDITAL DE PREGÃO ELETRÔNICO VISANDO À AQUISIÇÃO DE BENS COM ENTREGA IMEDIATA – PARTICIPAÇÃO AMPLA</w:t>
          </w:r>
        </w:p>
      </w:sdtContent>
    </w:sdt>
    <w:p w14:paraId="32FF3732" w14:textId="77777777" w:rsidR="00CE7484" w:rsidRPr="00D066BB" w:rsidRDefault="00CE7484" w:rsidP="00CE7484">
      <w:pPr>
        <w:autoSpaceDE w:val="0"/>
        <w:autoSpaceDN w:val="0"/>
        <w:adjustRightInd w:val="0"/>
        <w:spacing w:line="360" w:lineRule="auto"/>
        <w:jc w:val="center"/>
        <w:rPr>
          <w:rFonts w:ascii="Verdana" w:hAnsi="Verdana" w:cs="Segoe UI"/>
          <w:b/>
        </w:rPr>
      </w:pPr>
    </w:p>
    <w:p w14:paraId="03F53AA8" w14:textId="0C531278" w:rsidR="00CE7484" w:rsidRPr="00D066BB" w:rsidRDefault="00CE7484" w:rsidP="00CE7484">
      <w:pPr>
        <w:spacing w:line="360" w:lineRule="auto"/>
        <w:rPr>
          <w:rFonts w:ascii="Verdana" w:hAnsi="Verdana" w:cs="Segoe UI"/>
          <w:b/>
        </w:rPr>
      </w:pPr>
      <w:r w:rsidRPr="00D066BB">
        <w:rPr>
          <w:rFonts w:ascii="Verdana" w:hAnsi="Verdana" w:cs="Segoe UI"/>
          <w:b/>
        </w:rPr>
        <w:t xml:space="preserve">EDITAL DE PREGÃO ELETRÔNICO </w:t>
      </w:r>
      <w:sdt>
        <w:sdtPr>
          <w:rPr>
            <w:rStyle w:val="PGE-Alteraesdestacadas"/>
            <w:rFonts w:ascii="Verdana" w:hAnsi="Verdana" w:cs="Segoe UI"/>
          </w:rPr>
          <w:id w:val="1344973373"/>
          <w:placeholder>
            <w:docPart w:val="9DE27796D2A744888CA20FD4C778F67A"/>
          </w:placeholder>
        </w:sdtPr>
        <w:sdtEndPr>
          <w:rPr>
            <w:rStyle w:val="PGE-Alteraesdestacadas"/>
            <w:u w:val="none"/>
          </w:rPr>
        </w:sdtEndPr>
        <w:sdtContent>
          <w:sdt>
            <w:sdtPr>
              <w:rPr>
                <w:rStyle w:val="PGE-Alteraesdestacadas"/>
                <w:rFonts w:ascii="Verdana" w:hAnsi="Verdana" w:cs="Segoe UI"/>
              </w:rPr>
              <w:id w:val="-1980842000"/>
              <w:placeholder>
                <w:docPart w:val="9DE27796D2A744888CA20FD4C778F67A"/>
              </w:placeholder>
            </w:sdtPr>
            <w:sdtEndPr>
              <w:rPr>
                <w:rStyle w:val="Fontepargpadro"/>
                <w:b w:val="0"/>
                <w:i/>
                <w:snapToGrid w:val="0"/>
                <w:color w:val="auto"/>
                <w:u w:val="none"/>
              </w:rPr>
            </w:sdtEndPr>
            <w:sdtContent>
              <w:sdt>
                <w:sdtPr>
                  <w:rPr>
                    <w:rStyle w:val="PGE-Alteraesdestacadas"/>
                    <w:rFonts w:ascii="Verdana" w:hAnsi="Verdana" w:cs="Segoe UI"/>
                  </w:rPr>
                  <w:alias w:val="Sigla da Unidade Compradora"/>
                  <w:tag w:val="Sigla da Unidade Compradora"/>
                  <w:id w:val="-1189979555"/>
                  <w:placeholder>
                    <w:docPart w:val="9DE27796D2A744888CA20FD4C778F67A"/>
                  </w:placeholder>
                </w:sdtPr>
                <w:sdtEndPr>
                  <w:rPr>
                    <w:rStyle w:val="Fontepargpadro"/>
                    <w:b w:val="0"/>
                    <w:i/>
                    <w:snapToGrid w:val="0"/>
                    <w:color w:val="auto"/>
                    <w:u w:val="none"/>
                  </w:rPr>
                </w:sdtEndPr>
                <w:sdtContent>
                  <w:r w:rsidR="000145C1" w:rsidRPr="00D066BB">
                    <w:rPr>
                      <w:rStyle w:val="PGE-Alteraesdestacadas"/>
                      <w:rFonts w:ascii="Verdana" w:hAnsi="Verdana" w:cs="Segoe UI"/>
                      <w:u w:val="none"/>
                    </w:rPr>
                    <w:t>CG n</w:t>
                  </w:r>
                  <w:r w:rsidRPr="00D066BB">
                    <w:rPr>
                      <w:rStyle w:val="PGE-Alteraesdestacadas"/>
                      <w:rFonts w:ascii="Verdana" w:hAnsi="Verdana" w:cs="Segoe UI"/>
                      <w:u w:val="none"/>
                    </w:rPr>
                    <w:t xml:space="preserve">.º </w:t>
                  </w:r>
                  <w:r w:rsidR="000145C1" w:rsidRPr="00D066BB">
                    <w:rPr>
                      <w:rStyle w:val="PGE-Alteraesdestacadas"/>
                      <w:rFonts w:ascii="Verdana" w:hAnsi="Verdana" w:cs="Segoe UI"/>
                      <w:u w:val="none"/>
                    </w:rPr>
                    <w:t>19/2023</w:t>
                  </w:r>
                </w:sdtContent>
              </w:sdt>
            </w:sdtContent>
          </w:sdt>
        </w:sdtContent>
      </w:sdt>
    </w:p>
    <w:p w14:paraId="71D7E910" w14:textId="4553A1D6" w:rsidR="00CE7484" w:rsidRPr="00D066BB" w:rsidRDefault="00CE7484" w:rsidP="00CE7484">
      <w:pPr>
        <w:spacing w:line="360" w:lineRule="auto"/>
        <w:rPr>
          <w:rFonts w:ascii="Verdana" w:hAnsi="Verdana" w:cs="Segoe UI"/>
          <w:b/>
        </w:rPr>
      </w:pPr>
      <w:r w:rsidRPr="00D066BB">
        <w:rPr>
          <w:rFonts w:ascii="Verdana" w:hAnsi="Verdana" w:cs="Segoe UI"/>
          <w:b/>
        </w:rPr>
        <w:t xml:space="preserve">PROCESSO </w:t>
      </w:r>
      <w:sdt>
        <w:sdtPr>
          <w:rPr>
            <w:rStyle w:val="PGE-Alteraesdestacadas"/>
            <w:rFonts w:ascii="Verdana" w:hAnsi="Verdana" w:cs="Segoe UI"/>
          </w:rPr>
          <w:id w:val="-1129014951"/>
          <w:placeholder>
            <w:docPart w:val="9DE27796D2A744888CA20FD4C778F67A"/>
          </w:placeholder>
        </w:sdtPr>
        <w:sdtEndPr>
          <w:rPr>
            <w:rStyle w:val="PGE-Alteraesdestacadas"/>
            <w:u w:val="none"/>
          </w:rPr>
        </w:sdtEndPr>
        <w:sdtContent>
          <w:sdt>
            <w:sdtPr>
              <w:rPr>
                <w:rStyle w:val="PGE-Alteraesdestacadas"/>
                <w:rFonts w:ascii="Verdana" w:hAnsi="Verdana" w:cs="Segoe UI"/>
                <w:u w:val="none"/>
              </w:rPr>
              <w:alias w:val="Sigla da Unidade Compradora"/>
              <w:tag w:val="Sigla da Unidade Compradora"/>
              <w:id w:val="1287236048"/>
              <w:placeholder>
                <w:docPart w:val="5C787BFBFACB4B59B750EBA466BE9BC1"/>
              </w:placeholder>
            </w:sdtPr>
            <w:sdtEndPr>
              <w:rPr>
                <w:rStyle w:val="Fontepargpadro"/>
                <w:b w:val="0"/>
                <w:i/>
                <w:snapToGrid w:val="0"/>
                <w:color w:val="auto"/>
              </w:rPr>
            </w:sdtEndPr>
            <w:sdtContent>
              <w:r w:rsidR="000145C1" w:rsidRPr="00D066BB">
                <w:rPr>
                  <w:rStyle w:val="PGE-Alteraesdestacadas"/>
                  <w:rFonts w:ascii="Verdana" w:hAnsi="Verdana" w:cs="Segoe UI"/>
                  <w:u w:val="none"/>
                </w:rPr>
                <w:t>SEI</w:t>
              </w:r>
            </w:sdtContent>
          </w:sdt>
        </w:sdtContent>
      </w:sdt>
      <w:r w:rsidR="000145C1" w:rsidRPr="00D066BB">
        <w:rPr>
          <w:rFonts w:ascii="Verdana" w:hAnsi="Verdana" w:cs="Segoe UI"/>
          <w:b/>
        </w:rPr>
        <w:t xml:space="preserve"> n.º 006.00162319/2023-63</w:t>
      </w:r>
    </w:p>
    <w:p w14:paraId="03150733" w14:textId="4AF5E891" w:rsidR="00CE7484" w:rsidRPr="00D066BB" w:rsidRDefault="000145C1" w:rsidP="00CE7484">
      <w:pPr>
        <w:spacing w:line="360" w:lineRule="auto"/>
        <w:rPr>
          <w:rFonts w:ascii="Verdana" w:hAnsi="Verdana" w:cs="Segoe UI"/>
          <w:b/>
        </w:rPr>
      </w:pPr>
      <w:r w:rsidRPr="00D066BB">
        <w:rPr>
          <w:rFonts w:ascii="Verdana" w:hAnsi="Verdana" w:cs="Segoe UI"/>
          <w:b/>
        </w:rPr>
        <w:t>OFERTA DE COMPRA n.º</w:t>
      </w:r>
      <w:r w:rsidR="00CE7484" w:rsidRPr="00D066BB">
        <w:rPr>
          <w:rFonts w:ascii="Verdana" w:hAnsi="Verdana" w:cs="Segoe UI"/>
          <w:b/>
        </w:rPr>
        <w:t xml:space="preserve"> </w:t>
      </w:r>
      <w:sdt>
        <w:sdtPr>
          <w:rPr>
            <w:rStyle w:val="PGE-Alteraesdestacadas"/>
            <w:rFonts w:ascii="Verdana" w:hAnsi="Verdana" w:cs="Segoe UI"/>
          </w:rPr>
          <w:alias w:val="Número da Oferta de Compra (OC)"/>
          <w:tag w:val="Número da Oferta de Compra (OC)"/>
          <w:id w:val="-1460180438"/>
          <w:placeholder>
            <w:docPart w:val="E8592F5138374FDAA96DC6D16C2F77E9"/>
          </w:placeholder>
        </w:sdtPr>
        <w:sdtEndPr>
          <w:rPr>
            <w:rStyle w:val="PGE-Alteraesdestacadas"/>
          </w:rPr>
        </w:sdtEndPr>
        <w:sdtContent>
          <w:r w:rsidRPr="00D066BB">
            <w:rPr>
              <w:rStyle w:val="PGE-Alteraesdestacadas"/>
              <w:rFonts w:ascii="Verdana" w:hAnsi="Verdana" w:cs="Segoe UI"/>
              <w:u w:val="none"/>
            </w:rPr>
            <w:t>380101000012023OC0</w:t>
          </w:r>
          <w:r w:rsidR="002B011A">
            <w:rPr>
              <w:rStyle w:val="PGE-Alteraesdestacadas"/>
              <w:rFonts w:ascii="Verdana" w:hAnsi="Verdana" w:cs="Segoe UI"/>
              <w:u w:val="none"/>
            </w:rPr>
            <w:t>0012</w:t>
          </w:r>
        </w:sdtContent>
      </w:sdt>
    </w:p>
    <w:p w14:paraId="58C1D0B8" w14:textId="77777777" w:rsidR="00CE7484" w:rsidRPr="00D066BB" w:rsidRDefault="00CE7484" w:rsidP="00CE7484">
      <w:pPr>
        <w:spacing w:line="360" w:lineRule="auto"/>
        <w:rPr>
          <w:rFonts w:ascii="Verdana" w:hAnsi="Verdana" w:cs="Segoe UI"/>
          <w:b/>
          <w:u w:val="single"/>
        </w:rPr>
      </w:pPr>
      <w:r w:rsidRPr="00D066BB">
        <w:rPr>
          <w:rFonts w:ascii="Verdana" w:hAnsi="Verdana" w:cs="Segoe UI"/>
          <w:b/>
        </w:rPr>
        <w:t xml:space="preserve">ENDEREÇO ELETRÔNICO: </w:t>
      </w:r>
      <w:r w:rsidRPr="00D066BB">
        <w:rPr>
          <w:rFonts w:ascii="Verdana" w:hAnsi="Verdana" w:cs="Segoe UI"/>
          <w:b/>
          <w:u w:val="single"/>
        </w:rPr>
        <w:t>www.bec.sp.gov.br</w:t>
      </w:r>
    </w:p>
    <w:p w14:paraId="1E710E98" w14:textId="0607319A" w:rsidR="00CE7484" w:rsidRPr="00D066BB" w:rsidRDefault="00CE7484" w:rsidP="00CE7484">
      <w:pPr>
        <w:spacing w:line="360" w:lineRule="auto"/>
        <w:rPr>
          <w:rFonts w:ascii="Verdana" w:hAnsi="Verdana" w:cs="Segoe UI"/>
          <w:b/>
        </w:rPr>
      </w:pPr>
      <w:r w:rsidRPr="00D066BB">
        <w:rPr>
          <w:rFonts w:ascii="Verdana" w:hAnsi="Verdana" w:cs="Segoe UI"/>
          <w:b/>
        </w:rPr>
        <w:t>DATA DO INÍCIO DO PRAZO PARA ENVIO DA PROPOSTA ELETRÔNICA:</w:t>
      </w:r>
      <w:sdt>
        <w:sdtPr>
          <w:rPr>
            <w:rStyle w:val="PGE-Alteraesdestacadas"/>
            <w:rFonts w:ascii="Verdana" w:hAnsi="Verdana" w:cs="Segoe UI"/>
          </w:rPr>
          <w:alias w:val="Dia, mês e ano "/>
          <w:tag w:val="Dia, mês e ano "/>
          <w:id w:val="417298298"/>
          <w:placeholder>
            <w:docPart w:val="F8EEDD22034D49A197303A2BABCB5443"/>
          </w:placeholder>
        </w:sdtPr>
        <w:sdtEndPr>
          <w:rPr>
            <w:rStyle w:val="PGE-Alteraesdestacadas"/>
          </w:rPr>
        </w:sdtEndPr>
        <w:sdtContent>
          <w:r w:rsidR="003B4762">
            <w:rPr>
              <w:rStyle w:val="PGE-Alteraesdestacadas"/>
              <w:rFonts w:ascii="Verdana" w:hAnsi="Verdana" w:cs="Segoe UI"/>
            </w:rPr>
            <w:t xml:space="preserve"> </w:t>
          </w:r>
          <w:r w:rsidR="003E383B">
            <w:rPr>
              <w:rStyle w:val="PGE-Alteraesdestacadas"/>
              <w:rFonts w:ascii="Verdana" w:hAnsi="Verdana" w:cs="Segoe UI"/>
            </w:rPr>
            <w:t>29/11</w:t>
          </w:r>
          <w:r w:rsidR="000145C1" w:rsidRPr="00D066BB">
            <w:rPr>
              <w:rStyle w:val="PGE-Alteraesdestacadas"/>
              <w:rFonts w:ascii="Verdana" w:hAnsi="Verdana" w:cs="Segoe UI"/>
            </w:rPr>
            <w:t>/2023</w:t>
          </w:r>
        </w:sdtContent>
      </w:sdt>
    </w:p>
    <w:p w14:paraId="7249AF56" w14:textId="1EBCBFE7" w:rsidR="00CE7484" w:rsidRPr="00D066BB" w:rsidRDefault="00CE7484" w:rsidP="00CE7484">
      <w:pPr>
        <w:widowControl w:val="0"/>
        <w:spacing w:line="360" w:lineRule="auto"/>
        <w:rPr>
          <w:rFonts w:ascii="Verdana" w:hAnsi="Verdana" w:cs="Segoe UI"/>
          <w:b/>
        </w:rPr>
      </w:pPr>
      <w:r w:rsidRPr="00D066BB">
        <w:rPr>
          <w:rFonts w:ascii="Verdana" w:hAnsi="Verdana" w:cs="Segoe UI"/>
          <w:b/>
        </w:rPr>
        <w:t xml:space="preserve">DATA E HORA DA ABERTURA DA SESSÃO PÚBLICA: </w:t>
      </w:r>
      <w:sdt>
        <w:sdtPr>
          <w:rPr>
            <w:rStyle w:val="PGE-Alteraesdestacadas"/>
            <w:rFonts w:ascii="Verdana" w:hAnsi="Verdana" w:cs="Segoe UI"/>
          </w:rPr>
          <w:alias w:val="Dia, mês e ano"/>
          <w:tag w:val="Dia, mês e ano"/>
          <w:id w:val="1089195218"/>
          <w:placeholder>
            <w:docPart w:val="40BA3199147D4C1893ECC16CCDBC649E"/>
          </w:placeholder>
        </w:sdtPr>
        <w:sdtEndPr>
          <w:rPr>
            <w:rStyle w:val="PGE-Alteraesdestacadas"/>
          </w:rPr>
        </w:sdtEndPr>
        <w:sdtContent>
          <w:r w:rsidR="000145C1" w:rsidRPr="00D066BB">
            <w:rPr>
              <w:rStyle w:val="PGE-Alteraesdestacadas"/>
              <w:rFonts w:ascii="Verdana" w:hAnsi="Verdana" w:cs="Segoe UI"/>
            </w:rPr>
            <w:t xml:space="preserve"> </w:t>
          </w:r>
          <w:r w:rsidR="003E383B">
            <w:rPr>
              <w:rStyle w:val="PGE-Alteraesdestacadas"/>
              <w:rFonts w:ascii="Verdana" w:hAnsi="Verdana" w:cs="Segoe UI"/>
            </w:rPr>
            <w:t>11</w:t>
          </w:r>
          <w:r w:rsidR="000145C1" w:rsidRPr="00D066BB">
            <w:rPr>
              <w:rStyle w:val="PGE-Alteraesdestacadas"/>
              <w:rFonts w:ascii="Verdana" w:hAnsi="Verdana" w:cs="Segoe UI"/>
            </w:rPr>
            <w:t>/</w:t>
          </w:r>
          <w:r w:rsidR="003E383B">
            <w:rPr>
              <w:rStyle w:val="PGE-Alteraesdestacadas"/>
              <w:rFonts w:ascii="Verdana" w:hAnsi="Verdana" w:cs="Segoe UI"/>
            </w:rPr>
            <w:t>12</w:t>
          </w:r>
          <w:bookmarkStart w:id="11" w:name="_GoBack"/>
          <w:bookmarkEnd w:id="11"/>
          <w:r w:rsidR="000145C1" w:rsidRPr="00D066BB">
            <w:rPr>
              <w:rStyle w:val="PGE-Alteraesdestacadas"/>
              <w:rFonts w:ascii="Verdana" w:hAnsi="Verdana" w:cs="Segoe UI"/>
            </w:rPr>
            <w:t>/2023</w:t>
          </w:r>
        </w:sdtContent>
      </w:sdt>
      <w:r w:rsidR="003B4762">
        <w:rPr>
          <w:rFonts w:ascii="Verdana" w:hAnsi="Verdana" w:cs="Segoe UI"/>
          <w:b/>
        </w:rPr>
        <w:t xml:space="preserve"> – à</w:t>
      </w:r>
      <w:r w:rsidR="000145C1" w:rsidRPr="00D066BB">
        <w:rPr>
          <w:rFonts w:ascii="Verdana" w:hAnsi="Verdana" w:cs="Segoe UI"/>
          <w:b/>
        </w:rPr>
        <w:t>s 9 horas</w:t>
      </w:r>
    </w:p>
    <w:p w14:paraId="0FD87972" w14:textId="77777777" w:rsidR="00CE7484" w:rsidRPr="00D066BB" w:rsidRDefault="00CE7484" w:rsidP="00CE7484">
      <w:pPr>
        <w:spacing w:line="360" w:lineRule="auto"/>
        <w:rPr>
          <w:rFonts w:ascii="Verdana" w:hAnsi="Verdana" w:cs="Segoe UI"/>
          <w:snapToGrid w:val="0"/>
        </w:rPr>
      </w:pPr>
    </w:p>
    <w:p w14:paraId="22E42D78" w14:textId="6ECB0C30" w:rsidR="000145C1" w:rsidRPr="00D066BB" w:rsidRDefault="000145C1" w:rsidP="000145C1">
      <w:pPr>
        <w:spacing w:line="360" w:lineRule="auto"/>
        <w:rPr>
          <w:rFonts w:ascii="Verdana" w:hAnsi="Verdana" w:cs="Segoe UI"/>
          <w:snapToGrid w:val="0"/>
        </w:rPr>
      </w:pPr>
      <w:r w:rsidRPr="00D066BB">
        <w:rPr>
          <w:rFonts w:ascii="Verdana" w:hAnsi="Verdana" w:cs="Segoe UI"/>
          <w:snapToGrid w:val="0"/>
        </w:rPr>
        <w:t xml:space="preserve">O Estado de São Paulo, por meio da </w:t>
      </w:r>
      <w:sdt>
        <w:sdtPr>
          <w:rPr>
            <w:rFonts w:ascii="Verdana" w:hAnsi="Verdana" w:cs="Segoe UI"/>
            <w:snapToGrid w:val="0"/>
          </w:rPr>
          <w:id w:val="-1499340400"/>
          <w:placeholder>
            <w:docPart w:val="93C7E3F3803741F7BF981964BEB7C1AF"/>
          </w:placeholder>
        </w:sdtPr>
        <w:sdtEndPr>
          <w:rPr>
            <w:rStyle w:val="Alteraesdestacadas"/>
            <w:b/>
            <w:snapToGrid/>
            <w:u w:val="single"/>
          </w:rPr>
        </w:sdtEndPr>
        <w:sdtContent>
          <w:sdt>
            <w:sdtPr>
              <w:rPr>
                <w:rFonts w:ascii="Verdana" w:hAnsi="Verdana" w:cs="Segoe UI"/>
                <w:b/>
                <w:snapToGrid w:val="0"/>
                <w:u w:val="single"/>
              </w:rPr>
              <w:id w:val="-250282164"/>
              <w:placeholder>
                <w:docPart w:val="93C7E3F3803741F7BF981964BEB7C1AF"/>
              </w:placeholder>
            </w:sdtPr>
            <w:sdtEndPr/>
            <w:sdtContent>
              <w:sdt>
                <w:sdtPr>
                  <w:rPr>
                    <w:rFonts w:ascii="Verdana" w:hAnsi="Verdana" w:cs="Segoe UI"/>
                    <w:b/>
                    <w:snapToGrid w:val="0"/>
                    <w:u w:val="single"/>
                  </w:rPr>
                  <w:id w:val="905030015"/>
                  <w:placeholder>
                    <w:docPart w:val="93C7E3F3803741F7BF981964BEB7C1AF"/>
                  </w:placeholder>
                </w:sdtPr>
                <w:sdtEndPr/>
                <w:sdtContent>
                  <w:sdt>
                    <w:sdtPr>
                      <w:rPr>
                        <w:rStyle w:val="PGE-Alteraesdestacadas"/>
                        <w:rFonts w:ascii="Verdana" w:hAnsi="Verdana" w:cs="Segoe UI"/>
                      </w:rPr>
                      <w:alias w:val="Denominação completa da Unidade Compradora"/>
                      <w:tag w:val="Denominação completa da Unidade Compradora"/>
                      <w:id w:val="-818336465"/>
                      <w:placeholder>
                        <w:docPart w:val="DE2CAD4402C54122B0F371BA8F9DDE80"/>
                      </w:placeholder>
                    </w:sdtPr>
                    <w:sdtEndPr>
                      <w:rPr>
                        <w:rStyle w:val="Fontepargpadro"/>
                        <w:b w:val="0"/>
                        <w:snapToGrid w:val="0"/>
                        <w:color w:val="auto"/>
                        <w:u w:val="none"/>
                      </w:rPr>
                    </w:sdtEndPr>
                    <w:sdtContent>
                      <w:sdt>
                        <w:sdtPr>
                          <w:rPr>
                            <w:rStyle w:val="PGE-Alteraesdestacadas"/>
                            <w:rFonts w:ascii="Verdana" w:hAnsi="Verdana" w:cs="Segoe UI"/>
                            <w:b w:val="0"/>
                            <w:u w:val="none"/>
                          </w:rPr>
                          <w:alias w:val="Denominação completa da Unidade Compradora"/>
                          <w:tag w:val="Denominação completa da Unidade Compradora"/>
                          <w:id w:val="126827333"/>
                          <w:placeholder>
                            <w:docPart w:val="ACB30147C7C9430DBD74AED039248798"/>
                          </w:placeholder>
                        </w:sdtPr>
                        <w:sdtEndPr>
                          <w:rPr>
                            <w:rStyle w:val="Fontepargpadro"/>
                            <w:snapToGrid w:val="0"/>
                            <w:color w:val="auto"/>
                          </w:rPr>
                        </w:sdtEndPr>
                        <w:sdtContent>
                          <w:r w:rsidRPr="003B4762">
                            <w:rPr>
                              <w:rStyle w:val="PGE-Alteraesdestacadas"/>
                              <w:rFonts w:ascii="Verdana" w:hAnsi="Verdana" w:cs="Segoe UI"/>
                              <w:b w:val="0"/>
                              <w:u w:val="none"/>
                            </w:rPr>
                            <w:t>SECRETARIA DA ADMINISTRAÇÃO PENITENCIÁRIA</w:t>
                          </w:r>
                        </w:sdtContent>
                      </w:sdt>
                    </w:sdtContent>
                  </w:sdt>
                </w:sdtContent>
              </w:sdt>
            </w:sdtContent>
          </w:sdt>
        </w:sdtContent>
      </w:sdt>
      <w:r w:rsidRPr="00D066BB">
        <w:rPr>
          <w:rFonts w:ascii="Verdana" w:hAnsi="Verdana" w:cs="Segoe UI"/>
          <w:snapToGrid w:val="0"/>
        </w:rPr>
        <w:t xml:space="preserve">, por intermédio do Senhor </w:t>
      </w:r>
      <w:sdt>
        <w:sdtPr>
          <w:rPr>
            <w:rFonts w:ascii="Verdana" w:hAnsi="Verdana" w:cs="Segoe UI"/>
            <w:snapToGrid w:val="0"/>
          </w:rPr>
          <w:id w:val="788709896"/>
          <w:placeholder>
            <w:docPart w:val="D4BDD7533BA641AAA6DAA4D81A8EC97C"/>
          </w:placeholder>
        </w:sdtPr>
        <w:sdtEndPr>
          <w:rPr>
            <w:rStyle w:val="Alteraesdestacadas"/>
            <w:b/>
            <w:snapToGrid/>
            <w:u w:val="single"/>
          </w:rPr>
        </w:sdtEndPr>
        <w:sdtContent>
          <w:sdt>
            <w:sdtPr>
              <w:rPr>
                <w:rFonts w:ascii="Verdana" w:hAnsi="Verdana" w:cs="Segoe UI"/>
                <w:b/>
                <w:snapToGrid w:val="0"/>
                <w:u w:val="single"/>
              </w:rPr>
              <w:id w:val="227121993"/>
              <w:placeholder>
                <w:docPart w:val="D4BDD7533BA641AAA6DAA4D81A8EC97C"/>
              </w:placeholder>
            </w:sdtPr>
            <w:sdtEndPr/>
            <w:sdtContent>
              <w:sdt>
                <w:sdtPr>
                  <w:rPr>
                    <w:rFonts w:ascii="Verdana" w:hAnsi="Verdana" w:cs="Segoe UI"/>
                    <w:b/>
                    <w:snapToGrid w:val="0"/>
                    <w:u w:val="single"/>
                  </w:rPr>
                  <w:id w:val="-1725441812"/>
                  <w:placeholder>
                    <w:docPart w:val="D4BDD7533BA641AAA6DAA4D81A8EC97C"/>
                  </w:placeholder>
                </w:sdtPr>
                <w:sdtEndPr/>
                <w:sdtContent>
                  <w:sdt>
                    <w:sdtPr>
                      <w:rPr>
                        <w:rStyle w:val="PGE-Alteraesdestacadas"/>
                        <w:rFonts w:ascii="Verdana" w:hAnsi="Verdana" w:cs="Segoe UI"/>
                      </w:rPr>
                      <w:alias w:val="Nome completo do ordenador de despesa"/>
                      <w:tag w:val="Nome completo do ordenador de despesa"/>
                      <w:id w:val="783165947"/>
                      <w:placeholder>
                        <w:docPart w:val="D4BDD7533BA641AAA6DAA4D81A8EC97C"/>
                      </w:placeholder>
                    </w:sdtPr>
                    <w:sdtEndPr>
                      <w:rPr>
                        <w:rStyle w:val="Fontepargpadro"/>
                        <w:b w:val="0"/>
                        <w:snapToGrid w:val="0"/>
                        <w:color w:val="auto"/>
                        <w:u w:val="none"/>
                      </w:rPr>
                    </w:sdtEndPr>
                    <w:sdtContent>
                      <w:sdt>
                        <w:sdtPr>
                          <w:rPr>
                            <w:rFonts w:ascii="Verdana" w:hAnsi="Verdana" w:cs="Segoe UI"/>
                            <w:b/>
                            <w:snapToGrid w:val="0"/>
                            <w:u w:val="single"/>
                          </w:rPr>
                          <w:id w:val="-307715629"/>
                          <w:placeholder>
                            <w:docPart w:val="F77012CD92D74982BC1E2EB6FC4CEC92"/>
                          </w:placeholder>
                        </w:sdtPr>
                        <w:sdtEndPr/>
                        <w:sdtContent>
                          <w:sdt>
                            <w:sdtPr>
                              <w:rPr>
                                <w:rStyle w:val="PGE-Alteraesdestacadas"/>
                                <w:rFonts w:ascii="Verdana" w:hAnsi="Verdana" w:cs="Segoe UI"/>
                                <w:b w:val="0"/>
                                <w:u w:val="none"/>
                              </w:rPr>
                              <w:alias w:val="Nome completo do ordenador de despesa"/>
                              <w:tag w:val="Nome completo do ordenador de despesa"/>
                              <w:id w:val="2132743092"/>
                              <w:placeholder>
                                <w:docPart w:val="F77012CD92D74982BC1E2EB6FC4CEC92"/>
                              </w:placeholder>
                            </w:sdtPr>
                            <w:sdtEndPr>
                              <w:rPr>
                                <w:rStyle w:val="Fontepargpadro"/>
                                <w:b/>
                                <w:snapToGrid w:val="0"/>
                                <w:color w:val="auto"/>
                              </w:rPr>
                            </w:sdtEndPr>
                            <w:sdtContent>
                              <w:r w:rsidRPr="003B4762">
                                <w:rPr>
                                  <w:rStyle w:val="PGE-Alteraesdestacadas"/>
                                  <w:rFonts w:ascii="Verdana" w:hAnsi="Verdana" w:cs="Segoe UI"/>
                                  <w:b w:val="0"/>
                                  <w:u w:val="none"/>
                                </w:rPr>
                                <w:t>MAXIMIANO CÁSSIO SOARES</w:t>
                              </w:r>
                            </w:sdtContent>
                          </w:sdt>
                        </w:sdtContent>
                      </w:sdt>
                    </w:sdtContent>
                  </w:sdt>
                </w:sdtContent>
              </w:sdt>
            </w:sdtContent>
          </w:sdt>
        </w:sdtContent>
      </w:sdt>
      <w:r w:rsidRPr="00D066BB">
        <w:rPr>
          <w:rFonts w:ascii="Verdana" w:hAnsi="Verdana" w:cs="Segoe UI"/>
          <w:snapToGrid w:val="0"/>
        </w:rPr>
        <w:t xml:space="preserve">, CPF n.º </w:t>
      </w:r>
      <w:sdt>
        <w:sdtPr>
          <w:rPr>
            <w:rStyle w:val="PGE-Alteraesdestacadas"/>
            <w:rFonts w:ascii="Verdana" w:hAnsi="Verdana" w:cs="Segoe UI"/>
          </w:rPr>
          <w:alias w:val="Número do CPF"/>
          <w:tag w:val="Número do CPF"/>
          <w:id w:val="1598448729"/>
          <w:placeholder>
            <w:docPart w:val="D1525EBE11C34667A258AD66BDEA9733"/>
          </w:placeholder>
        </w:sdtPr>
        <w:sdtEndPr>
          <w:rPr>
            <w:rStyle w:val="PGE-Alteraesdestacadas"/>
          </w:rPr>
        </w:sdtEndPr>
        <w:sdtContent>
          <w:sdt>
            <w:sdtPr>
              <w:rPr>
                <w:rStyle w:val="PGE-Alteraesdestacadas"/>
                <w:rFonts w:ascii="Verdana" w:hAnsi="Verdana" w:cs="Segoe UI"/>
              </w:rPr>
              <w:id w:val="-868225014"/>
              <w:placeholder>
                <w:docPart w:val="6B2BF384972A4B038735DA111BBCEF50"/>
              </w:placeholder>
            </w:sdtPr>
            <w:sdtEndPr>
              <w:rPr>
                <w:rStyle w:val="PGE-Alteraesdestacadas"/>
                <w:b w:val="0"/>
                <w:u w:val="none"/>
              </w:rPr>
            </w:sdtEndPr>
            <w:sdtContent>
              <w:r w:rsidRPr="003B4762">
                <w:rPr>
                  <w:rStyle w:val="PGE-Alteraesdestacadas"/>
                  <w:rFonts w:ascii="Verdana" w:hAnsi="Verdana" w:cs="Segoe UI"/>
                  <w:b w:val="0"/>
                  <w:u w:val="none"/>
                </w:rPr>
                <w:t>040.238.868-23</w:t>
              </w:r>
            </w:sdtContent>
          </w:sdt>
        </w:sdtContent>
      </w:sdt>
      <w:r w:rsidRPr="00D066BB">
        <w:rPr>
          <w:rFonts w:ascii="Verdana" w:hAnsi="Verdana" w:cs="Segoe UI"/>
          <w:snapToGrid w:val="0"/>
        </w:rPr>
        <w:t>, usando a competência delegada pelos artigos 3º e 7º, inciso I, do Decreto Estadual n.º 47.297, de 06 de novembro de 2002, torna público que se acha aberta, nesta unidade,</w:t>
      </w:r>
      <w:r w:rsidRPr="00D066BB">
        <w:rPr>
          <w:rFonts w:ascii="Verdana" w:hAnsi="Verdana" w:cs="Segoe UI"/>
        </w:rPr>
        <w:t xml:space="preserve"> situada </w:t>
      </w:r>
      <w:r w:rsidRPr="002B011A">
        <w:rPr>
          <w:rFonts w:ascii="Verdana" w:hAnsi="Verdana" w:cs="Segoe UI"/>
          <w:u w:val="single"/>
        </w:rPr>
        <w:t>a</w:t>
      </w:r>
      <w:r w:rsidRPr="002B011A">
        <w:rPr>
          <w:rFonts w:ascii="Verdana" w:hAnsi="Verdana" w:cs="Segoe UI"/>
          <w:b/>
          <w:u w:val="single"/>
        </w:rPr>
        <w:t xml:space="preserve"> </w:t>
      </w:r>
      <w:sdt>
        <w:sdtPr>
          <w:rPr>
            <w:rStyle w:val="PGE-Alteraesdestacadas"/>
            <w:rFonts w:ascii="Verdana" w:hAnsi="Verdana" w:cs="Segoe UI"/>
            <w:b w:val="0"/>
          </w:rPr>
          <w:alias w:val="endereço completo da unidade compradora"/>
          <w:tag w:val="endereço"/>
          <w:id w:val="-946617144"/>
          <w:placeholder>
            <w:docPart w:val="9EF2E23A77024E56AC0BC976EDA4C024"/>
          </w:placeholder>
        </w:sdtPr>
        <w:sdtEndPr>
          <w:rPr>
            <w:rStyle w:val="PGE-Alteraesdestacadas"/>
          </w:rPr>
        </w:sdtEndPr>
        <w:sdtContent>
          <w:sdt>
            <w:sdtPr>
              <w:rPr>
                <w:rStyle w:val="PGE-Alteraesdestacadas"/>
                <w:rFonts w:ascii="Verdana" w:hAnsi="Verdana" w:cs="Segoe UI"/>
                <w:b w:val="0"/>
              </w:rPr>
              <w:alias w:val="endereço completo da unidade compradora"/>
              <w:tag w:val="endereço"/>
              <w:id w:val="-2032172481"/>
              <w:placeholder>
                <w:docPart w:val="153F47C7111449ABA8454DDD3A042DB4"/>
              </w:placeholder>
            </w:sdtPr>
            <w:sdtEndPr>
              <w:rPr>
                <w:rStyle w:val="PGE-Alteraesdestacadas"/>
              </w:rPr>
            </w:sdtEndPr>
            <w:sdtContent>
              <w:r w:rsidRPr="002B011A">
                <w:rPr>
                  <w:rStyle w:val="PGE-Alteraesdestacadas"/>
                  <w:rFonts w:ascii="Verdana" w:hAnsi="Verdana" w:cs="Segoe UI"/>
                  <w:b w:val="0"/>
                </w:rPr>
                <w:t>Avenida General Ataliba Leonel, n</w:t>
              </w:r>
              <w:r w:rsidR="002B011A" w:rsidRPr="002B011A">
                <w:rPr>
                  <w:rStyle w:val="PGE-Alteraesdestacadas"/>
                  <w:rFonts w:ascii="Verdana" w:hAnsi="Verdana" w:cs="Segoe UI"/>
                  <w:b w:val="0"/>
                </w:rPr>
                <w:t>.</w:t>
              </w:r>
              <w:r w:rsidRPr="002B011A">
                <w:rPr>
                  <w:rStyle w:val="PGE-Alteraesdestacadas"/>
                  <w:rFonts w:ascii="Verdana" w:hAnsi="Verdana" w:cs="Segoe UI"/>
                  <w:b w:val="0"/>
                </w:rPr>
                <w:t>º 556, Santana, São Paulo, SP, CEP 02033-000</w:t>
              </w:r>
            </w:sdtContent>
          </w:sdt>
        </w:sdtContent>
      </w:sdt>
      <w:r w:rsidRPr="00D066BB">
        <w:rPr>
          <w:rFonts w:ascii="Verdana" w:hAnsi="Verdana" w:cs="Segoe UI"/>
        </w:rPr>
        <w:t>,</w:t>
      </w:r>
      <w:r w:rsidRPr="00D066BB">
        <w:rPr>
          <w:rFonts w:ascii="Verdana" w:hAnsi="Verdana" w:cs="Segoe UI"/>
          <w:snapToGrid w:val="0"/>
        </w:rPr>
        <w:t xml:space="preserve"> licitação na modalidade </w:t>
      </w:r>
      <w:r w:rsidRPr="00D066BB">
        <w:rPr>
          <w:rFonts w:ascii="Verdana" w:hAnsi="Verdana" w:cs="Segoe UI"/>
          <w:b/>
          <w:snapToGrid w:val="0"/>
        </w:rPr>
        <w:t>PREGÃO</w:t>
      </w:r>
      <w:r w:rsidRPr="00D066BB">
        <w:rPr>
          <w:rFonts w:ascii="Verdana" w:hAnsi="Verdana" w:cs="Segoe UI"/>
          <w:snapToGrid w:val="0"/>
        </w:rPr>
        <w:t xml:space="preserve">, a ser realizada por intermédio do sistema eletrônico de contratações denominado “Bolsa Eletrônica de Compras do Governo do Estado de São Paulo – Sistema BEC/SP”, com utilização de recursos de tecnologia da informação, denominada </w:t>
      </w:r>
      <w:r w:rsidRPr="00D066BB">
        <w:rPr>
          <w:rFonts w:ascii="Verdana" w:hAnsi="Verdana" w:cs="Segoe UI"/>
          <w:b/>
          <w:snapToGrid w:val="0"/>
        </w:rPr>
        <w:t>PREGÃO ELETRÔNICO</w:t>
      </w:r>
      <w:r w:rsidRPr="00D066BB">
        <w:rPr>
          <w:rFonts w:ascii="Verdana" w:hAnsi="Verdana" w:cs="Segoe UI"/>
          <w:snapToGrid w:val="0"/>
        </w:rPr>
        <w:t xml:space="preserve">, visando à </w:t>
      </w:r>
      <w:sdt>
        <w:sdtPr>
          <w:rPr>
            <w:rFonts w:ascii="Verdana" w:hAnsi="Verdana" w:cs="Segoe UI"/>
            <w:b/>
            <w:bCs/>
            <w:snapToGrid w:val="0"/>
          </w:rPr>
          <w:id w:val="1180861543"/>
          <w:placeholder>
            <w:docPart w:val="A74E432EF6714134B99B88AD069AE052"/>
          </w:placeholder>
        </w:sdtPr>
        <w:sdtEndPr/>
        <w:sdtContent>
          <w:sdt>
            <w:sdtPr>
              <w:rPr>
                <w:rStyle w:val="PGE-Alteraesdestacadas"/>
                <w:rFonts w:ascii="Verdana" w:hAnsi="Verdana" w:cs="Segoe UI"/>
              </w:rPr>
              <w:alias w:val="Denominação do objeto "/>
              <w:tag w:val="Denominação do objeto "/>
              <w:id w:val="-111974787"/>
              <w:placeholder>
                <w:docPart w:val="A74E432EF6714134B99B88AD069AE052"/>
              </w:placeholder>
            </w:sdtPr>
            <w:sdtEndPr>
              <w:rPr>
                <w:rStyle w:val="Fontepargpadro"/>
                <w:b w:val="0"/>
                <w:snapToGrid w:val="0"/>
                <w:color w:val="auto"/>
                <w:u w:val="none"/>
              </w:rPr>
            </w:sdtEndPr>
            <w:sdtContent>
              <w:sdt>
                <w:sdtPr>
                  <w:rPr>
                    <w:rStyle w:val="PGE-Alteraesdestacadas"/>
                    <w:rFonts w:ascii="Verdana" w:hAnsi="Verdana" w:cs="Segoe UI"/>
                    <w:b w:val="0"/>
                    <w:bCs/>
                  </w:rPr>
                  <w:alias w:val="Denominação do objeto "/>
                  <w:tag w:val="Denominação do objeto "/>
                  <w:id w:val="249632640"/>
                  <w:placeholder>
                    <w:docPart w:val="867A2047E8F748D5ADD5E39920EDA92B"/>
                  </w:placeholder>
                </w:sdtPr>
                <w:sdtEndPr>
                  <w:rPr>
                    <w:rStyle w:val="Fontepargpadro"/>
                    <w:bCs w:val="0"/>
                    <w:snapToGrid w:val="0"/>
                    <w:color w:val="auto"/>
                    <w:u w:val="none"/>
                  </w:rPr>
                </w:sdtEndPr>
                <w:sdtContent>
                  <w:r w:rsidRPr="00D066BB">
                    <w:rPr>
                      <w:rFonts w:ascii="Verdana" w:hAnsi="Verdana" w:cs="Segoe UI"/>
                      <w:b/>
                      <w:bCs/>
                      <w:color w:val="000000"/>
                    </w:rPr>
                    <w:t>Aquisição de Itens de Uso Pessoal para Reeducandos do Sistema Penitenciário de São Paulo</w:t>
                  </w:r>
                  <w:r w:rsidRPr="00D066BB">
                    <w:rPr>
                      <w:rFonts w:ascii="Verdana" w:hAnsi="Verdana" w:cs="Segoe UI"/>
                      <w:b/>
                      <w:bCs/>
                    </w:rPr>
                    <w:t>, estabelecidos no item IV, do Artigo 1º, da Resolução SAP-26, de 01/03/2013</w:t>
                  </w:r>
                </w:sdtContent>
              </w:sdt>
            </w:sdtContent>
          </w:sdt>
        </w:sdtContent>
      </w:sdt>
      <w:r w:rsidRPr="00D066BB">
        <w:rPr>
          <w:rFonts w:ascii="Verdana" w:hAnsi="Verdana" w:cs="Segoe UI"/>
          <w:b/>
          <w:bCs/>
          <w:snapToGrid w:val="0"/>
        </w:rPr>
        <w:t xml:space="preserve">, </w:t>
      </w:r>
      <w:r w:rsidRPr="00D066BB">
        <w:rPr>
          <w:rFonts w:ascii="Verdana" w:hAnsi="Verdana" w:cs="Segoe UI"/>
          <w:snapToGrid w:val="0"/>
        </w:rPr>
        <w:t>que será regida pela Lei Federal n.º 10.520/2002, pelo Decreto Estadual n.º 49.722/2005 e pelo regulamento anexo à Resolução CC-27, de 25 de maio de 2006, aplicando-se, subsidiariamente, no que couberem, as disposições da Lei Federal n.º 8.666/1993, do Decreto Estadual n.º 47.297/2002, do regulamento anexo à Resolução CEGP-10, de 19 de novembro de 2002, e demais normas regulamentares aplicáveis à espécie.</w:t>
      </w:r>
    </w:p>
    <w:p w14:paraId="2C198DFB" w14:textId="0C7A1C63" w:rsidR="00CE7484" w:rsidRPr="00D066BB" w:rsidRDefault="00CE7484" w:rsidP="00CE7484">
      <w:pPr>
        <w:spacing w:line="360" w:lineRule="auto"/>
        <w:rPr>
          <w:rFonts w:ascii="Verdana" w:hAnsi="Verdana" w:cs="Segoe UI"/>
          <w:b/>
        </w:rPr>
      </w:pPr>
      <w:r w:rsidRPr="00D066BB">
        <w:rPr>
          <w:rFonts w:ascii="Verdana" w:hAnsi="Verdana" w:cs="Segoe UI"/>
        </w:rPr>
        <w:t xml:space="preserve">A opção da Administração por licitar de acordo com a </w:t>
      </w:r>
      <w:r w:rsidR="000145C1" w:rsidRPr="00D066BB">
        <w:rPr>
          <w:rFonts w:ascii="Verdana" w:hAnsi="Verdana" w:cs="Segoe UI"/>
          <w:snapToGrid w:val="0"/>
        </w:rPr>
        <w:t>Lei Federal n.º</w:t>
      </w:r>
      <w:r w:rsidRPr="00D066BB">
        <w:rPr>
          <w:rFonts w:ascii="Verdana" w:hAnsi="Verdana" w:cs="Segoe UI"/>
          <w:snapToGrid w:val="0"/>
        </w:rPr>
        <w:t xml:space="preserve"> 10.520/2002 e as normas mencionadas no parágrafo anterior observa o </w:t>
      </w:r>
      <w:r w:rsidRPr="00D066BB">
        <w:rPr>
          <w:rFonts w:ascii="Verdana" w:hAnsi="Verdana" w:cs="Segoe UI"/>
          <w:snapToGrid w:val="0"/>
        </w:rPr>
        <w:lastRenderedPageBreak/>
        <w:t>disposto no artigo</w:t>
      </w:r>
      <w:r w:rsidR="000145C1" w:rsidRPr="00D066BB">
        <w:rPr>
          <w:rFonts w:ascii="Verdana" w:hAnsi="Verdana" w:cs="Segoe UI"/>
          <w:snapToGrid w:val="0"/>
        </w:rPr>
        <w:t>,</w:t>
      </w:r>
      <w:r w:rsidRPr="00D066BB">
        <w:rPr>
          <w:rFonts w:ascii="Verdana" w:hAnsi="Verdana" w:cs="Segoe UI"/>
          <w:snapToGrid w:val="0"/>
        </w:rPr>
        <w:t xml:space="preserve"> 191 c/c o inciso II</w:t>
      </w:r>
      <w:r w:rsidR="000145C1" w:rsidRPr="00D066BB">
        <w:rPr>
          <w:rFonts w:ascii="Verdana" w:hAnsi="Verdana" w:cs="Segoe UI"/>
          <w:snapToGrid w:val="0"/>
        </w:rPr>
        <w:t>,</w:t>
      </w:r>
      <w:r w:rsidRPr="00D066BB">
        <w:rPr>
          <w:rFonts w:ascii="Verdana" w:hAnsi="Verdana" w:cs="Segoe UI"/>
          <w:snapToGrid w:val="0"/>
        </w:rPr>
        <w:t xml:space="preserve"> do artigo 193</w:t>
      </w:r>
      <w:r w:rsidR="000145C1" w:rsidRPr="00D066BB">
        <w:rPr>
          <w:rFonts w:ascii="Verdana" w:hAnsi="Verdana" w:cs="Segoe UI"/>
          <w:snapToGrid w:val="0"/>
        </w:rPr>
        <w:t>,</w:t>
      </w:r>
      <w:r w:rsidRPr="00D066BB">
        <w:rPr>
          <w:rFonts w:ascii="Verdana" w:hAnsi="Verdana" w:cs="Segoe UI"/>
          <w:snapToGrid w:val="0"/>
        </w:rPr>
        <w:t xml:space="preserve"> da Lei Federal n</w:t>
      </w:r>
      <w:r w:rsidR="000145C1" w:rsidRPr="00D066BB">
        <w:rPr>
          <w:rFonts w:ascii="Verdana" w:hAnsi="Verdana" w:cs="Segoe UI"/>
          <w:snapToGrid w:val="0"/>
        </w:rPr>
        <w:t>.º</w:t>
      </w:r>
      <w:r w:rsidRPr="00D066BB">
        <w:rPr>
          <w:rFonts w:ascii="Verdana" w:hAnsi="Verdana" w:cs="Segoe UI"/>
          <w:snapToGrid w:val="0"/>
        </w:rPr>
        <w:t xml:space="preserve"> 14.133/2021.</w:t>
      </w:r>
    </w:p>
    <w:p w14:paraId="266173F4"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As propostas deverão obedecer às especificações deste instrumento convocatório e seus anexos e ser encaminhadas por meio eletrônico após o registro dos interessados em participar do certame e o credenciamento de seus representantes no Cadastro Unificado de Fornecedores do Estado de São Paulo – CAUFESP.</w:t>
      </w:r>
    </w:p>
    <w:p w14:paraId="310B6672"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A sessão pública de processamento do Pregão Eletrônico será realizada no endereço eletrônico www.bec.sp.gov.br, no dia e hora mencionados no preâmbulo deste Edital, e será conduzida pelo Pregoeiro com o auxílio da equipe de apoio, designados nos autos do processo em epígrafe e indicados no sistema pela autoridade competente.</w:t>
      </w:r>
    </w:p>
    <w:p w14:paraId="6BB483AA" w14:textId="77777777" w:rsidR="00CE7484" w:rsidRPr="00D066BB" w:rsidRDefault="00CE7484" w:rsidP="00CE7484">
      <w:pPr>
        <w:keepNext/>
        <w:widowControl w:val="0"/>
        <w:spacing w:line="360" w:lineRule="auto"/>
        <w:outlineLvl w:val="0"/>
        <w:rPr>
          <w:rFonts w:ascii="Verdana" w:hAnsi="Verdana" w:cs="Segoe UI"/>
          <w:b/>
        </w:rPr>
      </w:pPr>
      <w:r w:rsidRPr="00D066BB">
        <w:rPr>
          <w:rFonts w:ascii="Verdana" w:hAnsi="Verdana" w:cs="Segoe UI"/>
          <w:b/>
        </w:rPr>
        <w:t>1. OBJETO</w:t>
      </w:r>
    </w:p>
    <w:p w14:paraId="072BFB89" w14:textId="5958D629"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1.1. </w:t>
      </w:r>
      <w:r w:rsidRPr="00D066BB">
        <w:rPr>
          <w:rFonts w:ascii="Verdana" w:hAnsi="Verdana" w:cs="Segoe UI"/>
          <w:b/>
        </w:rPr>
        <w:t>Descrição</w:t>
      </w:r>
      <w:r w:rsidR="000145C1" w:rsidRPr="00D066BB">
        <w:rPr>
          <w:rFonts w:ascii="Verdana" w:hAnsi="Verdana" w:cs="Segoe UI"/>
          <w:b/>
        </w:rPr>
        <w:t xml:space="preserve">: </w:t>
      </w:r>
      <w:r w:rsidR="000145C1" w:rsidRPr="00D066BB">
        <w:rPr>
          <w:rFonts w:ascii="Verdana" w:hAnsi="Verdana" w:cs="Segoe UI"/>
        </w:rPr>
        <w:t>a</w:t>
      </w:r>
      <w:r w:rsidRPr="00D066BB">
        <w:rPr>
          <w:rFonts w:ascii="Verdana" w:hAnsi="Verdana" w:cs="Segoe UI"/>
        </w:rPr>
        <w:t xml:space="preserve"> presente licitação tem por objeto </w:t>
      </w:r>
      <w:sdt>
        <w:sdtPr>
          <w:rPr>
            <w:rStyle w:val="PGE-Alteraesdestacadas"/>
            <w:rFonts w:ascii="Verdana" w:hAnsi="Verdana" w:cs="Segoe UI"/>
          </w:rPr>
          <w:alias w:val="Denominação do objeto licitado, conforme catálogo da BEC/SP"/>
          <w:tag w:val="Denominação do objeto licitado, conforme catálogo da BEC/SP"/>
          <w:id w:val="66386827"/>
          <w:placeholder>
            <w:docPart w:val="6D845E2429C749719DDD7EFCE4188154"/>
          </w:placeholder>
        </w:sdtPr>
        <w:sdtEndPr>
          <w:rPr>
            <w:rStyle w:val="PGE-Alteraesdestacadas"/>
          </w:rPr>
        </w:sdtEndPr>
        <w:sdtContent>
          <w:sdt>
            <w:sdtPr>
              <w:rPr>
                <w:rStyle w:val="PGE-Alteraesdestacadas"/>
                <w:rFonts w:ascii="Verdana" w:hAnsi="Verdana" w:cs="Segoe UI"/>
              </w:rPr>
              <w:id w:val="1341591219"/>
              <w:placeholder>
                <w:docPart w:val="3155B63C54634EF49FBA22DA15B88ABB"/>
              </w:placeholder>
            </w:sdtPr>
            <w:sdtEndPr>
              <w:rPr>
                <w:rStyle w:val="PGE-Alteraesdestacadas"/>
                <w:b w:val="0"/>
              </w:rPr>
            </w:sdtEndPr>
            <w:sdtContent>
              <w:sdt>
                <w:sdtPr>
                  <w:rPr>
                    <w:rStyle w:val="PGE-Alteraesdestacadas"/>
                    <w:rFonts w:ascii="Verdana" w:hAnsi="Verdana" w:cs="Segoe UI"/>
                  </w:rPr>
                  <w:id w:val="1366332076"/>
                  <w:placeholder>
                    <w:docPart w:val="3155B63C54634EF49FBA22DA15B88ABB"/>
                  </w:placeholder>
                </w:sdtPr>
                <w:sdtEndPr>
                  <w:rPr>
                    <w:rStyle w:val="PGE-Alteraesdestacadas"/>
                    <w:b w:val="0"/>
                  </w:rPr>
                </w:sdtEndPr>
                <w:sdtContent>
                  <w:sdt>
                    <w:sdtPr>
                      <w:rPr>
                        <w:rStyle w:val="PGE-Alteraesdestacadas"/>
                        <w:rFonts w:ascii="Verdana" w:hAnsi="Verdana" w:cs="Segoe UI"/>
                      </w:rPr>
                      <w:id w:val="-1477290991"/>
                      <w:placeholder>
                        <w:docPart w:val="3155B63C54634EF49FBA22DA15B88ABB"/>
                      </w:placeholder>
                    </w:sdtPr>
                    <w:sdtEndPr>
                      <w:rPr>
                        <w:rStyle w:val="PGE-Alteraesdestacadas"/>
                      </w:rPr>
                    </w:sdtEndPr>
                    <w:sdtContent>
                      <w:sdt>
                        <w:sdtPr>
                          <w:rPr>
                            <w:rStyle w:val="PGE-Alteraesdestacadas"/>
                            <w:rFonts w:ascii="Verdana" w:hAnsi="Verdana" w:cs="Segoe UI"/>
                          </w:rPr>
                          <w:id w:val="-1887719110"/>
                          <w:placeholder>
                            <w:docPart w:val="3155B63C54634EF49FBA22DA15B88ABB"/>
                          </w:placeholder>
                        </w:sdtPr>
                        <w:sdtEndPr>
                          <w:rPr>
                            <w:rStyle w:val="PGE-Alteraesdestacadas"/>
                          </w:rPr>
                        </w:sdtEndPr>
                        <w:sdtContent>
                          <w:sdt>
                            <w:sdtPr>
                              <w:rPr>
                                <w:rStyle w:val="PGE-Alteraesdestacadas"/>
                                <w:rFonts w:ascii="Verdana" w:hAnsi="Verdana" w:cs="Segoe UI"/>
                              </w:rPr>
                              <w:id w:val="760800560"/>
                              <w:placeholder>
                                <w:docPart w:val="FB0D1D821861404EBD94AD41B3313126"/>
                              </w:placeholder>
                            </w:sdtPr>
                            <w:sdtEndPr>
                              <w:rPr>
                                <w:rStyle w:val="PGE-Alteraesdestacadas"/>
                              </w:rPr>
                            </w:sdtEndPr>
                            <w:sdtContent>
                              <w:sdt>
                                <w:sdtPr>
                                  <w:rPr>
                                    <w:rStyle w:val="PGE-Alteraesdestacadas"/>
                                    <w:rFonts w:ascii="Verdana" w:hAnsi="Verdana" w:cs="Segoe UI"/>
                                  </w:rPr>
                                  <w:id w:val="-918471508"/>
                                  <w:placeholder>
                                    <w:docPart w:val="FB0D1D821861404EBD94AD41B3313126"/>
                                  </w:placeholder>
                                </w:sdtPr>
                                <w:sdtEndPr>
                                  <w:rPr>
                                    <w:rStyle w:val="PGE-Alteraesdestacadas"/>
                                  </w:rPr>
                                </w:sdtEndPr>
                                <w:sdtContent>
                                  <w:r w:rsidR="000145C1" w:rsidRPr="00D066BB">
                                    <w:rPr>
                                      <w:rFonts w:ascii="Verdana" w:hAnsi="Verdana" w:cs="Segoe UI"/>
                                      <w:b/>
                                      <w:bCs/>
                                      <w:color w:val="000000"/>
                                    </w:rPr>
                                    <w:t>aquisição de Itens de Uso Pessoal para Reeducandos do Sistema Penitenciário de São Paulo</w:t>
                                  </w:r>
                                  <w:r w:rsidR="000145C1" w:rsidRPr="00D066BB">
                                    <w:rPr>
                                      <w:rFonts w:ascii="Verdana" w:hAnsi="Verdana" w:cs="Segoe UI"/>
                                      <w:b/>
                                      <w:bCs/>
                                    </w:rPr>
                                    <w:t>, estabelecidos no item IV, do Artigo 1º, da Resolução SAP-26, de 01/03/2013</w:t>
                                  </w:r>
                                </w:sdtContent>
                              </w:sdt>
                            </w:sdtContent>
                          </w:sdt>
                          <w:r w:rsidR="000145C1" w:rsidRPr="002B011A">
                            <w:rPr>
                              <w:rStyle w:val="PGE-Alteraesdestacadas"/>
                              <w:rFonts w:ascii="Verdana" w:hAnsi="Verdana" w:cs="Segoe UI"/>
                              <w:u w:val="none"/>
                            </w:rPr>
                            <w:t>,</w:t>
                          </w:r>
                        </w:sdtContent>
                      </w:sdt>
                    </w:sdtContent>
                  </w:sdt>
                </w:sdtContent>
              </w:sdt>
            </w:sdtContent>
          </w:sdt>
        </w:sdtContent>
      </w:sdt>
      <w:r w:rsidRPr="00D066BB">
        <w:rPr>
          <w:rFonts w:ascii="Verdana" w:hAnsi="Verdana" w:cs="Segoe UI"/>
        </w:rPr>
        <w:t xml:space="preserve"> conforme especificações constantes do Termo de Referência que integra este Edital como </w:t>
      </w:r>
      <w:r w:rsidRPr="00D066BB">
        <w:rPr>
          <w:rFonts w:ascii="Verdana" w:hAnsi="Verdana" w:cs="Segoe UI"/>
          <w:b/>
        </w:rPr>
        <w:t>Anexo I</w:t>
      </w:r>
      <w:r w:rsidRPr="00D066BB">
        <w:rPr>
          <w:rFonts w:ascii="Verdana" w:hAnsi="Verdana" w:cs="Segoe UI"/>
        </w:rPr>
        <w:t>.</w:t>
      </w:r>
    </w:p>
    <w:p w14:paraId="4BEE2713" w14:textId="77777777" w:rsidR="00CE7484" w:rsidRPr="00D066BB" w:rsidRDefault="00CE7484" w:rsidP="00CE7484">
      <w:pPr>
        <w:keepNext/>
        <w:widowControl w:val="0"/>
        <w:spacing w:line="360" w:lineRule="auto"/>
        <w:outlineLvl w:val="0"/>
        <w:rPr>
          <w:rFonts w:ascii="Verdana" w:hAnsi="Verdana" w:cs="Segoe UI"/>
        </w:rPr>
      </w:pPr>
      <w:r w:rsidRPr="00D066BB">
        <w:rPr>
          <w:rFonts w:ascii="Verdana" w:hAnsi="Verdana" w:cs="Segoe UI"/>
          <w:b/>
        </w:rPr>
        <w:t>2. PARTICIPAÇÃO NA LICITAÇÃO</w:t>
      </w:r>
    </w:p>
    <w:p w14:paraId="0A5DEBAE" w14:textId="57D08439" w:rsidR="00CE7484" w:rsidRPr="00D066BB" w:rsidRDefault="00CE7484" w:rsidP="00CE7484">
      <w:pPr>
        <w:tabs>
          <w:tab w:val="left" w:pos="360"/>
        </w:tabs>
        <w:autoSpaceDE w:val="0"/>
        <w:autoSpaceDN w:val="0"/>
        <w:adjustRightInd w:val="0"/>
        <w:spacing w:line="360" w:lineRule="auto"/>
        <w:rPr>
          <w:rFonts w:ascii="Verdana" w:hAnsi="Verdana" w:cs="Segoe UI"/>
        </w:rPr>
      </w:pPr>
      <w:r w:rsidRPr="00D066BB">
        <w:rPr>
          <w:rFonts w:ascii="Verdana" w:hAnsi="Verdana" w:cs="Segoe UI"/>
        </w:rPr>
        <w:t xml:space="preserve">2.1. </w:t>
      </w:r>
      <w:r w:rsidRPr="00D066BB">
        <w:rPr>
          <w:rFonts w:ascii="Verdana" w:hAnsi="Verdana" w:cs="Segoe UI"/>
          <w:b/>
        </w:rPr>
        <w:t>Participantes</w:t>
      </w:r>
      <w:r w:rsidR="000145C1" w:rsidRPr="00D066BB">
        <w:rPr>
          <w:rFonts w:ascii="Verdana" w:hAnsi="Verdana" w:cs="Segoe UI"/>
          <w:b/>
        </w:rPr>
        <w:t>:</w:t>
      </w:r>
      <w:r w:rsidRPr="00D066BB">
        <w:rPr>
          <w:rFonts w:ascii="Verdana" w:hAnsi="Verdana" w:cs="Segoe UI"/>
          <w:b/>
        </w:rPr>
        <w:t xml:space="preserve"> </w:t>
      </w:r>
      <w:r w:rsidR="000145C1" w:rsidRPr="00D066BB">
        <w:rPr>
          <w:rFonts w:ascii="Verdana" w:hAnsi="Verdana" w:cs="Segoe UI"/>
        </w:rPr>
        <w:t>p</w:t>
      </w:r>
      <w:r w:rsidRPr="00D066BB">
        <w:rPr>
          <w:rFonts w:ascii="Verdana" w:hAnsi="Verdana" w:cs="Segoe UI"/>
        </w:rPr>
        <w:t>oderão participar do certame todos os interessados em contratar com a Administração Estadual que estejam registrados no CAUFESP, que atuem em atividade econômica compatível com o seu objeto, sejam detentores de senha para participar de procedimentos eletrônicos e tenham credenciado os seus representantes na forma estabelecida no regulamento que disciplina a inscrição no referido Cadastro.</w:t>
      </w:r>
    </w:p>
    <w:p w14:paraId="50273BA4" w14:textId="77777777"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2.1.1. O registro no CAUFESP, o credenciamento dos representantes que atuarão em nome da licitante no sistema de pregão eletrônico e a senha de acesso deverão ser obtidos anteriormente à abertura da sessão pública e autorizam a participação em qualquer pregão eletrônico realizado por intermédio do Sistema BEC/SP.</w:t>
      </w:r>
    </w:p>
    <w:p w14:paraId="0C27DCB8" w14:textId="77777777" w:rsidR="00CE7484" w:rsidRPr="00D066BB" w:rsidRDefault="00CE7484" w:rsidP="00CE7484">
      <w:pPr>
        <w:tabs>
          <w:tab w:val="left" w:pos="360"/>
        </w:tabs>
        <w:autoSpaceDE w:val="0"/>
        <w:autoSpaceDN w:val="0"/>
        <w:adjustRightInd w:val="0"/>
        <w:spacing w:line="360" w:lineRule="auto"/>
        <w:ind w:left="709"/>
        <w:rPr>
          <w:rFonts w:ascii="Verdana" w:hAnsi="Verdana" w:cs="Segoe UI"/>
          <w:i/>
        </w:rPr>
      </w:pPr>
      <w:r w:rsidRPr="00D066BB">
        <w:rPr>
          <w:rFonts w:ascii="Verdana" w:hAnsi="Verdana" w:cs="Segoe UI"/>
        </w:rPr>
        <w:t xml:space="preserve">2.1.2. O registro no CAUFESP é gratuito. As informações a respeito das condições exigidas e dos procedimentos a serem cumpridos para a inscrição no Cadastro, para o credenciamento de representantes e para </w:t>
      </w:r>
      <w:r w:rsidRPr="00D066BB">
        <w:rPr>
          <w:rFonts w:ascii="Verdana" w:hAnsi="Verdana" w:cs="Segoe UI"/>
        </w:rPr>
        <w:lastRenderedPageBreak/>
        <w:t>a obtenção de senha de acesso estão disponíveis no endereço eletrônico www.bec.sp.gov.br.</w:t>
      </w:r>
    </w:p>
    <w:p w14:paraId="704B4606" w14:textId="29F55FE9" w:rsidR="00CE7484" w:rsidRPr="00D066BB" w:rsidRDefault="00CE7484" w:rsidP="00CE7484">
      <w:pPr>
        <w:tabs>
          <w:tab w:val="left" w:pos="360"/>
        </w:tabs>
        <w:autoSpaceDE w:val="0"/>
        <w:autoSpaceDN w:val="0"/>
        <w:adjustRightInd w:val="0"/>
        <w:spacing w:line="360" w:lineRule="auto"/>
        <w:rPr>
          <w:rFonts w:ascii="Verdana" w:hAnsi="Verdana" w:cs="Segoe UI"/>
        </w:rPr>
      </w:pPr>
      <w:r w:rsidRPr="00D066BB">
        <w:rPr>
          <w:rFonts w:ascii="Verdana" w:hAnsi="Verdana" w:cs="Segoe UI"/>
        </w:rPr>
        <w:t xml:space="preserve">2.2. </w:t>
      </w:r>
      <w:r w:rsidRPr="00D066BB">
        <w:rPr>
          <w:rFonts w:ascii="Verdana" w:hAnsi="Verdana" w:cs="Segoe UI"/>
          <w:b/>
        </w:rPr>
        <w:t>Vedações</w:t>
      </w:r>
      <w:r w:rsidR="000145C1" w:rsidRPr="00D066BB">
        <w:rPr>
          <w:rFonts w:ascii="Verdana" w:hAnsi="Verdana" w:cs="Segoe UI"/>
          <w:b/>
        </w:rPr>
        <w:t xml:space="preserve">: </w:t>
      </w:r>
      <w:r w:rsidR="000145C1" w:rsidRPr="00D066BB">
        <w:rPr>
          <w:rFonts w:ascii="Verdana" w:hAnsi="Verdana" w:cs="Segoe UI"/>
        </w:rPr>
        <w:t>não</w:t>
      </w:r>
      <w:r w:rsidRPr="00D066BB">
        <w:rPr>
          <w:rFonts w:ascii="Verdana" w:hAnsi="Verdana" w:cs="Segoe UI"/>
        </w:rPr>
        <w:t xml:space="preserve"> será admitida a participação, neste certame licitatório, de pessoas físicas ou jurídicas:</w:t>
      </w:r>
    </w:p>
    <w:p w14:paraId="12CA4374" w14:textId="0B39DEC9"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2.2.1. Que estejam com o direito de licitar e contratar temporariamente suspenso, ou que tenham sido impedidas de licitar e contratar com a Administração Pública estadual, direta e indireta, com base no artigo 87, inciso III, da Lei Federal n</w:t>
      </w:r>
      <w:r w:rsidR="000145C1" w:rsidRPr="00D066BB">
        <w:rPr>
          <w:rFonts w:ascii="Verdana" w:hAnsi="Verdana" w:cs="Segoe UI"/>
        </w:rPr>
        <w:t>.</w:t>
      </w:r>
      <w:r w:rsidRPr="00D066BB">
        <w:rPr>
          <w:rFonts w:ascii="Verdana" w:hAnsi="Verdana" w:cs="Segoe UI"/>
        </w:rPr>
        <w:t>º 8.666/1993 e no artigo 7º da Lei Federal n</w:t>
      </w:r>
      <w:r w:rsidR="000145C1" w:rsidRPr="00D066BB">
        <w:rPr>
          <w:rFonts w:ascii="Verdana" w:hAnsi="Verdana" w:cs="Segoe UI"/>
        </w:rPr>
        <w:t>.</w:t>
      </w:r>
      <w:r w:rsidRPr="00D066BB">
        <w:rPr>
          <w:rFonts w:ascii="Verdana" w:hAnsi="Verdana" w:cs="Segoe UI"/>
        </w:rPr>
        <w:t xml:space="preserve">º 10.520/2002; </w:t>
      </w:r>
    </w:p>
    <w:p w14:paraId="748A6293" w14:textId="46247247"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2.2.2. Que tenham sido declaradas inidôneas pela Administração Pública federal, estadual ou municipal, nos termos do artigo 87, inciso IV, da Lei Federal n</w:t>
      </w:r>
      <w:r w:rsidR="000145C1" w:rsidRPr="00D066BB">
        <w:rPr>
          <w:rFonts w:ascii="Verdana" w:hAnsi="Verdana" w:cs="Segoe UI"/>
        </w:rPr>
        <w:t>.</w:t>
      </w:r>
      <w:r w:rsidRPr="00D066BB">
        <w:rPr>
          <w:rFonts w:ascii="Verdana" w:hAnsi="Verdana" w:cs="Segoe UI"/>
        </w:rPr>
        <w:t>º 8.666/1993;</w:t>
      </w:r>
    </w:p>
    <w:p w14:paraId="7BF48C66" w14:textId="7F40DC8A"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2.2.3. Que possuam vínculo de natureza técnica, comercial, econômica, financeira ou trabalhista com a autoridade competente, o Pregoeiro, o subscritor do edital ou algum dos membros da respectiva equipe de apoio, nos termos do artigo 9º da Lei Federal n</w:t>
      </w:r>
      <w:r w:rsidR="000145C1" w:rsidRPr="00D066BB">
        <w:rPr>
          <w:rFonts w:ascii="Verdana" w:hAnsi="Verdana" w:cs="Segoe UI"/>
        </w:rPr>
        <w:t>.</w:t>
      </w:r>
      <w:r w:rsidRPr="00D066BB">
        <w:rPr>
          <w:rFonts w:ascii="Verdana" w:hAnsi="Verdana" w:cs="Segoe UI"/>
        </w:rPr>
        <w:t>º 8.666/1993;</w:t>
      </w:r>
    </w:p>
    <w:p w14:paraId="6FBB0D94" w14:textId="77777777"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 xml:space="preserve">2.2.4. Que não tenham representação legal no Brasil com poderes expressos para receber citação e responder administrativa ou judicialmente; </w:t>
      </w:r>
    </w:p>
    <w:p w14:paraId="7604CF96" w14:textId="77777777"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2.2.5. Que estejam reunidas em consórcio ou sejam controladoras, coligadas ou subsidiárias entre si;</w:t>
      </w:r>
    </w:p>
    <w:p w14:paraId="319CB231" w14:textId="21D5B393"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 xml:space="preserve">2.2.6. Que tenham sido proibidas pelo Plenário do CADE de participar de licitações promovidas pela Administração Pública federal, estadual, municipal, direta e indireta, em virtude de prática de infração à ordem econômica, nos termos do artigo 38, inciso II, da Lei Federal </w:t>
      </w:r>
      <w:r w:rsidR="000145C1" w:rsidRPr="00D066BB">
        <w:rPr>
          <w:rFonts w:ascii="Verdana" w:hAnsi="Verdana" w:cs="Segoe UI"/>
        </w:rPr>
        <w:t>n.º</w:t>
      </w:r>
      <w:r w:rsidRPr="00D066BB">
        <w:rPr>
          <w:rFonts w:ascii="Verdana" w:hAnsi="Verdana" w:cs="Segoe UI"/>
        </w:rPr>
        <w:t xml:space="preserve"> 12.529/2011;</w:t>
      </w:r>
    </w:p>
    <w:p w14:paraId="636CCFA6" w14:textId="2D162F26"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2.2.7. Que estejam proibidas de contratar com a Administração Pública em virtude de sanção restritiva de direito decorrente de infração administrativa ambiental, nos termos do art. 72, § 8°, inciso V, da Lei Federal n</w:t>
      </w:r>
      <w:r w:rsidR="000145C1" w:rsidRPr="00D066BB">
        <w:rPr>
          <w:rFonts w:ascii="Verdana" w:hAnsi="Verdana" w:cs="Segoe UI"/>
        </w:rPr>
        <w:t>.º</w:t>
      </w:r>
      <w:r w:rsidRPr="00D066BB">
        <w:rPr>
          <w:rFonts w:ascii="Verdana" w:hAnsi="Verdana" w:cs="Segoe UI"/>
        </w:rPr>
        <w:t xml:space="preserve"> 9.605/1998;</w:t>
      </w:r>
    </w:p>
    <w:p w14:paraId="606708F1" w14:textId="471B9042"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lastRenderedPageBreak/>
        <w:t>2.2.8. Que tenham sido proibidas de contratar com o Poder Público em razão de condenação por ato de improbidade administrativa, nos termos do artigo 12 da Lei Federal n</w:t>
      </w:r>
      <w:r w:rsidR="000145C1" w:rsidRPr="00D066BB">
        <w:rPr>
          <w:rFonts w:ascii="Verdana" w:hAnsi="Verdana" w:cs="Segoe UI"/>
        </w:rPr>
        <w:t>.</w:t>
      </w:r>
      <w:r w:rsidRPr="00D066BB">
        <w:rPr>
          <w:rFonts w:ascii="Verdana" w:hAnsi="Verdana" w:cs="Segoe UI"/>
        </w:rPr>
        <w:t>º 8.429/1992;</w:t>
      </w:r>
    </w:p>
    <w:p w14:paraId="6BCEE622" w14:textId="077A2173"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2.2.9. Que tenham sido declaradas inidôneas para contratar com a Administração Pública pelo Plenário do Tribunal de Contas do Estado de São Paulo, nos termos do artigo 108 da Lei Complementar Estadual n</w:t>
      </w:r>
      <w:r w:rsidR="000145C1" w:rsidRPr="00D066BB">
        <w:rPr>
          <w:rFonts w:ascii="Verdana" w:hAnsi="Verdana" w:cs="Segoe UI"/>
        </w:rPr>
        <w:t>.</w:t>
      </w:r>
      <w:r w:rsidRPr="00D066BB">
        <w:rPr>
          <w:rFonts w:ascii="Verdana" w:hAnsi="Verdana" w:cs="Segoe UI"/>
        </w:rPr>
        <w:t>º 709/1993;</w:t>
      </w:r>
    </w:p>
    <w:p w14:paraId="7B5F855B" w14:textId="10DC1254"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2.2.10. Que tenham sido suspensas temporariamente, impedidas ou declaradas inidôneas para licitar ou contratar com a Administração Pública estadual, direta e indireta, por desobediência à Lei de Acesso à Informação, nos termos do artigo 33, incisos IV e V, da Lei Federal n</w:t>
      </w:r>
      <w:r w:rsidR="000145C1" w:rsidRPr="00D066BB">
        <w:rPr>
          <w:rFonts w:ascii="Verdana" w:hAnsi="Verdana" w:cs="Segoe UI"/>
        </w:rPr>
        <w:t>.</w:t>
      </w:r>
      <w:r w:rsidRPr="00D066BB">
        <w:rPr>
          <w:rFonts w:ascii="Verdana" w:hAnsi="Verdana" w:cs="Segoe UI"/>
        </w:rPr>
        <w:t>º 12.527/2011 e do artigo 74, incisos IV e V, do Decreto Estadual n</w:t>
      </w:r>
      <w:r w:rsidR="000145C1" w:rsidRPr="00D066BB">
        <w:rPr>
          <w:rFonts w:ascii="Verdana" w:hAnsi="Verdana" w:cs="Segoe UI"/>
        </w:rPr>
        <w:t>.</w:t>
      </w:r>
      <w:r w:rsidRPr="00D066BB">
        <w:rPr>
          <w:rFonts w:ascii="Verdana" w:hAnsi="Verdana" w:cs="Segoe UI"/>
        </w:rPr>
        <w:t>º 58.052/2012;</w:t>
      </w:r>
    </w:p>
    <w:p w14:paraId="1A8C008D" w14:textId="59C7F7DF" w:rsidR="00CE7484" w:rsidRPr="00D066BB" w:rsidRDefault="00CE7484" w:rsidP="00CE7484">
      <w:pPr>
        <w:tabs>
          <w:tab w:val="left" w:pos="360"/>
        </w:tabs>
        <w:autoSpaceDE w:val="0"/>
        <w:autoSpaceDN w:val="0"/>
        <w:adjustRightInd w:val="0"/>
        <w:spacing w:line="360" w:lineRule="auto"/>
        <w:ind w:left="709"/>
        <w:rPr>
          <w:rFonts w:ascii="Verdana" w:hAnsi="Verdana" w:cs="Segoe UI"/>
        </w:rPr>
      </w:pPr>
      <w:r w:rsidRPr="00D066BB">
        <w:rPr>
          <w:rFonts w:ascii="Verdana" w:hAnsi="Verdana" w:cs="Segoe UI"/>
        </w:rPr>
        <w:t>2.2.11. Que estejam proibidas de participar da licitação ou de celebrar a contratação em decorrência do efeito de sanção registrada no Cadastro Nacional de Empresas Punidas - CNEP (artigo 22 da Lei Federal n</w:t>
      </w:r>
      <w:r w:rsidR="000145C1" w:rsidRPr="00D066BB">
        <w:rPr>
          <w:rFonts w:ascii="Verdana" w:hAnsi="Verdana" w:cs="Segoe UI"/>
        </w:rPr>
        <w:t>.</w:t>
      </w:r>
      <w:r w:rsidRPr="00D066BB">
        <w:rPr>
          <w:rFonts w:ascii="Verdana" w:hAnsi="Verdana" w:cs="Segoe UI"/>
        </w:rPr>
        <w:t>º 12.846/2013), ou no Cadastro Estadual de Empresas Punidas – CEEP (artigo 37 do Decreto Estadual n</w:t>
      </w:r>
      <w:r w:rsidR="000145C1" w:rsidRPr="00D066BB">
        <w:rPr>
          <w:rFonts w:ascii="Verdana" w:hAnsi="Verdana" w:cs="Segoe UI"/>
        </w:rPr>
        <w:t>.</w:t>
      </w:r>
      <w:r w:rsidRPr="00D066BB">
        <w:rPr>
          <w:rFonts w:ascii="Verdana" w:hAnsi="Verdana" w:cs="Segoe UI"/>
        </w:rPr>
        <w:t>º 67.301/2022).</w:t>
      </w:r>
    </w:p>
    <w:p w14:paraId="07FDEAE2" w14:textId="0EE3778B" w:rsidR="00CE7484" w:rsidRPr="00D066BB" w:rsidRDefault="00CE7484" w:rsidP="00CE7484">
      <w:pPr>
        <w:tabs>
          <w:tab w:val="left" w:pos="360"/>
        </w:tabs>
        <w:autoSpaceDE w:val="0"/>
        <w:autoSpaceDN w:val="0"/>
        <w:adjustRightInd w:val="0"/>
        <w:spacing w:line="360" w:lineRule="auto"/>
        <w:rPr>
          <w:rFonts w:ascii="Verdana" w:hAnsi="Verdana" w:cs="Segoe UI"/>
        </w:rPr>
      </w:pPr>
      <w:r w:rsidRPr="00D066BB">
        <w:rPr>
          <w:rFonts w:ascii="Verdana" w:hAnsi="Verdana" w:cs="Segoe UI"/>
        </w:rPr>
        <w:t xml:space="preserve">2.3. </w:t>
      </w:r>
      <w:r w:rsidR="000145C1" w:rsidRPr="00D066BB">
        <w:rPr>
          <w:rFonts w:ascii="Verdana" w:hAnsi="Verdana" w:cs="Segoe UI"/>
          <w:b/>
        </w:rPr>
        <w:t>Inexistência de F</w:t>
      </w:r>
      <w:r w:rsidRPr="00D066BB">
        <w:rPr>
          <w:rFonts w:ascii="Verdana" w:hAnsi="Verdana" w:cs="Segoe UI"/>
          <w:b/>
        </w:rPr>
        <w:t xml:space="preserve">ato </w:t>
      </w:r>
      <w:r w:rsidR="000145C1" w:rsidRPr="00D066BB">
        <w:rPr>
          <w:rFonts w:ascii="Verdana" w:hAnsi="Verdana" w:cs="Segoe UI"/>
          <w:b/>
        </w:rPr>
        <w:t>I</w:t>
      </w:r>
      <w:r w:rsidRPr="00D066BB">
        <w:rPr>
          <w:rFonts w:ascii="Verdana" w:hAnsi="Verdana" w:cs="Segoe UI"/>
          <w:b/>
        </w:rPr>
        <w:t xml:space="preserve">mpeditivo à </w:t>
      </w:r>
      <w:r w:rsidR="000145C1" w:rsidRPr="00D066BB">
        <w:rPr>
          <w:rFonts w:ascii="Verdana" w:hAnsi="Verdana" w:cs="Segoe UI"/>
          <w:b/>
        </w:rPr>
        <w:t xml:space="preserve">Participação: </w:t>
      </w:r>
      <w:r w:rsidR="000145C1" w:rsidRPr="00D066BB">
        <w:rPr>
          <w:rFonts w:ascii="Verdana" w:hAnsi="Verdana" w:cs="Segoe UI"/>
        </w:rPr>
        <w:t>a</w:t>
      </w:r>
      <w:r w:rsidRPr="00D066BB">
        <w:rPr>
          <w:rFonts w:ascii="Verdana" w:hAnsi="Verdana" w:cs="Segoe UI"/>
        </w:rPr>
        <w:t xml:space="preserve"> participação no certame está condicionada, ainda, a que o interessado declare, ao acessar o ambiente eletrônico de contratações do Sistema BEC/SP, mediante assinalação nos campos próprios, que inexiste qualquer fato impeditivo de sua participação no certame ou de sua contratação, bem como que conhece e aceita os regulamentos do Sistema BEC/SP, relativos a Dispensa de Licitação, Convite e Pregão Eletrônico.</w:t>
      </w:r>
    </w:p>
    <w:p w14:paraId="3328826B" w14:textId="05302929" w:rsidR="00CE7484" w:rsidRPr="00D066BB" w:rsidRDefault="00CE7484" w:rsidP="00CE7484">
      <w:pPr>
        <w:tabs>
          <w:tab w:val="left" w:pos="360"/>
        </w:tabs>
        <w:autoSpaceDE w:val="0"/>
        <w:autoSpaceDN w:val="0"/>
        <w:adjustRightInd w:val="0"/>
        <w:spacing w:line="360" w:lineRule="auto"/>
        <w:rPr>
          <w:rFonts w:ascii="Verdana" w:hAnsi="Verdana" w:cs="Segoe UI"/>
        </w:rPr>
      </w:pPr>
      <w:r w:rsidRPr="00D066BB">
        <w:rPr>
          <w:rFonts w:ascii="Verdana" w:hAnsi="Verdana" w:cs="Segoe UI"/>
        </w:rPr>
        <w:t xml:space="preserve">2.4. </w:t>
      </w:r>
      <w:r w:rsidR="000145C1" w:rsidRPr="00D066BB">
        <w:rPr>
          <w:rFonts w:ascii="Verdana" w:hAnsi="Verdana" w:cs="Segoe UI"/>
          <w:b/>
        </w:rPr>
        <w:t>Uso do S</w:t>
      </w:r>
      <w:r w:rsidRPr="00D066BB">
        <w:rPr>
          <w:rFonts w:ascii="Verdana" w:hAnsi="Verdana" w:cs="Segoe UI"/>
          <w:b/>
        </w:rPr>
        <w:t>istema BEC/SP</w:t>
      </w:r>
      <w:r w:rsidR="000145C1" w:rsidRPr="00D066BB">
        <w:rPr>
          <w:rFonts w:ascii="Verdana" w:hAnsi="Verdana" w:cs="Segoe UI"/>
          <w:b/>
        </w:rPr>
        <w:t xml:space="preserve">: </w:t>
      </w:r>
      <w:r w:rsidR="000145C1" w:rsidRPr="00D066BB">
        <w:rPr>
          <w:rFonts w:ascii="Verdana" w:hAnsi="Verdana" w:cs="Segoe UI"/>
        </w:rPr>
        <w:t>a</w:t>
      </w:r>
      <w:r w:rsidRPr="00D066BB">
        <w:rPr>
          <w:rFonts w:ascii="Verdana" w:hAnsi="Verdana" w:cs="Segoe UI"/>
        </w:rPr>
        <w:t xml:space="preserve"> licitante responde integralmente por todos os atos praticados no pregão eletrônico, por seus representantes devidamente credenciados, assim como pela utilização da senha de acesso ao sistema, ainda que indevidamente, inclusive por pessoa não credenciada como sua representante. Em caso de perda ou quebra do sigilo da senha de acesso, caberá ao interessado efetuar o seu cancelamento por meio do sítio eletrônico </w:t>
      </w:r>
      <w:hyperlink r:id="rId8" w:history="1">
        <w:r w:rsidRPr="00D066BB">
          <w:rPr>
            <w:rStyle w:val="Hyperlink"/>
            <w:rFonts w:ascii="Verdana" w:hAnsi="Verdana" w:cs="Segoe UI"/>
          </w:rPr>
          <w:t>www.bec.sp.gov.br</w:t>
        </w:r>
      </w:hyperlink>
      <w:r w:rsidRPr="00D066BB">
        <w:rPr>
          <w:rFonts w:ascii="Verdana" w:hAnsi="Verdana" w:cs="Segoe UI"/>
        </w:rPr>
        <w:t xml:space="preserve"> (opção “CAUFESP”), conforme Resolução CC-27, de 25 de maio de 2006.</w:t>
      </w:r>
    </w:p>
    <w:p w14:paraId="3420240E"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lastRenderedPageBreak/>
        <w:t>2.5. Cada representante credenciado poderá representar apenas uma licitante em cada pregão eletrônico.</w:t>
      </w:r>
    </w:p>
    <w:p w14:paraId="5013F71D"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2.6. O envio da proposta vinculará a licitante ao cumprimento de todas as condições e obrigações inerentes ao certame.</w:t>
      </w:r>
    </w:p>
    <w:p w14:paraId="28FBFF0F" w14:textId="139F7ED1" w:rsidR="00CE7484" w:rsidRPr="00D066BB" w:rsidRDefault="00CE7484" w:rsidP="00CE7484">
      <w:pPr>
        <w:tabs>
          <w:tab w:val="left" w:pos="0"/>
        </w:tabs>
        <w:autoSpaceDE w:val="0"/>
        <w:autoSpaceDN w:val="0"/>
        <w:adjustRightInd w:val="0"/>
        <w:spacing w:line="360" w:lineRule="auto"/>
        <w:rPr>
          <w:rFonts w:ascii="Verdana" w:hAnsi="Verdana" w:cs="Segoe UI"/>
        </w:rPr>
      </w:pPr>
      <w:bookmarkStart w:id="12" w:name="_Hlk48496868"/>
      <w:r w:rsidRPr="00D066BB">
        <w:rPr>
          <w:rFonts w:ascii="Verdana" w:hAnsi="Verdana" w:cs="Segoe UI"/>
        </w:rPr>
        <w:t xml:space="preserve">2.7. </w:t>
      </w:r>
      <w:r w:rsidR="000145C1" w:rsidRPr="00D066BB">
        <w:rPr>
          <w:rFonts w:ascii="Verdana" w:hAnsi="Verdana" w:cs="Segoe UI"/>
          <w:b/>
        </w:rPr>
        <w:t>Direito de Preferência:</w:t>
      </w:r>
      <w:r w:rsidR="000145C1" w:rsidRPr="00D066BB">
        <w:rPr>
          <w:rFonts w:ascii="Verdana" w:hAnsi="Verdana" w:cs="Segoe UI"/>
        </w:rPr>
        <w:t xml:space="preserve"> p</w:t>
      </w:r>
      <w:r w:rsidRPr="00D066BB">
        <w:rPr>
          <w:rFonts w:ascii="Verdana" w:hAnsi="Verdana" w:cs="Segoe UI"/>
        </w:rPr>
        <w:t>ara o exercício do direito de preferência de que trata o item 5.6 e subdivisões, bem como para a fruição do benefício de habilitação previsto na alínea “f” e subdivisão do item 5.9, a condição de microempresa ou de empresa de pequeno porte deverá constar do registro da licitante junto ao CAUFESP, sem prejuízo do disposto nos itens 4.1.4.3 e 4.1.4.4 deste Edital.</w:t>
      </w:r>
      <w:bookmarkEnd w:id="12"/>
    </w:p>
    <w:p w14:paraId="6674AF06" w14:textId="0125F6DF" w:rsidR="00CE7484" w:rsidRPr="00D066BB" w:rsidRDefault="00CE7484" w:rsidP="00CE7484">
      <w:pPr>
        <w:spacing w:line="360" w:lineRule="auto"/>
        <w:rPr>
          <w:rFonts w:ascii="Verdana" w:hAnsi="Verdana" w:cs="Segoe UI"/>
        </w:rPr>
      </w:pPr>
      <w:bookmarkStart w:id="13" w:name="_Hlk48496911"/>
      <w:r w:rsidRPr="00D066BB">
        <w:rPr>
          <w:rFonts w:ascii="Verdana" w:hAnsi="Verdana" w:cs="Segoe UI"/>
        </w:rPr>
        <w:t xml:space="preserve">2.8. </w:t>
      </w:r>
      <w:r w:rsidR="000145C1" w:rsidRPr="00D066BB">
        <w:rPr>
          <w:rFonts w:ascii="Verdana" w:hAnsi="Verdana" w:cs="Segoe UI"/>
          <w:b/>
        </w:rPr>
        <w:t>Participação de Cooperativas:</w:t>
      </w:r>
      <w:r w:rsidR="000145C1" w:rsidRPr="00D066BB">
        <w:rPr>
          <w:rFonts w:ascii="Verdana" w:hAnsi="Verdana" w:cs="Segoe UI"/>
        </w:rPr>
        <w:t xml:space="preserve"> s</w:t>
      </w:r>
      <w:r w:rsidRPr="00D066BB">
        <w:rPr>
          <w:rFonts w:ascii="Verdana" w:hAnsi="Verdana" w:cs="Segoe UI"/>
        </w:rPr>
        <w:t>erá permitida a participação de sociedades cooperativas nesta licitação, nos termos do artigo 1º do Decreto Estadual n</w:t>
      </w:r>
      <w:r w:rsidR="000145C1" w:rsidRPr="00D066BB">
        <w:rPr>
          <w:rFonts w:ascii="Verdana" w:hAnsi="Verdana" w:cs="Segoe UI"/>
        </w:rPr>
        <w:t>.</w:t>
      </w:r>
      <w:r w:rsidRPr="00D066BB">
        <w:rPr>
          <w:rFonts w:ascii="Verdana" w:hAnsi="Verdana" w:cs="Segoe UI"/>
        </w:rPr>
        <w:t>º 55.938, de 21 de junho de 2010, com a redação dada pelo Decreto Estadual n</w:t>
      </w:r>
      <w:r w:rsidR="000145C1" w:rsidRPr="00D066BB">
        <w:rPr>
          <w:rFonts w:ascii="Verdana" w:hAnsi="Verdana" w:cs="Segoe UI"/>
        </w:rPr>
        <w:t>.</w:t>
      </w:r>
      <w:r w:rsidRPr="00D066BB">
        <w:rPr>
          <w:rFonts w:ascii="Verdana" w:hAnsi="Verdana" w:cs="Segoe UI"/>
        </w:rPr>
        <w:t>º 57.159, de 21 de julho de 2011.</w:t>
      </w:r>
    </w:p>
    <w:p w14:paraId="256B6B73" w14:textId="4964C8BB" w:rsidR="00CE7484" w:rsidRPr="00D066BB" w:rsidRDefault="00CE7484" w:rsidP="00CE7484">
      <w:pPr>
        <w:spacing w:line="360" w:lineRule="auto"/>
        <w:ind w:left="709"/>
        <w:rPr>
          <w:rFonts w:ascii="Verdana" w:hAnsi="Verdana" w:cs="Segoe UI"/>
        </w:rPr>
      </w:pPr>
      <w:r w:rsidRPr="00D066BB">
        <w:rPr>
          <w:rFonts w:ascii="Verdana" w:hAnsi="Verdana" w:cs="Segoe UI"/>
        </w:rPr>
        <w:t>2.8.1. Às cooperativas que preencham as condições estabelecidas no art. 34</w:t>
      </w:r>
      <w:r w:rsidR="000145C1" w:rsidRPr="00D066BB">
        <w:rPr>
          <w:rFonts w:ascii="Verdana" w:hAnsi="Verdana" w:cs="Segoe UI"/>
        </w:rPr>
        <w:t>,</w:t>
      </w:r>
      <w:r w:rsidRPr="00D066BB">
        <w:rPr>
          <w:rFonts w:ascii="Verdana" w:hAnsi="Verdana" w:cs="Segoe UI"/>
        </w:rPr>
        <w:t xml:space="preserve"> da Lei Federal n</w:t>
      </w:r>
      <w:r w:rsidR="000145C1" w:rsidRPr="00D066BB">
        <w:rPr>
          <w:rFonts w:ascii="Verdana" w:hAnsi="Verdana" w:cs="Segoe UI"/>
        </w:rPr>
        <w:t>.</w:t>
      </w:r>
      <w:r w:rsidRPr="00D066BB">
        <w:rPr>
          <w:rFonts w:ascii="Verdana" w:hAnsi="Verdana" w:cs="Segoe UI"/>
        </w:rPr>
        <w:t>º 11.488/2007, estendem-se as regras previstas para as microempresas e empresas de pequeno porte referentes ao direito de preferência de que trata o item 5.6 e subdivisões, bem como à fruição do benefício de habilitação previsto na alínea “f” e subdivisão do item 5.9.</w:t>
      </w:r>
    </w:p>
    <w:p w14:paraId="2505CE54" w14:textId="3A7592C0" w:rsidR="00CE7484" w:rsidRPr="00D066BB" w:rsidRDefault="00CE7484" w:rsidP="00CE7484">
      <w:pPr>
        <w:tabs>
          <w:tab w:val="left" w:pos="0"/>
        </w:tabs>
        <w:autoSpaceDE w:val="0"/>
        <w:autoSpaceDN w:val="0"/>
        <w:adjustRightInd w:val="0"/>
        <w:spacing w:line="360" w:lineRule="auto"/>
        <w:ind w:left="709"/>
        <w:rPr>
          <w:rFonts w:ascii="Verdana" w:hAnsi="Verdana" w:cs="Segoe UI"/>
        </w:rPr>
      </w:pPr>
      <w:r w:rsidRPr="00D066BB">
        <w:rPr>
          <w:rFonts w:ascii="Verdana" w:hAnsi="Verdana" w:cs="Segoe UI"/>
        </w:rPr>
        <w:t>2.8.2. Para o exercício do direito de preferência e a fruição do benefício de habilitação indicados no item 2.8.1, a condição de cooperativa que preencha as condições estabelecidas no art. 34 da Lei Federal n</w:t>
      </w:r>
      <w:r w:rsidR="000145C1" w:rsidRPr="00D066BB">
        <w:rPr>
          <w:rFonts w:ascii="Verdana" w:hAnsi="Verdana" w:cs="Segoe UI"/>
        </w:rPr>
        <w:t>.</w:t>
      </w:r>
      <w:r w:rsidRPr="00D066BB">
        <w:rPr>
          <w:rFonts w:ascii="Verdana" w:hAnsi="Verdana" w:cs="Segoe UI"/>
        </w:rPr>
        <w:t>º 11.488/2007 deverá constar do registro da licitante junto ao CAUFESP, sem prejuízo do disposto no item 4.1.4.5 deste Edital.</w:t>
      </w:r>
      <w:bookmarkEnd w:id="13"/>
    </w:p>
    <w:p w14:paraId="466EE4CD" w14:textId="475D7E62" w:rsidR="00CE7484" w:rsidRPr="00D066BB" w:rsidRDefault="00CE7484" w:rsidP="00CE7484">
      <w:pPr>
        <w:keepNext/>
        <w:widowControl w:val="0"/>
        <w:tabs>
          <w:tab w:val="left" w:pos="0"/>
        </w:tabs>
        <w:spacing w:line="360" w:lineRule="auto"/>
        <w:outlineLvl w:val="0"/>
        <w:rPr>
          <w:rFonts w:ascii="Verdana" w:hAnsi="Verdana" w:cs="Segoe UI"/>
          <w:b/>
        </w:rPr>
      </w:pPr>
      <w:r w:rsidRPr="00D066BB">
        <w:rPr>
          <w:rFonts w:ascii="Verdana" w:hAnsi="Verdana" w:cs="Segoe UI"/>
          <w:b/>
        </w:rPr>
        <w:t>3.</w:t>
      </w:r>
      <w:r w:rsidR="000145C1" w:rsidRPr="00D066BB">
        <w:rPr>
          <w:rFonts w:ascii="Verdana" w:hAnsi="Verdana" w:cs="Segoe UI"/>
          <w:b/>
        </w:rPr>
        <w:t xml:space="preserve"> </w:t>
      </w:r>
      <w:r w:rsidRPr="00D066BB">
        <w:rPr>
          <w:rFonts w:ascii="Verdana" w:hAnsi="Verdana" w:cs="Segoe UI"/>
          <w:b/>
        </w:rPr>
        <w:t>PROPOSTAS</w:t>
      </w:r>
    </w:p>
    <w:p w14:paraId="274C5B39" w14:textId="7B3B412D" w:rsidR="00CE7484" w:rsidRPr="00D066BB" w:rsidRDefault="00CE7484" w:rsidP="00CE7484">
      <w:pPr>
        <w:tabs>
          <w:tab w:val="left" w:pos="0"/>
        </w:tabs>
        <w:spacing w:line="360" w:lineRule="auto"/>
        <w:rPr>
          <w:rFonts w:ascii="Verdana" w:hAnsi="Verdana" w:cs="Segoe UI"/>
        </w:rPr>
      </w:pPr>
      <w:r w:rsidRPr="00D066BB">
        <w:rPr>
          <w:rFonts w:ascii="Verdana" w:hAnsi="Verdana" w:cs="Segoe UI"/>
        </w:rPr>
        <w:t xml:space="preserve">3.1. </w:t>
      </w:r>
      <w:r w:rsidRPr="00D066BB">
        <w:rPr>
          <w:rFonts w:ascii="Verdana" w:hAnsi="Verdana" w:cs="Segoe UI"/>
          <w:b/>
        </w:rPr>
        <w:t>E</w:t>
      </w:r>
      <w:r w:rsidR="000145C1" w:rsidRPr="00D066BB">
        <w:rPr>
          <w:rFonts w:ascii="Verdana" w:hAnsi="Verdana" w:cs="Segoe UI"/>
          <w:b/>
        </w:rPr>
        <w:t>nvio:</w:t>
      </w:r>
      <w:r w:rsidRPr="00D066BB">
        <w:rPr>
          <w:rFonts w:ascii="Verdana" w:hAnsi="Verdana" w:cs="Segoe UI"/>
          <w:b/>
        </w:rPr>
        <w:t xml:space="preserve"> </w:t>
      </w:r>
      <w:r w:rsidR="000145C1" w:rsidRPr="00D066BB">
        <w:rPr>
          <w:rFonts w:ascii="Verdana" w:hAnsi="Verdana" w:cs="Segoe UI"/>
        </w:rPr>
        <w:t>a</w:t>
      </w:r>
      <w:r w:rsidRPr="00D066BB">
        <w:rPr>
          <w:rFonts w:ascii="Verdana" w:hAnsi="Verdana" w:cs="Segoe UI"/>
        </w:rPr>
        <w:t>s propostas deverão ser enviadas por meio eletrônico disponível no endereço www.bec.sp.gov.br na opção “PREGAO–ENTREGAR PROPOSTA”, desde a divulgação da íntegra do Edital no referido endereço eletrônico até o dia e horário previstos no preâmbulo para a abertura da sessão pública, devendo a licitante, para formulá-las, assinalar a declaração de que cumpre integralmente os requisitos de habilitação constantes do Edital.</w:t>
      </w:r>
    </w:p>
    <w:p w14:paraId="37546FE0" w14:textId="678FFE5A" w:rsidR="00CE7484" w:rsidRPr="00D066BB" w:rsidRDefault="00CE7484" w:rsidP="00CE7484">
      <w:pPr>
        <w:tabs>
          <w:tab w:val="left" w:pos="0"/>
        </w:tabs>
        <w:spacing w:line="360" w:lineRule="auto"/>
        <w:rPr>
          <w:rFonts w:ascii="Verdana" w:hAnsi="Verdana" w:cs="Segoe UI"/>
        </w:rPr>
      </w:pPr>
      <w:r w:rsidRPr="00D066BB">
        <w:rPr>
          <w:rFonts w:ascii="Verdana" w:hAnsi="Verdana" w:cs="Segoe UI"/>
        </w:rPr>
        <w:lastRenderedPageBreak/>
        <w:t xml:space="preserve">3.2. </w:t>
      </w:r>
      <w:r w:rsidR="000145C1" w:rsidRPr="00D066BB">
        <w:rPr>
          <w:rFonts w:ascii="Verdana" w:hAnsi="Verdana" w:cs="Segoe UI"/>
          <w:b/>
        </w:rPr>
        <w:t>Preços:</w:t>
      </w:r>
      <w:r w:rsidRPr="00D066BB">
        <w:rPr>
          <w:rFonts w:ascii="Verdana" w:hAnsi="Verdana" w:cs="Segoe UI"/>
          <w:b/>
        </w:rPr>
        <w:t xml:space="preserve"> </w:t>
      </w:r>
      <w:r w:rsidR="000145C1" w:rsidRPr="00D066BB">
        <w:rPr>
          <w:rFonts w:ascii="Verdana" w:hAnsi="Verdana" w:cs="Segoe UI"/>
        </w:rPr>
        <w:t>o</w:t>
      </w:r>
      <w:r w:rsidRPr="00D066BB">
        <w:rPr>
          <w:rFonts w:ascii="Verdana" w:hAnsi="Verdana" w:cs="Segoe UI"/>
        </w:rPr>
        <w:t>s preços unitários e total serão ofertados no formulário eletrônico próprio, em moeda corrente nacional, em algarismos, sem inclusão de qualquer encargo financeiro ou previsão inflacionária. Nos preços propostos deverão estar incluídos, além do lucro, todas as despesas e custos diretos ou indiretos relacionados ao fornecimento do objeto da presente licitação, tais como tributos, remunerações, despesas financeiras e quaisquer outras necessárias ao cumprimento do objeto desta licitação, inclusive gastos com transporte.</w:t>
      </w:r>
    </w:p>
    <w:p w14:paraId="3D54B9DE"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3.2.1. As propostas não poderão impor condições e deverão limitar-se ao objeto desta licitação, sendo desconsideradas quaisquer alternativas de preço ou qualquer outra condição não prevista no Edital e seus anexos.</w:t>
      </w:r>
    </w:p>
    <w:p w14:paraId="766B5D26"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3.2.2. Não será admitida cotação inferior à quantidade prevista neste Edital.</w:t>
      </w:r>
    </w:p>
    <w:p w14:paraId="0FE18367" w14:textId="38A86188" w:rsidR="00CE7484" w:rsidRPr="00D066BB" w:rsidRDefault="00CE7484" w:rsidP="00CE7484">
      <w:pPr>
        <w:spacing w:line="360" w:lineRule="auto"/>
        <w:ind w:left="426"/>
        <w:rPr>
          <w:rFonts w:ascii="Verdana" w:hAnsi="Verdana" w:cs="Segoe UI"/>
        </w:rPr>
      </w:pPr>
      <w:r w:rsidRPr="00D066BB">
        <w:rPr>
          <w:rFonts w:ascii="Verdana" w:hAnsi="Verdana" w:cs="Segoe UI"/>
        </w:rPr>
        <w:t xml:space="preserve">3.2.3. </w:t>
      </w:r>
      <w:r w:rsidR="000145C1" w:rsidRPr="00D066BB">
        <w:rPr>
          <w:rFonts w:ascii="Verdana" w:hAnsi="Verdana" w:cs="Segoe UI"/>
          <w:b/>
        </w:rPr>
        <w:t>Simples Nacional:</w:t>
      </w:r>
      <w:r w:rsidRPr="00D066BB">
        <w:rPr>
          <w:rFonts w:ascii="Verdana" w:hAnsi="Verdana" w:cs="Segoe UI"/>
          <w:b/>
        </w:rPr>
        <w:t xml:space="preserve"> </w:t>
      </w:r>
      <w:r w:rsidR="000145C1" w:rsidRPr="00D066BB">
        <w:rPr>
          <w:rFonts w:ascii="Verdana" w:hAnsi="Verdana" w:cs="Segoe UI"/>
        </w:rPr>
        <w:t>a</w:t>
      </w:r>
      <w:r w:rsidRPr="00D066BB">
        <w:rPr>
          <w:rFonts w:ascii="Verdana" w:hAnsi="Verdana" w:cs="Segoe UI"/>
        </w:rPr>
        <w:t>s microempresas e empresas de pequeno porte impedidas de optar pelo Simples Nacional, ante as vedações previstas na Lei Complementar Federal n</w:t>
      </w:r>
      <w:r w:rsidR="000145C1" w:rsidRPr="00D066BB">
        <w:rPr>
          <w:rFonts w:ascii="Verdana" w:hAnsi="Verdana" w:cs="Segoe UI"/>
        </w:rPr>
        <w:t>.</w:t>
      </w:r>
      <w:r w:rsidRPr="00D066BB">
        <w:rPr>
          <w:rFonts w:ascii="Verdana" w:hAnsi="Verdana" w:cs="Segoe UI"/>
        </w:rPr>
        <w:t>º 123/2006, não poderão aplicar os benefícios decorrentes desse regime tributário diferenciado em sua proposta, devendo elaborá-la de acordo com as normas aplicáveis às demais pessoas jurídicas, sob pena de não aceitação dos preços ofertados pelo Pregoeiro.</w:t>
      </w:r>
    </w:p>
    <w:p w14:paraId="597ABEFD" w14:textId="2EB26118" w:rsidR="00CE7484" w:rsidRPr="00D066BB" w:rsidRDefault="00CE7484" w:rsidP="00CE7484">
      <w:pPr>
        <w:spacing w:line="360" w:lineRule="auto"/>
        <w:ind w:left="993"/>
        <w:rPr>
          <w:rFonts w:ascii="Verdana" w:hAnsi="Verdana" w:cs="Segoe UI"/>
        </w:rPr>
      </w:pPr>
      <w:r w:rsidRPr="00D066BB">
        <w:rPr>
          <w:rFonts w:ascii="Verdana" w:hAnsi="Verdana" w:cs="Segoe UI"/>
        </w:rPr>
        <w:t xml:space="preserve">3.2.3.1. Caso venha a ser contratada, a microempresa ou empresa de pequeno porte na situação descrita no item 3.2.3 deverá requerer ao órgão fazendário competente a sua exclusão do Simples Nacional até o último dia útil do mês subsequente àquele em que celebrada a contratação, nos termos do artigo 30, </w:t>
      </w:r>
      <w:r w:rsidRPr="00D066BB">
        <w:rPr>
          <w:rFonts w:ascii="Verdana" w:hAnsi="Verdana" w:cs="Segoe UI"/>
          <w:i/>
        </w:rPr>
        <w:t>caput</w:t>
      </w:r>
      <w:r w:rsidRPr="00D066BB">
        <w:rPr>
          <w:rFonts w:ascii="Verdana" w:hAnsi="Verdana" w:cs="Segoe UI"/>
        </w:rPr>
        <w:t>, inciso II, e §1º, inciso II, da Lei Complementar Federal n</w:t>
      </w:r>
      <w:r w:rsidR="000145C1" w:rsidRPr="00D066BB">
        <w:rPr>
          <w:rFonts w:ascii="Verdana" w:hAnsi="Verdana" w:cs="Segoe UI"/>
        </w:rPr>
        <w:t>.</w:t>
      </w:r>
      <w:r w:rsidRPr="00D066BB">
        <w:rPr>
          <w:rFonts w:ascii="Verdana" w:hAnsi="Verdana" w:cs="Segoe UI"/>
        </w:rPr>
        <w:t>º 123/2006, apresentando à Administração a comprovação da exclusão ou o seu respectivo protocolo.</w:t>
      </w:r>
    </w:p>
    <w:p w14:paraId="54FDCF11" w14:textId="0C43A286" w:rsidR="00CE7484" w:rsidRPr="00D066BB" w:rsidRDefault="00CE7484" w:rsidP="00CE7484">
      <w:pPr>
        <w:spacing w:line="360" w:lineRule="auto"/>
        <w:ind w:left="993"/>
        <w:rPr>
          <w:rFonts w:ascii="Verdana" w:hAnsi="Verdana" w:cs="Segoe UI"/>
        </w:rPr>
      </w:pPr>
      <w:r w:rsidRPr="00D066BB">
        <w:rPr>
          <w:rFonts w:ascii="Verdana" w:hAnsi="Verdana" w:cs="Segoe UI"/>
        </w:rPr>
        <w:t xml:space="preserve">3.2.3.2. Se a contratada não realizar espontaneamente o requerimento de que trata o item 3.2.3.1, caberá ao ente público contratante comunicar o fato ao órgão fazendário competente, solicitando que a empresa seja excluída de ofício do Simples </w:t>
      </w:r>
      <w:r w:rsidRPr="00D066BB">
        <w:rPr>
          <w:rFonts w:ascii="Verdana" w:hAnsi="Verdana" w:cs="Segoe UI"/>
        </w:rPr>
        <w:lastRenderedPageBreak/>
        <w:t>Nacional, nos termos do artigo 29, inciso I, da Lei Complementar Federal n</w:t>
      </w:r>
      <w:r w:rsidR="000145C1" w:rsidRPr="00D066BB">
        <w:rPr>
          <w:rFonts w:ascii="Verdana" w:hAnsi="Verdana" w:cs="Segoe UI"/>
        </w:rPr>
        <w:t>.</w:t>
      </w:r>
      <w:r w:rsidRPr="00D066BB">
        <w:rPr>
          <w:rFonts w:ascii="Verdana" w:hAnsi="Verdana" w:cs="Segoe UI"/>
        </w:rPr>
        <w:t>º 123/2006.</w:t>
      </w:r>
    </w:p>
    <w:p w14:paraId="27FDB33E" w14:textId="59A306AB" w:rsidR="00CE7484" w:rsidRPr="00D066BB" w:rsidRDefault="00CE7484" w:rsidP="00CE7484">
      <w:pPr>
        <w:spacing w:line="360" w:lineRule="auto"/>
        <w:rPr>
          <w:rFonts w:ascii="Verdana" w:hAnsi="Verdana" w:cs="Segoe UI"/>
          <w:i/>
        </w:rPr>
      </w:pPr>
      <w:r w:rsidRPr="00D066BB">
        <w:rPr>
          <w:rFonts w:ascii="Verdana" w:hAnsi="Verdana" w:cs="Segoe UI"/>
        </w:rPr>
        <w:t xml:space="preserve">3.3. </w:t>
      </w:r>
      <w:r w:rsidR="000145C1" w:rsidRPr="00D066BB">
        <w:rPr>
          <w:rFonts w:ascii="Verdana" w:hAnsi="Verdana" w:cs="Segoe UI"/>
          <w:b/>
        </w:rPr>
        <w:t>Reajuste:</w:t>
      </w:r>
      <w:r w:rsidRPr="00D066BB">
        <w:rPr>
          <w:rFonts w:ascii="Verdana" w:hAnsi="Verdana" w:cs="Segoe UI"/>
          <w:b/>
        </w:rPr>
        <w:t xml:space="preserve"> </w:t>
      </w:r>
      <w:r w:rsidR="000145C1" w:rsidRPr="00D066BB">
        <w:rPr>
          <w:rFonts w:ascii="Verdana" w:hAnsi="Verdana" w:cs="Segoe UI"/>
        </w:rPr>
        <w:t>o</w:t>
      </w:r>
      <w:r w:rsidRPr="00D066BB">
        <w:rPr>
          <w:rFonts w:ascii="Verdana" w:hAnsi="Verdana" w:cs="Segoe UI"/>
        </w:rPr>
        <w:t xml:space="preserve"> preço ofertado permanecerá fixo e irreajustável.</w:t>
      </w:r>
    </w:p>
    <w:p w14:paraId="4AD212DC" w14:textId="0CE56356" w:rsidR="00CE7484" w:rsidRPr="00D066BB" w:rsidRDefault="00CE7484" w:rsidP="00CE7484">
      <w:pPr>
        <w:tabs>
          <w:tab w:val="left" w:pos="0"/>
        </w:tabs>
        <w:spacing w:line="360" w:lineRule="auto"/>
        <w:rPr>
          <w:rFonts w:ascii="Verdana" w:hAnsi="Verdana" w:cs="Segoe UI"/>
        </w:rPr>
      </w:pPr>
      <w:r w:rsidRPr="00D066BB">
        <w:rPr>
          <w:rFonts w:ascii="Verdana" w:hAnsi="Verdana" w:cs="Segoe UI"/>
        </w:rPr>
        <w:t xml:space="preserve">3.4. </w:t>
      </w:r>
      <w:r w:rsidR="000145C1" w:rsidRPr="00D066BB">
        <w:rPr>
          <w:rFonts w:ascii="Verdana" w:hAnsi="Verdana" w:cs="Segoe UI"/>
          <w:b/>
        </w:rPr>
        <w:t>Validade da Proposta:</w:t>
      </w:r>
      <w:r w:rsidRPr="00D066BB">
        <w:rPr>
          <w:rFonts w:ascii="Verdana" w:hAnsi="Verdana" w:cs="Segoe UI"/>
          <w:b/>
        </w:rPr>
        <w:t xml:space="preserve"> </w:t>
      </w:r>
      <w:r w:rsidR="000145C1" w:rsidRPr="00D066BB">
        <w:rPr>
          <w:rFonts w:ascii="Verdana" w:hAnsi="Verdana" w:cs="Segoe UI"/>
        </w:rPr>
        <w:t>n</w:t>
      </w:r>
      <w:r w:rsidRPr="00D066BB">
        <w:rPr>
          <w:rFonts w:ascii="Verdana" w:hAnsi="Verdana" w:cs="Segoe UI"/>
        </w:rPr>
        <w:t xml:space="preserve">a ausência de indicação expressa em sentido contrário no </w:t>
      </w:r>
      <w:r w:rsidRPr="00D066BB">
        <w:rPr>
          <w:rFonts w:ascii="Verdana" w:hAnsi="Verdana" w:cs="Segoe UI"/>
          <w:b/>
        </w:rPr>
        <w:t xml:space="preserve">Anexo II, </w:t>
      </w:r>
      <w:r w:rsidRPr="00D066BB">
        <w:rPr>
          <w:rFonts w:ascii="Verdana" w:hAnsi="Verdana" w:cs="Segoe UI"/>
        </w:rPr>
        <w:t>o prazo de validade da proposta será de 60 (sessenta) dias contados a partir da data de sua apresentação.</w:t>
      </w:r>
    </w:p>
    <w:p w14:paraId="0E4DFFA6" w14:textId="77777777" w:rsidR="00CE7484" w:rsidRPr="00D066BB" w:rsidRDefault="00CE7484" w:rsidP="00CE7484">
      <w:pPr>
        <w:keepNext/>
        <w:widowControl w:val="0"/>
        <w:tabs>
          <w:tab w:val="left" w:pos="0"/>
        </w:tabs>
        <w:spacing w:line="360" w:lineRule="auto"/>
        <w:outlineLvl w:val="0"/>
        <w:rPr>
          <w:rFonts w:ascii="Verdana" w:hAnsi="Verdana" w:cs="Segoe UI"/>
          <w:b/>
        </w:rPr>
      </w:pPr>
      <w:r w:rsidRPr="00D066BB">
        <w:rPr>
          <w:rFonts w:ascii="Verdana" w:hAnsi="Verdana" w:cs="Segoe UI"/>
          <w:b/>
        </w:rPr>
        <w:t>4. HABILITAÇÃO</w:t>
      </w:r>
    </w:p>
    <w:p w14:paraId="61554A43"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4.1. O julgamento da habilitação se processará mediante o exame dos documentos a seguir relacionados, os quais dizem respeito a:</w:t>
      </w:r>
    </w:p>
    <w:p w14:paraId="71E9C37A" w14:textId="61153365" w:rsidR="00CE7484" w:rsidRPr="00D066BB" w:rsidRDefault="00CE7484" w:rsidP="00CE7484">
      <w:pPr>
        <w:pStyle w:val="Ttulo2"/>
        <w:spacing w:before="0" w:line="360" w:lineRule="auto"/>
        <w:rPr>
          <w:rFonts w:ascii="Verdana" w:hAnsi="Verdana" w:cs="Segoe UI"/>
          <w:i/>
          <w:color w:val="auto"/>
          <w:sz w:val="22"/>
          <w:szCs w:val="22"/>
        </w:rPr>
      </w:pPr>
      <w:r w:rsidRPr="00D066BB">
        <w:rPr>
          <w:rFonts w:ascii="Verdana" w:hAnsi="Verdana" w:cs="Segoe UI"/>
          <w:color w:val="auto"/>
          <w:sz w:val="22"/>
          <w:szCs w:val="22"/>
        </w:rPr>
        <w:t xml:space="preserve">4.1.1. Habilitação </w:t>
      </w:r>
      <w:r w:rsidR="000145C1" w:rsidRPr="00D066BB">
        <w:rPr>
          <w:rFonts w:ascii="Verdana" w:hAnsi="Verdana" w:cs="Segoe UI"/>
          <w:color w:val="auto"/>
          <w:sz w:val="22"/>
          <w:szCs w:val="22"/>
        </w:rPr>
        <w:t>J</w:t>
      </w:r>
      <w:r w:rsidRPr="00D066BB">
        <w:rPr>
          <w:rFonts w:ascii="Verdana" w:hAnsi="Verdana" w:cs="Segoe UI"/>
          <w:color w:val="auto"/>
          <w:sz w:val="22"/>
          <w:szCs w:val="22"/>
        </w:rPr>
        <w:t>urídica</w:t>
      </w:r>
    </w:p>
    <w:p w14:paraId="2FFD023A"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a) Registro empresarial na Junta Comercial, no caso de empresário individual; </w:t>
      </w:r>
    </w:p>
    <w:p w14:paraId="184B3BEC"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b) Ato constitutivo, estatuto ou contrato social atualizado e registrado na Junta Comercial, em se tratando de sociedade empresária;</w:t>
      </w:r>
    </w:p>
    <w:p w14:paraId="19467FD7"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c) Documentos de eleição ou designação dos atuais administradores, tratando-se de sociedades empresárias;</w:t>
      </w:r>
    </w:p>
    <w:p w14:paraId="40A309F0"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d) Ato constitutivo atualizado e registrado no Registro Civil de Pessoas Jurídicas, tratando-se de sociedade não empresária, acompanhado de prova da diretoria em exercício; </w:t>
      </w:r>
    </w:p>
    <w:p w14:paraId="49C103D2"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e) Decreto de autorização, tratando-se de sociedade empresária estrangeira em funcionamento no País, e ato de registro ou autorização para funcionamento expedido pelo órgão competente, quando a atividade assim o exigir;</w:t>
      </w:r>
    </w:p>
    <w:p w14:paraId="0CBC5BA5" w14:textId="6AF4657B" w:rsidR="00CE7484" w:rsidRPr="00D066BB" w:rsidRDefault="00CE7484" w:rsidP="00CE7484">
      <w:pPr>
        <w:widowControl w:val="0"/>
        <w:tabs>
          <w:tab w:val="num" w:pos="0"/>
          <w:tab w:val="left" w:pos="993"/>
        </w:tabs>
        <w:spacing w:line="360" w:lineRule="auto"/>
        <w:rPr>
          <w:rFonts w:ascii="Verdana" w:hAnsi="Verdana" w:cs="Segoe UI"/>
        </w:rPr>
      </w:pPr>
      <w:r w:rsidRPr="00D066BB">
        <w:rPr>
          <w:rFonts w:ascii="Verdana" w:hAnsi="Verdana" w:cs="Segoe UI"/>
        </w:rPr>
        <w:t>f) Em se tratando de sociedade cooperativa: ato constitutivo e estatuto atualizado e registrado na Junta Comercial, devendo o estatuto estar adequado à Lei Federal n</w:t>
      </w:r>
      <w:r w:rsidR="000145C1" w:rsidRPr="00D066BB">
        <w:rPr>
          <w:rFonts w:ascii="Verdana" w:hAnsi="Verdana" w:cs="Segoe UI"/>
        </w:rPr>
        <w:t>.</w:t>
      </w:r>
      <w:r w:rsidRPr="00D066BB">
        <w:rPr>
          <w:rFonts w:ascii="Verdana" w:hAnsi="Verdana" w:cs="Segoe UI"/>
        </w:rPr>
        <w:t>º 12.690/2012; documentos de eleição ou designação dos atuais administradores; e registro perante a entidade estadual da Organização das Cooperativas Brasileiras, nos termos do artigo 107</w:t>
      </w:r>
      <w:r w:rsidR="00F951E5" w:rsidRPr="00D066BB">
        <w:rPr>
          <w:rFonts w:ascii="Verdana" w:hAnsi="Verdana" w:cs="Segoe UI"/>
        </w:rPr>
        <w:t>,</w:t>
      </w:r>
      <w:r w:rsidRPr="00D066BB">
        <w:rPr>
          <w:rFonts w:ascii="Verdana" w:hAnsi="Verdana" w:cs="Segoe UI"/>
        </w:rPr>
        <w:t xml:space="preserve"> da Lei Federal n</w:t>
      </w:r>
      <w:r w:rsidR="00F951E5" w:rsidRPr="00D066BB">
        <w:rPr>
          <w:rFonts w:ascii="Verdana" w:hAnsi="Verdana" w:cs="Segoe UI"/>
        </w:rPr>
        <w:t>.</w:t>
      </w:r>
      <w:r w:rsidRPr="00D066BB">
        <w:rPr>
          <w:rFonts w:ascii="Verdana" w:hAnsi="Verdana" w:cs="Segoe UI"/>
        </w:rPr>
        <w:t>º 5.764/1971;</w:t>
      </w:r>
    </w:p>
    <w:p w14:paraId="7A7D0076" w14:textId="7CB8AF25" w:rsidR="00CE7484" w:rsidRPr="00D066BB" w:rsidRDefault="00CE7484" w:rsidP="00CE7484">
      <w:pPr>
        <w:pStyle w:val="Ttulo2"/>
        <w:spacing w:before="0" w:line="360" w:lineRule="auto"/>
        <w:rPr>
          <w:rFonts w:ascii="Verdana" w:hAnsi="Verdana" w:cs="Segoe UI"/>
          <w:i/>
          <w:color w:val="auto"/>
          <w:sz w:val="22"/>
          <w:szCs w:val="22"/>
        </w:rPr>
      </w:pPr>
      <w:r w:rsidRPr="00D066BB">
        <w:rPr>
          <w:rFonts w:ascii="Verdana" w:hAnsi="Verdana" w:cs="Segoe UI"/>
          <w:color w:val="auto"/>
          <w:sz w:val="22"/>
          <w:szCs w:val="22"/>
        </w:rPr>
        <w:t xml:space="preserve">4.1.2. </w:t>
      </w:r>
      <w:r w:rsidR="00F951E5" w:rsidRPr="00D066BB">
        <w:rPr>
          <w:rFonts w:ascii="Verdana" w:hAnsi="Verdana" w:cs="Segoe UI"/>
          <w:color w:val="auto"/>
          <w:sz w:val="22"/>
          <w:szCs w:val="22"/>
        </w:rPr>
        <w:t>Regularidade Fiscal e T</w:t>
      </w:r>
      <w:r w:rsidRPr="00D066BB">
        <w:rPr>
          <w:rFonts w:ascii="Verdana" w:hAnsi="Verdana" w:cs="Segoe UI"/>
          <w:color w:val="auto"/>
          <w:sz w:val="22"/>
          <w:szCs w:val="22"/>
        </w:rPr>
        <w:t>rabalhista</w:t>
      </w:r>
    </w:p>
    <w:p w14:paraId="2887ACC0"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a) Prova de inscrição no Cadastro Nacional de Pessoas Jurídicas (CNPJ); </w:t>
      </w:r>
    </w:p>
    <w:p w14:paraId="77FAFB38"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b) Prova de inscrição no cadastro de contribuintes estadual ou municipal, relativo à sede ou domicilio do licitante, pertinente ao seu ramo de atividade e compatível com o objeto do certame;</w:t>
      </w:r>
    </w:p>
    <w:p w14:paraId="72847965"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lastRenderedPageBreak/>
        <w:t xml:space="preserve">c) Certificado de regularidade do Fundo de Garantia por Tempo de Serviço (CRF - FGTS); </w:t>
      </w:r>
    </w:p>
    <w:p w14:paraId="5F3200D0" w14:textId="77777777" w:rsidR="00CE7484" w:rsidRPr="00D066BB" w:rsidRDefault="00CE7484" w:rsidP="00CE7484">
      <w:pPr>
        <w:widowControl w:val="0"/>
        <w:spacing w:line="360" w:lineRule="auto"/>
        <w:rPr>
          <w:rFonts w:ascii="Verdana" w:hAnsi="Verdana" w:cs="Segoe UI"/>
        </w:rPr>
      </w:pPr>
      <w:r w:rsidRPr="00D066BB">
        <w:rPr>
          <w:rFonts w:ascii="Verdana" w:hAnsi="Verdana" w:cs="Segoe UI"/>
        </w:rPr>
        <w:t>d) Certidão negativa, ou positiva com efeitos de negativa, de débitos trabalhistas (CNDT);</w:t>
      </w:r>
    </w:p>
    <w:p w14:paraId="1C5625C6" w14:textId="77777777" w:rsidR="00CE7484" w:rsidRPr="00D066BB" w:rsidRDefault="00CE7484" w:rsidP="00CE7484">
      <w:pPr>
        <w:widowControl w:val="0"/>
        <w:spacing w:line="360" w:lineRule="auto"/>
        <w:rPr>
          <w:rFonts w:ascii="Verdana" w:hAnsi="Verdana" w:cs="Segoe UI"/>
        </w:rPr>
      </w:pPr>
      <w:r w:rsidRPr="00D066BB">
        <w:rPr>
          <w:rFonts w:ascii="Verdana" w:hAnsi="Verdana" w:cs="Segoe UI"/>
        </w:rPr>
        <w:t>e) Certidão negativa, ou positiva com efeitos de negativa, de Débitos relativos a Créditos Tributários Federais e à Dívida Ativa da União;</w:t>
      </w:r>
    </w:p>
    <w:sdt>
      <w:sdtPr>
        <w:rPr>
          <w:rStyle w:val="PGE-Alteraesdestacadas"/>
          <w:rFonts w:ascii="Verdana" w:hAnsi="Verdana" w:cs="Segoe UI"/>
        </w:rPr>
        <w:id w:val="2123258220"/>
        <w:placeholder>
          <w:docPart w:val="3155B63C54634EF49FBA22DA15B88ABB"/>
        </w:placeholder>
      </w:sdtPr>
      <w:sdtEndPr>
        <w:rPr>
          <w:rStyle w:val="PGE-Alteraesdestacadas"/>
          <w:b w:val="0"/>
          <w:u w:val="none"/>
        </w:rPr>
      </w:sdtEndPr>
      <w:sdtContent>
        <w:p w14:paraId="2FF3DA39" w14:textId="77777777" w:rsidR="00CE7484" w:rsidRPr="00A76482" w:rsidRDefault="00CE7484" w:rsidP="00CE7484">
          <w:pPr>
            <w:tabs>
              <w:tab w:val="left" w:pos="0"/>
            </w:tabs>
            <w:autoSpaceDE w:val="0"/>
            <w:autoSpaceDN w:val="0"/>
            <w:adjustRightInd w:val="0"/>
            <w:spacing w:line="360" w:lineRule="auto"/>
            <w:rPr>
              <w:rFonts w:ascii="Verdana" w:hAnsi="Verdana" w:cs="Segoe UI"/>
              <w:b/>
            </w:rPr>
          </w:pPr>
          <w:r w:rsidRPr="00A76482">
            <w:rPr>
              <w:rStyle w:val="PGE-Alteraesdestacadas"/>
              <w:rFonts w:ascii="Verdana" w:hAnsi="Verdana" w:cs="Segoe UI"/>
              <w:b w:val="0"/>
              <w:u w:val="none"/>
            </w:rPr>
            <w:t>f) Certidão emitida pela Fazenda Estadual da sede ou domicílio da licitante que comprove a regularidade de débitos tributários relativos ao Imposto sobre Operações relativas à Circulação de Mercadorias e sobre Prestações de Serviços de Transporte Interestadual, Intermunicipal e de Comunicação - ICMS;</w:t>
          </w:r>
        </w:p>
      </w:sdtContent>
    </w:sdt>
    <w:p w14:paraId="16869832" w14:textId="3CE3E1A2" w:rsidR="00CE7484" w:rsidRPr="00D066BB" w:rsidRDefault="00CE7484" w:rsidP="00CE7484">
      <w:pPr>
        <w:pStyle w:val="Ttulo2"/>
        <w:spacing w:before="0" w:line="360" w:lineRule="auto"/>
        <w:rPr>
          <w:rFonts w:ascii="Verdana" w:hAnsi="Verdana" w:cs="Segoe UI"/>
          <w:i/>
          <w:color w:val="auto"/>
          <w:sz w:val="22"/>
          <w:szCs w:val="22"/>
        </w:rPr>
      </w:pPr>
      <w:r w:rsidRPr="00D066BB">
        <w:rPr>
          <w:rFonts w:ascii="Verdana" w:hAnsi="Verdana" w:cs="Segoe UI"/>
          <w:color w:val="auto"/>
          <w:sz w:val="22"/>
          <w:szCs w:val="22"/>
        </w:rPr>
        <w:t xml:space="preserve">4.1.3. </w:t>
      </w:r>
      <w:r w:rsidR="00F951E5" w:rsidRPr="00D066BB">
        <w:rPr>
          <w:rFonts w:ascii="Verdana" w:hAnsi="Verdana" w:cs="Segoe UI"/>
          <w:color w:val="auto"/>
          <w:sz w:val="22"/>
          <w:szCs w:val="22"/>
        </w:rPr>
        <w:t>Qualificação Econômico-F</w:t>
      </w:r>
      <w:r w:rsidRPr="00D066BB">
        <w:rPr>
          <w:rFonts w:ascii="Verdana" w:hAnsi="Verdana" w:cs="Segoe UI"/>
          <w:color w:val="auto"/>
          <w:sz w:val="22"/>
          <w:szCs w:val="22"/>
        </w:rPr>
        <w:t>inanceira</w:t>
      </w:r>
    </w:p>
    <w:p w14:paraId="44898104"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a) Certidão negativa de falência, recuperação judicial ou extrajudicial, expedida pelo distribuidor da sede da pessoa jurídica ou do domicílio do empresário individual;</w:t>
      </w:r>
    </w:p>
    <w:p w14:paraId="6A2761E6"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a.1) Se a licitante for sociedade não empresária, a certidão mencionada na alínea “a” deverá ser substituída por certidão cujo conteúdo demonstre a ausência de insolvência civil, expedida pelo distribuidor competente.</w:t>
      </w:r>
    </w:p>
    <w:p w14:paraId="797791F2" w14:textId="77777777" w:rsidR="00F951E5" w:rsidRPr="00D066BB" w:rsidRDefault="00CE7484" w:rsidP="00CE7484">
      <w:pPr>
        <w:widowControl w:val="0"/>
        <w:spacing w:line="360" w:lineRule="auto"/>
        <w:rPr>
          <w:rFonts w:ascii="Verdana" w:hAnsi="Verdana" w:cs="Segoe UI"/>
        </w:rPr>
      </w:pPr>
      <w:r w:rsidRPr="00D066BB">
        <w:rPr>
          <w:rFonts w:ascii="Verdana" w:hAnsi="Verdana" w:cs="Segoe UI"/>
        </w:rPr>
        <w:t>a.2). Caso o licitante esteja em recuperação judicial ou extrajudicial, deverá ser comprovado o acolhimento do plano de recuperação judicial ou a homologação do plano de recuperação extrajudicial, conforme o caso.</w:t>
      </w:r>
    </w:p>
    <w:p w14:paraId="71EA33DD" w14:textId="3FDCAA33" w:rsidR="00CE7484" w:rsidRPr="00D066BB" w:rsidRDefault="00CE7484" w:rsidP="00CE7484">
      <w:pPr>
        <w:pStyle w:val="Ttulo2"/>
        <w:spacing w:before="0" w:line="360" w:lineRule="auto"/>
        <w:rPr>
          <w:rFonts w:ascii="Verdana" w:hAnsi="Verdana" w:cs="Segoe UI"/>
          <w:bCs w:val="0"/>
          <w:i/>
          <w:color w:val="auto"/>
          <w:sz w:val="22"/>
          <w:szCs w:val="22"/>
        </w:rPr>
      </w:pPr>
      <w:r w:rsidRPr="00D066BB">
        <w:rPr>
          <w:rFonts w:ascii="Verdana" w:hAnsi="Verdana" w:cs="Segoe UI"/>
          <w:color w:val="auto"/>
          <w:sz w:val="22"/>
          <w:szCs w:val="22"/>
        </w:rPr>
        <w:t xml:space="preserve">4.1.4. Declarações e </w:t>
      </w:r>
      <w:r w:rsidR="00F951E5" w:rsidRPr="00D066BB">
        <w:rPr>
          <w:rFonts w:ascii="Verdana" w:hAnsi="Verdana" w:cs="Segoe UI"/>
          <w:color w:val="auto"/>
          <w:sz w:val="22"/>
          <w:szCs w:val="22"/>
        </w:rPr>
        <w:t>Outras C</w:t>
      </w:r>
      <w:r w:rsidRPr="00D066BB">
        <w:rPr>
          <w:rFonts w:ascii="Verdana" w:hAnsi="Verdana" w:cs="Segoe UI"/>
          <w:color w:val="auto"/>
          <w:sz w:val="22"/>
          <w:szCs w:val="22"/>
        </w:rPr>
        <w:t>omprovações</w:t>
      </w:r>
    </w:p>
    <w:p w14:paraId="40D4A57D"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4.1.4.1. Declaração subscrita por representante legal da licitante, em conformidade com o modelo constante do </w:t>
      </w:r>
      <w:r w:rsidRPr="00D066BB">
        <w:rPr>
          <w:rFonts w:ascii="Verdana" w:hAnsi="Verdana" w:cs="Segoe UI"/>
          <w:b/>
        </w:rPr>
        <w:t>Anexo III.1</w:t>
      </w:r>
      <w:r w:rsidRPr="00D066BB">
        <w:rPr>
          <w:rFonts w:ascii="Verdana" w:hAnsi="Verdana" w:cs="Segoe UI"/>
        </w:rPr>
        <w:t>, atestando que:</w:t>
      </w:r>
    </w:p>
    <w:p w14:paraId="38DD7E28" w14:textId="3D1A8009" w:rsidR="00CE7484" w:rsidRPr="00D066BB" w:rsidRDefault="00CE7484" w:rsidP="00CE7484">
      <w:pPr>
        <w:tabs>
          <w:tab w:val="left" w:pos="851"/>
        </w:tabs>
        <w:autoSpaceDE w:val="0"/>
        <w:autoSpaceDN w:val="0"/>
        <w:adjustRightInd w:val="0"/>
        <w:spacing w:line="360" w:lineRule="auto"/>
        <w:ind w:left="851"/>
        <w:rPr>
          <w:rFonts w:ascii="Verdana" w:hAnsi="Verdana" w:cs="Segoe UI"/>
        </w:rPr>
      </w:pPr>
      <w:r w:rsidRPr="00D066BB">
        <w:rPr>
          <w:rFonts w:ascii="Verdana" w:hAnsi="Verdana" w:cs="Segoe UI"/>
        </w:rPr>
        <w:t>a) se encontra em situação regular perante o Ministério do Trabalho e Emprego no que se refere a observância do dispo</w:t>
      </w:r>
      <w:r w:rsidR="00F951E5" w:rsidRPr="00D066BB">
        <w:rPr>
          <w:rFonts w:ascii="Verdana" w:hAnsi="Verdana" w:cs="Segoe UI"/>
        </w:rPr>
        <w:t>sto no inciso XXXIII do artigo 7</w:t>
      </w:r>
      <w:r w:rsidRPr="00D066BB">
        <w:rPr>
          <w:rFonts w:ascii="Verdana" w:hAnsi="Verdana" w:cs="Segoe UI"/>
        </w:rPr>
        <w:t>º da Constituição Federal, na forma do Decreto Estadual n</w:t>
      </w:r>
      <w:r w:rsidR="00F951E5" w:rsidRPr="00D066BB">
        <w:rPr>
          <w:rFonts w:ascii="Verdana" w:hAnsi="Verdana" w:cs="Segoe UI"/>
        </w:rPr>
        <w:t>.</w:t>
      </w:r>
      <w:r w:rsidRPr="00D066BB">
        <w:rPr>
          <w:rFonts w:ascii="Verdana" w:hAnsi="Verdana" w:cs="Segoe UI"/>
        </w:rPr>
        <w:t>º 42.911/1998;</w:t>
      </w:r>
    </w:p>
    <w:p w14:paraId="243DA4E4" w14:textId="77777777" w:rsidR="00CE7484" w:rsidRPr="00D066BB" w:rsidRDefault="00CE7484" w:rsidP="00CE7484">
      <w:pPr>
        <w:tabs>
          <w:tab w:val="left" w:pos="851"/>
        </w:tabs>
        <w:autoSpaceDE w:val="0"/>
        <w:autoSpaceDN w:val="0"/>
        <w:adjustRightInd w:val="0"/>
        <w:spacing w:line="360" w:lineRule="auto"/>
        <w:ind w:left="851"/>
        <w:rPr>
          <w:rFonts w:ascii="Verdana" w:hAnsi="Verdana" w:cs="Segoe UI"/>
        </w:rPr>
      </w:pPr>
      <w:r w:rsidRPr="00D066BB">
        <w:rPr>
          <w:rFonts w:ascii="Verdana" w:hAnsi="Verdana" w:cs="Segoe UI"/>
        </w:rPr>
        <w:t>b) não se enquadra em nenhuma das vedações de participação na licitação do item 2.2 deste Edital;</w:t>
      </w:r>
    </w:p>
    <w:p w14:paraId="6BEB88EE" w14:textId="3CAEB0F0" w:rsidR="00CE7484" w:rsidRPr="00D066BB" w:rsidRDefault="00CE7484" w:rsidP="00CE7484">
      <w:pPr>
        <w:tabs>
          <w:tab w:val="left" w:pos="851"/>
        </w:tabs>
        <w:autoSpaceDE w:val="0"/>
        <w:autoSpaceDN w:val="0"/>
        <w:adjustRightInd w:val="0"/>
        <w:spacing w:line="360" w:lineRule="auto"/>
        <w:ind w:left="851"/>
        <w:rPr>
          <w:rFonts w:ascii="Verdana" w:hAnsi="Verdana" w:cs="Segoe UI"/>
        </w:rPr>
      </w:pPr>
      <w:r w:rsidRPr="00D066BB">
        <w:rPr>
          <w:rFonts w:ascii="Verdana" w:hAnsi="Verdana" w:cs="Segoe UI"/>
        </w:rPr>
        <w:t>c) não possui empregados executando trabalho degradante ou forçado, observando o disposto nos incisos III e IV do artigo 1º e no inciso III do artigo 5º</w:t>
      </w:r>
      <w:r w:rsidR="00F951E5" w:rsidRPr="00D066BB">
        <w:rPr>
          <w:rFonts w:ascii="Verdana" w:hAnsi="Verdana" w:cs="Segoe UI"/>
        </w:rPr>
        <w:t>,</w:t>
      </w:r>
      <w:r w:rsidRPr="00D066BB">
        <w:rPr>
          <w:rFonts w:ascii="Verdana" w:hAnsi="Verdana" w:cs="Segoe UI"/>
        </w:rPr>
        <w:t xml:space="preserve"> da Constituição Federal;</w:t>
      </w:r>
    </w:p>
    <w:p w14:paraId="45F104F4" w14:textId="653F00F8"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lastRenderedPageBreak/>
        <w:t xml:space="preserve">4.1.4.2. Declaração subscrita por representante legal da licitante, em conformidade com o modelo constante do </w:t>
      </w:r>
      <w:r w:rsidRPr="00D066BB">
        <w:rPr>
          <w:rFonts w:ascii="Verdana" w:hAnsi="Verdana" w:cs="Segoe UI"/>
          <w:b/>
        </w:rPr>
        <w:t>Anexo III.2</w:t>
      </w:r>
      <w:r w:rsidRPr="00D066BB">
        <w:rPr>
          <w:rFonts w:ascii="Verdana" w:hAnsi="Verdana" w:cs="Segoe UI"/>
        </w:rPr>
        <w:t>, afirmando que sua proposta foi elaborada de maneira independente e que conduz seus negócios de forma a coibir fraudes, corrupção e a prática de quaisquer outros atos lesivos à Administração Pública, nacional ou estrangeira, em atendimento à Lei Federal n</w:t>
      </w:r>
      <w:r w:rsidR="0011769A" w:rsidRPr="00D066BB">
        <w:rPr>
          <w:rFonts w:ascii="Verdana" w:hAnsi="Verdana" w:cs="Segoe UI"/>
        </w:rPr>
        <w:t>.</w:t>
      </w:r>
      <w:r w:rsidRPr="00D066BB">
        <w:rPr>
          <w:rFonts w:ascii="Verdana" w:hAnsi="Verdana" w:cs="Segoe UI"/>
        </w:rPr>
        <w:t>º 12.846/ 2013 e ao Decreto Estadual n</w:t>
      </w:r>
      <w:r w:rsidR="0011769A" w:rsidRPr="00D066BB">
        <w:rPr>
          <w:rFonts w:ascii="Verdana" w:hAnsi="Verdana" w:cs="Segoe UI"/>
        </w:rPr>
        <w:t>.</w:t>
      </w:r>
      <w:r w:rsidRPr="00D066BB">
        <w:rPr>
          <w:rFonts w:ascii="Verdana" w:hAnsi="Verdana" w:cs="Segoe UI"/>
        </w:rPr>
        <w:t>º 67.301/2022.</w:t>
      </w:r>
    </w:p>
    <w:p w14:paraId="4A57CD19" w14:textId="2808CE5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4.1.4.3. Em se tratando de microempresa ou de empresa de pequeno porte, declaração subscrita por representante legal da licitante, em conformidade com o modelo constante do </w:t>
      </w:r>
      <w:r w:rsidRPr="00D066BB">
        <w:rPr>
          <w:rFonts w:ascii="Verdana" w:hAnsi="Verdana" w:cs="Segoe UI"/>
          <w:b/>
        </w:rPr>
        <w:t>Anexo III.3</w:t>
      </w:r>
      <w:r w:rsidRPr="00D066BB">
        <w:rPr>
          <w:rFonts w:ascii="Verdana" w:hAnsi="Verdana" w:cs="Segoe UI"/>
        </w:rPr>
        <w:t>, declarando seu enquadramento nos critérios previstos no artigo 3º</w:t>
      </w:r>
      <w:r w:rsidR="0011769A" w:rsidRPr="00D066BB">
        <w:rPr>
          <w:rFonts w:ascii="Verdana" w:hAnsi="Verdana" w:cs="Segoe UI"/>
        </w:rPr>
        <w:t>,</w:t>
      </w:r>
      <w:r w:rsidRPr="00D066BB">
        <w:rPr>
          <w:rFonts w:ascii="Verdana" w:hAnsi="Verdana" w:cs="Segoe UI"/>
        </w:rPr>
        <w:t xml:space="preserve"> da Lei Complementar Federal n</w:t>
      </w:r>
      <w:r w:rsidR="0011769A" w:rsidRPr="00D066BB">
        <w:rPr>
          <w:rFonts w:ascii="Verdana" w:hAnsi="Verdana" w:cs="Segoe UI"/>
        </w:rPr>
        <w:t>.º</w:t>
      </w:r>
      <w:r w:rsidRPr="00D066BB">
        <w:rPr>
          <w:rFonts w:ascii="Verdana" w:hAnsi="Verdana" w:cs="Segoe UI"/>
        </w:rPr>
        <w:t xml:space="preserve"> 123/2006, bem como sua não inclusão nas vedações previstas no mesmo diploma legal.</w:t>
      </w:r>
    </w:p>
    <w:p w14:paraId="2564045C" w14:textId="15947D16" w:rsidR="00CE7484" w:rsidRPr="00D066BB" w:rsidRDefault="00CE7484" w:rsidP="00CE7484">
      <w:pPr>
        <w:autoSpaceDE w:val="0"/>
        <w:autoSpaceDN w:val="0"/>
        <w:adjustRightInd w:val="0"/>
        <w:spacing w:line="360" w:lineRule="auto"/>
        <w:rPr>
          <w:rFonts w:ascii="Verdana" w:hAnsi="Verdana" w:cs="Segoe UI"/>
          <w:bCs/>
          <w:shd w:val="clear" w:color="auto" w:fill="FFFFFF"/>
        </w:rPr>
      </w:pPr>
      <w:r w:rsidRPr="00D066BB">
        <w:rPr>
          <w:rFonts w:ascii="Verdana" w:hAnsi="Verdana" w:cs="Segoe UI"/>
        </w:rPr>
        <w:t>4.1.4.4.</w:t>
      </w:r>
      <w:r w:rsidR="0011769A" w:rsidRPr="00D066BB">
        <w:rPr>
          <w:rFonts w:ascii="Verdana" w:hAnsi="Verdana" w:cs="Segoe UI"/>
          <w:b/>
          <w:shd w:val="clear" w:color="auto" w:fill="FFFFFF"/>
        </w:rPr>
        <w:t xml:space="preserve"> Comprovação da Condição de ME/EPP: </w:t>
      </w:r>
      <w:r w:rsidR="0011769A" w:rsidRPr="00D066BB">
        <w:rPr>
          <w:rFonts w:ascii="Verdana" w:hAnsi="Verdana" w:cs="Segoe UI"/>
          <w:bCs/>
          <w:shd w:val="clear" w:color="auto" w:fill="FFFFFF"/>
        </w:rPr>
        <w:t>s</w:t>
      </w:r>
      <w:r w:rsidRPr="00D066BB">
        <w:rPr>
          <w:rFonts w:ascii="Verdana" w:hAnsi="Verdana" w:cs="Segoe UI"/>
          <w:bCs/>
          <w:shd w:val="clear" w:color="auto" w:fill="FFFFFF"/>
        </w:rPr>
        <w:t>em prejuízo da declaração exigida no item 4.1.4.3 e admitida a indicação, pelo licitante, de outros meios e documentos aceitos pelo ordenamento jurídico vigente, a condição de microempresa ou de empresa de pequeno porte será comprovada da seguinte forma:</w:t>
      </w:r>
    </w:p>
    <w:p w14:paraId="090813D1" w14:textId="77777777" w:rsidR="00CE7484" w:rsidRPr="00D066BB" w:rsidRDefault="00CE7484" w:rsidP="00CE7484">
      <w:pPr>
        <w:autoSpaceDE w:val="0"/>
        <w:autoSpaceDN w:val="0"/>
        <w:adjustRightInd w:val="0"/>
        <w:spacing w:line="360" w:lineRule="auto"/>
        <w:ind w:left="709"/>
        <w:rPr>
          <w:rFonts w:ascii="Verdana" w:hAnsi="Verdana" w:cs="Segoe UI"/>
        </w:rPr>
      </w:pPr>
      <w:r w:rsidRPr="00D066BB">
        <w:rPr>
          <w:rFonts w:ascii="Verdana" w:hAnsi="Verdana" w:cs="Segoe UI"/>
        </w:rPr>
        <w:t xml:space="preserve">4.1.4.4.1. Se sociedade empresária, pela apresentação de certidão expedida pela Junta Comercial competente; </w:t>
      </w:r>
    </w:p>
    <w:p w14:paraId="15ECFCF7" w14:textId="77777777" w:rsidR="00CE7484" w:rsidRPr="00D066BB" w:rsidRDefault="00CE7484" w:rsidP="00CE7484">
      <w:pPr>
        <w:autoSpaceDE w:val="0"/>
        <w:autoSpaceDN w:val="0"/>
        <w:adjustRightInd w:val="0"/>
        <w:spacing w:line="360" w:lineRule="auto"/>
        <w:ind w:left="709"/>
        <w:rPr>
          <w:rFonts w:ascii="Verdana" w:hAnsi="Verdana" w:cs="Segoe UI"/>
        </w:rPr>
      </w:pPr>
      <w:r w:rsidRPr="00D066BB">
        <w:rPr>
          <w:rFonts w:ascii="Verdana" w:hAnsi="Verdana" w:cs="Segoe UI"/>
        </w:rPr>
        <w:t>4.1.4.4.2. Se sociedade simples, pela apresentação da “Certidão de Breve Relato de Registro de Enquadramento de Microempresa ou Empresa de Pequeno Porte”, expedida pelo Cartório de Registro de Pessoas Jurídicas.</w:t>
      </w:r>
    </w:p>
    <w:p w14:paraId="3FB14082" w14:textId="7C8F7F05"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4.1.4.5. Em se tratando de cooperativa que preencha as condições estabelecidas no art. 34</w:t>
      </w:r>
      <w:r w:rsidR="0011769A" w:rsidRPr="00D066BB">
        <w:rPr>
          <w:rFonts w:ascii="Verdana" w:hAnsi="Verdana" w:cs="Segoe UI"/>
        </w:rPr>
        <w:t>,</w:t>
      </w:r>
      <w:r w:rsidRPr="00D066BB">
        <w:rPr>
          <w:rFonts w:ascii="Verdana" w:hAnsi="Verdana" w:cs="Segoe UI"/>
        </w:rPr>
        <w:t xml:space="preserve"> da Lei Federal nº 11.488/2007:</w:t>
      </w:r>
    </w:p>
    <w:p w14:paraId="0E049E96" w14:textId="1BF686E2" w:rsidR="00CE7484" w:rsidRPr="00D066BB" w:rsidRDefault="00CE7484" w:rsidP="00CE7484">
      <w:pPr>
        <w:autoSpaceDE w:val="0"/>
        <w:autoSpaceDN w:val="0"/>
        <w:adjustRightInd w:val="0"/>
        <w:spacing w:line="360" w:lineRule="auto"/>
        <w:ind w:left="709"/>
        <w:rPr>
          <w:rFonts w:ascii="Verdana" w:hAnsi="Verdana" w:cs="Segoe UI"/>
        </w:rPr>
      </w:pPr>
      <w:r w:rsidRPr="00D066BB">
        <w:rPr>
          <w:rFonts w:ascii="Verdana" w:hAnsi="Verdana" w:cs="Segoe UI"/>
        </w:rPr>
        <w:t xml:space="preserve">4.1.4.5.1. Declaração subscrita por representante legal da licitante, em conformidade com o modelo constante do </w:t>
      </w:r>
      <w:r w:rsidRPr="00D066BB">
        <w:rPr>
          <w:rFonts w:ascii="Verdana" w:hAnsi="Verdana" w:cs="Segoe UI"/>
          <w:b/>
        </w:rPr>
        <w:t>Anexo III.4</w:t>
      </w:r>
      <w:r w:rsidRPr="00D066BB">
        <w:rPr>
          <w:rFonts w:ascii="Verdana" w:hAnsi="Verdana" w:cs="Segoe UI"/>
        </w:rPr>
        <w:t xml:space="preserve">, declarando que seu estatuto foi adequado à Lei Federal nº 12.690/2012 e que aufere Receita Bruta até o limite definido no inciso II do </w:t>
      </w:r>
      <w:r w:rsidRPr="00D066BB">
        <w:rPr>
          <w:rFonts w:ascii="Verdana" w:hAnsi="Verdana" w:cs="Segoe UI"/>
          <w:i/>
        </w:rPr>
        <w:t>caput</w:t>
      </w:r>
      <w:r w:rsidRPr="00D066BB">
        <w:rPr>
          <w:rFonts w:ascii="Verdana" w:hAnsi="Verdana" w:cs="Segoe UI"/>
        </w:rPr>
        <w:t xml:space="preserve"> do art. 3</w:t>
      </w:r>
      <w:r w:rsidR="0011769A" w:rsidRPr="00D066BB">
        <w:rPr>
          <w:rFonts w:ascii="Verdana" w:hAnsi="Verdana" w:cs="Segoe UI"/>
        </w:rPr>
        <w:t>º, da Lei Complementar Federal n.º</w:t>
      </w:r>
      <w:r w:rsidRPr="00D066BB">
        <w:rPr>
          <w:rFonts w:ascii="Verdana" w:hAnsi="Verdana" w:cs="Segoe UI"/>
        </w:rPr>
        <w:t xml:space="preserve"> 123/2006;</w:t>
      </w:r>
    </w:p>
    <w:p w14:paraId="0B170B6C" w14:textId="2719700C" w:rsidR="00CE7484" w:rsidRPr="00D066BB" w:rsidRDefault="00CE7484" w:rsidP="0011769A">
      <w:pPr>
        <w:autoSpaceDE w:val="0"/>
        <w:autoSpaceDN w:val="0"/>
        <w:adjustRightInd w:val="0"/>
        <w:spacing w:line="360" w:lineRule="auto"/>
        <w:ind w:left="709"/>
        <w:rPr>
          <w:rFonts w:ascii="Verdana" w:hAnsi="Verdana" w:cs="Segoe UI"/>
        </w:rPr>
      </w:pPr>
      <w:r w:rsidRPr="00D066BB">
        <w:rPr>
          <w:rFonts w:ascii="Verdana" w:hAnsi="Verdana" w:cs="Segoe UI"/>
        </w:rPr>
        <w:t xml:space="preserve">4.1.4.5.2. </w:t>
      </w:r>
      <w:r w:rsidRPr="00D066BB">
        <w:rPr>
          <w:rFonts w:ascii="Verdana" w:hAnsi="Verdana" w:cs="Segoe UI"/>
          <w:bCs/>
          <w:shd w:val="clear" w:color="auto" w:fill="FFFFFF"/>
        </w:rPr>
        <w:t xml:space="preserve">Sem prejuízo da declaração exigida no item 4.1.4.5.1 e admitida a indicação, pelo licitante, de outros meios e documentos aceitos pelo ordenamento jurídico vigente, a condição de cooperativa </w:t>
      </w:r>
      <w:r w:rsidRPr="00D066BB">
        <w:rPr>
          <w:rFonts w:ascii="Verdana" w:hAnsi="Verdana" w:cs="Segoe UI"/>
          <w:bCs/>
          <w:shd w:val="clear" w:color="auto" w:fill="FFFFFF"/>
        </w:rPr>
        <w:lastRenderedPageBreak/>
        <w:t>que preencha as condições estabelecidas no art. 34</w:t>
      </w:r>
      <w:r w:rsidR="0011769A" w:rsidRPr="00D066BB">
        <w:rPr>
          <w:rFonts w:ascii="Verdana" w:hAnsi="Verdana" w:cs="Segoe UI"/>
          <w:bCs/>
          <w:shd w:val="clear" w:color="auto" w:fill="FFFFFF"/>
        </w:rPr>
        <w:t>,</w:t>
      </w:r>
      <w:r w:rsidRPr="00D066BB">
        <w:rPr>
          <w:rFonts w:ascii="Verdana" w:hAnsi="Verdana" w:cs="Segoe UI"/>
          <w:bCs/>
          <w:shd w:val="clear" w:color="auto" w:fill="FFFFFF"/>
        </w:rPr>
        <w:t xml:space="preserve"> da Lei Federal n</w:t>
      </w:r>
      <w:r w:rsidR="0011769A" w:rsidRPr="00D066BB">
        <w:rPr>
          <w:rFonts w:ascii="Verdana" w:hAnsi="Verdana" w:cs="Segoe UI"/>
          <w:bCs/>
          <w:shd w:val="clear" w:color="auto" w:fill="FFFFFF"/>
        </w:rPr>
        <w:t>.</w:t>
      </w:r>
      <w:r w:rsidRPr="00D066BB">
        <w:rPr>
          <w:rFonts w:ascii="Verdana" w:hAnsi="Verdana" w:cs="Segoe UI"/>
          <w:bCs/>
          <w:shd w:val="clear" w:color="auto" w:fill="FFFFFF"/>
        </w:rPr>
        <w:t xml:space="preserve">º 11.488/2007 será comprovada </w:t>
      </w:r>
      <w:r w:rsidRPr="00D066BB">
        <w:rPr>
          <w:rFonts w:ascii="Verdana" w:hAnsi="Verdana" w:cs="Segoe UI"/>
        </w:rPr>
        <w:t xml:space="preserve">pela Demonstração do Resultado do Exercício ou documento equivalente que comprove Receita Bruta até o limite definido no inciso II do </w:t>
      </w:r>
      <w:r w:rsidRPr="00D066BB">
        <w:rPr>
          <w:rFonts w:ascii="Verdana" w:hAnsi="Verdana" w:cs="Segoe UI"/>
          <w:i/>
        </w:rPr>
        <w:t>caput</w:t>
      </w:r>
      <w:r w:rsidRPr="00D066BB">
        <w:rPr>
          <w:rFonts w:ascii="Verdana" w:hAnsi="Verdana" w:cs="Segoe UI"/>
        </w:rPr>
        <w:t xml:space="preserve"> do art. 3º</w:t>
      </w:r>
      <w:r w:rsidR="0011769A" w:rsidRPr="00D066BB">
        <w:rPr>
          <w:rFonts w:ascii="Verdana" w:hAnsi="Verdana" w:cs="Segoe UI"/>
        </w:rPr>
        <w:t>, da Lei Complementar Federal n.º 123/2006.</w:t>
      </w:r>
    </w:p>
    <w:p w14:paraId="2EC44E1F" w14:textId="044DB23D" w:rsidR="00CE7484" w:rsidRPr="00D066BB" w:rsidRDefault="00CE7484" w:rsidP="00CE7484">
      <w:pPr>
        <w:tabs>
          <w:tab w:val="left" w:pos="0"/>
        </w:tabs>
        <w:autoSpaceDE w:val="0"/>
        <w:autoSpaceDN w:val="0"/>
        <w:adjustRightInd w:val="0"/>
        <w:spacing w:line="360" w:lineRule="auto"/>
        <w:rPr>
          <w:rFonts w:ascii="Verdana" w:hAnsi="Verdana" w:cs="Segoe UI"/>
          <w:b/>
        </w:rPr>
      </w:pPr>
      <w:r w:rsidRPr="00D066BB">
        <w:rPr>
          <w:rFonts w:ascii="Verdana" w:hAnsi="Verdana" w:cs="Segoe UI"/>
          <w:b/>
        </w:rPr>
        <w:t xml:space="preserve">4.2. </w:t>
      </w:r>
      <w:r w:rsidR="0011769A" w:rsidRPr="00D066BB">
        <w:rPr>
          <w:rFonts w:ascii="Verdana" w:hAnsi="Verdana" w:cs="Segoe UI"/>
          <w:b/>
        </w:rPr>
        <w:t>Disposições Gerais Sobre os Documentos de H</w:t>
      </w:r>
      <w:r w:rsidRPr="00D066BB">
        <w:rPr>
          <w:rFonts w:ascii="Verdana" w:hAnsi="Verdana" w:cs="Segoe UI"/>
          <w:b/>
        </w:rPr>
        <w:t>abilitação</w:t>
      </w:r>
    </w:p>
    <w:p w14:paraId="3BF5D015"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4.2.1. Na hipótese de não constar prazo de validade nas certidões apresentadas, a Administração aceitará como válidas as expedidas nos 180 (cento e oitenta) dias imediatamente anteriores à data de apresentação das propostas.</w:t>
      </w:r>
    </w:p>
    <w:p w14:paraId="603C80C8"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4.2.2. O Pregoeiro, a seu critério, poderá diligenciar para esclarecer dúvidas ou confirmar o teor das declarações solicitadas no item 4.1.4 deste Edital e das comprovações de qualificação econômico-financeira e de qualificação técnica (caso exigidas nos itens 4.1.3 e 4.1.5), aplicando-se, em caso de falsidade, as sanções penais e administrativas pertinentes.</w:t>
      </w:r>
    </w:p>
    <w:p w14:paraId="0C25599E" w14:textId="77777777" w:rsidR="00CE7484" w:rsidRPr="00D066BB" w:rsidRDefault="003E383B" w:rsidP="00CE7484">
      <w:pPr>
        <w:tabs>
          <w:tab w:val="left" w:pos="0"/>
        </w:tabs>
        <w:autoSpaceDE w:val="0"/>
        <w:autoSpaceDN w:val="0"/>
        <w:adjustRightInd w:val="0"/>
        <w:spacing w:line="360" w:lineRule="auto"/>
        <w:rPr>
          <w:rFonts w:ascii="Verdana" w:hAnsi="Verdana" w:cs="Segoe UI"/>
        </w:rPr>
      </w:pPr>
      <w:sdt>
        <w:sdtPr>
          <w:rPr>
            <w:rFonts w:ascii="Verdana" w:hAnsi="Verdana" w:cs="Segoe UI"/>
          </w:rPr>
          <w:id w:val="-1131074"/>
          <w:placeholder>
            <w:docPart w:val="2AACB9F6800246089761CE276DDC1075"/>
          </w:placeholder>
        </w:sdtPr>
        <w:sdtEndPr/>
        <w:sdtContent>
          <w:r w:rsidR="00CE7484" w:rsidRPr="00D066BB">
            <w:rPr>
              <w:rFonts w:ascii="Verdana" w:hAnsi="Verdana" w:cs="Segoe UI"/>
            </w:rPr>
            <w:t>4</w:t>
          </w:r>
        </w:sdtContent>
      </w:sdt>
      <w:r w:rsidR="00CE7484" w:rsidRPr="00D066BB">
        <w:rPr>
          <w:rFonts w:ascii="Verdana" w:hAnsi="Verdana" w:cs="Segoe UI"/>
        </w:rPr>
        <w:t>.2.3. Se o licitante for a matriz, os documentos exigidos no item 4.1.2 deverão estar em nome da matriz, e, se for filial, os documentos exigidos no item 4.1.2 deverão estar em nome da filial que, na condição de licitante, executará o objeto da contratação, exceto aqueles documentos que, pela própria natureza, comprovadamente, forem emitidos somente em nome da matriz.</w:t>
      </w:r>
    </w:p>
    <w:p w14:paraId="60EC6133" w14:textId="37A245BD" w:rsidR="00CE7484" w:rsidRPr="00D066BB" w:rsidRDefault="00CE7484" w:rsidP="00A76482">
      <w:pPr>
        <w:tabs>
          <w:tab w:val="left" w:pos="0"/>
        </w:tabs>
        <w:autoSpaceDE w:val="0"/>
        <w:autoSpaceDN w:val="0"/>
        <w:adjustRightInd w:val="0"/>
        <w:spacing w:line="360" w:lineRule="auto"/>
        <w:rPr>
          <w:rFonts w:ascii="Verdana" w:hAnsi="Verdana" w:cs="Segoe UI"/>
          <w:b/>
        </w:rPr>
      </w:pPr>
      <w:r w:rsidRPr="00D066BB">
        <w:rPr>
          <w:rFonts w:ascii="Verdana" w:hAnsi="Verdana" w:cs="Segoe UI"/>
        </w:rPr>
        <w:t>4.2.4. O licitante que se considerar isento ou imune de tributos relacionados ao objeto da licitação, cuja regularidade fiscal seja exigida no presente Edital, deverá comprovar tal condição mediante a apresentação de declaração emitida pela correspondente Fazenda do domicílio ou sede, ou outra equivalente, na forma da lei.</w:t>
      </w:r>
      <w:r w:rsidRPr="00D066BB">
        <w:rPr>
          <w:rFonts w:ascii="Verdana" w:hAnsi="Verdana" w:cs="Segoe UI"/>
        </w:rPr>
        <w:cr/>
      </w:r>
      <w:r w:rsidRPr="00D066BB">
        <w:rPr>
          <w:rFonts w:ascii="Verdana" w:hAnsi="Verdana" w:cs="Segoe UI"/>
          <w:b/>
        </w:rPr>
        <w:t>5. SESSÃO PÚBLICA E JULGAMENTO</w:t>
      </w:r>
    </w:p>
    <w:p w14:paraId="6759D357" w14:textId="61B4C411" w:rsidR="00CE7484" w:rsidRPr="00D066BB" w:rsidRDefault="00CE7484" w:rsidP="00CE7484">
      <w:pPr>
        <w:pStyle w:val="PargrafodaLista"/>
        <w:tabs>
          <w:tab w:val="left" w:pos="0"/>
        </w:tabs>
        <w:autoSpaceDE w:val="0"/>
        <w:autoSpaceDN w:val="0"/>
        <w:adjustRightInd w:val="0"/>
        <w:spacing w:line="360" w:lineRule="auto"/>
        <w:ind w:left="0"/>
        <w:rPr>
          <w:rFonts w:ascii="Verdana" w:hAnsi="Verdana" w:cs="Segoe UI"/>
        </w:rPr>
      </w:pPr>
      <w:r w:rsidRPr="00D066BB">
        <w:rPr>
          <w:rFonts w:ascii="Verdana" w:hAnsi="Verdana" w:cs="Segoe UI"/>
        </w:rPr>
        <w:t xml:space="preserve">5.1. </w:t>
      </w:r>
      <w:r w:rsidR="005927A5" w:rsidRPr="00D066BB">
        <w:rPr>
          <w:rFonts w:ascii="Verdana" w:hAnsi="Verdana" w:cs="Segoe UI"/>
          <w:b/>
        </w:rPr>
        <w:t>Abertura das P</w:t>
      </w:r>
      <w:r w:rsidRPr="00D066BB">
        <w:rPr>
          <w:rFonts w:ascii="Verdana" w:hAnsi="Verdana" w:cs="Segoe UI"/>
          <w:b/>
        </w:rPr>
        <w:t>ropostas</w:t>
      </w:r>
      <w:r w:rsidR="005927A5" w:rsidRPr="00D066BB">
        <w:rPr>
          <w:rFonts w:ascii="Verdana" w:hAnsi="Verdana" w:cs="Segoe UI"/>
          <w:b/>
        </w:rPr>
        <w:t>:</w:t>
      </w:r>
      <w:r w:rsidRPr="00D066BB">
        <w:rPr>
          <w:rFonts w:ascii="Verdana" w:hAnsi="Verdana" w:cs="Segoe UI"/>
          <w:b/>
        </w:rPr>
        <w:t xml:space="preserve"> </w:t>
      </w:r>
      <w:r w:rsidR="005927A5" w:rsidRPr="00D066BB">
        <w:rPr>
          <w:rFonts w:ascii="Verdana" w:hAnsi="Verdana" w:cs="Segoe UI"/>
        </w:rPr>
        <w:t>n</w:t>
      </w:r>
      <w:r w:rsidRPr="00D066BB">
        <w:rPr>
          <w:rFonts w:ascii="Verdana" w:hAnsi="Verdana" w:cs="Segoe UI"/>
        </w:rPr>
        <w:t>o dia e horário previstos neste Edital, o Pregoeiro dará início à sessão pública do pregão eletrônico, com a abertura automática das propostas e a sua divulgação pelo sistema na forma de grade ordenatória, em ordem crescente de preços.</w:t>
      </w:r>
    </w:p>
    <w:p w14:paraId="7C0DAD6F" w14:textId="4C31DDFF"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lastRenderedPageBreak/>
        <w:t xml:space="preserve">5.2. </w:t>
      </w:r>
      <w:r w:rsidR="005927A5" w:rsidRPr="00D066BB">
        <w:rPr>
          <w:rFonts w:ascii="Verdana" w:hAnsi="Verdana" w:cs="Segoe UI"/>
          <w:b/>
        </w:rPr>
        <w:t>Análise:</w:t>
      </w:r>
      <w:r w:rsidRPr="00D066BB">
        <w:rPr>
          <w:rFonts w:ascii="Verdana" w:hAnsi="Verdana" w:cs="Segoe UI"/>
          <w:b/>
        </w:rPr>
        <w:t xml:space="preserve"> </w:t>
      </w:r>
      <w:r w:rsidR="005927A5" w:rsidRPr="00D066BB">
        <w:rPr>
          <w:rFonts w:ascii="Verdana" w:hAnsi="Verdana" w:cs="Segoe UI"/>
        </w:rPr>
        <w:t>a</w:t>
      </w:r>
      <w:r w:rsidRPr="00D066BB">
        <w:rPr>
          <w:rFonts w:ascii="Verdana" w:hAnsi="Verdana" w:cs="Segoe UI"/>
        </w:rPr>
        <w:t xml:space="preserve"> análise das propostas pelo Pregoeiro se limitará ao atendimento das condições estabelecidas neste Edital e seus anexos e à legislação vigente.</w:t>
      </w:r>
    </w:p>
    <w:p w14:paraId="33C36CB1" w14:textId="77777777" w:rsidR="00CE7484" w:rsidRPr="00D066BB" w:rsidRDefault="00CE7484" w:rsidP="00CE7484">
      <w:pPr>
        <w:autoSpaceDE w:val="0"/>
        <w:autoSpaceDN w:val="0"/>
        <w:adjustRightInd w:val="0"/>
        <w:spacing w:line="360" w:lineRule="auto"/>
        <w:ind w:left="426"/>
        <w:rPr>
          <w:rFonts w:ascii="Verdana" w:hAnsi="Verdana" w:cs="Segoe UI"/>
        </w:rPr>
      </w:pPr>
      <w:r w:rsidRPr="00D066BB">
        <w:rPr>
          <w:rFonts w:ascii="Verdana" w:hAnsi="Verdana" w:cs="Segoe UI"/>
        </w:rPr>
        <w:t>5.2.1. Serão desclassificadas as propostas:</w:t>
      </w:r>
    </w:p>
    <w:p w14:paraId="6B2D9565" w14:textId="77777777" w:rsidR="00CE7484" w:rsidRPr="00D066BB" w:rsidRDefault="00CE7484" w:rsidP="00CE7484">
      <w:pPr>
        <w:autoSpaceDE w:val="0"/>
        <w:autoSpaceDN w:val="0"/>
        <w:adjustRightInd w:val="0"/>
        <w:spacing w:line="360" w:lineRule="auto"/>
        <w:ind w:left="993"/>
        <w:rPr>
          <w:rFonts w:ascii="Verdana" w:hAnsi="Verdana" w:cs="Segoe UI"/>
        </w:rPr>
      </w:pPr>
      <w:r w:rsidRPr="00D066BB">
        <w:rPr>
          <w:rFonts w:ascii="Verdana" w:hAnsi="Verdana" w:cs="Segoe UI"/>
        </w:rPr>
        <w:t>a) cujo objeto não atenda as especificações, prazos e condições fixados neste Edital;</w:t>
      </w:r>
    </w:p>
    <w:p w14:paraId="4EC92E64" w14:textId="77777777" w:rsidR="00CE7484" w:rsidRPr="00D066BB" w:rsidRDefault="00CE7484" w:rsidP="00CE7484">
      <w:pPr>
        <w:autoSpaceDE w:val="0"/>
        <w:autoSpaceDN w:val="0"/>
        <w:adjustRightInd w:val="0"/>
        <w:spacing w:line="360" w:lineRule="auto"/>
        <w:ind w:left="993"/>
        <w:rPr>
          <w:rFonts w:ascii="Verdana" w:hAnsi="Verdana" w:cs="Segoe UI"/>
        </w:rPr>
      </w:pPr>
      <w:r w:rsidRPr="00D066BB">
        <w:rPr>
          <w:rFonts w:ascii="Verdana" w:hAnsi="Verdana" w:cs="Segoe UI"/>
        </w:rPr>
        <w:t>b) que apresentem preço baseado exclusivamente em proposta das demais licitantes;</w:t>
      </w:r>
    </w:p>
    <w:p w14:paraId="17057EFC" w14:textId="77777777" w:rsidR="00CE7484" w:rsidRPr="00D066BB" w:rsidRDefault="00CE7484" w:rsidP="00CE7484">
      <w:pPr>
        <w:autoSpaceDE w:val="0"/>
        <w:autoSpaceDN w:val="0"/>
        <w:adjustRightInd w:val="0"/>
        <w:spacing w:line="360" w:lineRule="auto"/>
        <w:ind w:left="993"/>
        <w:rPr>
          <w:rFonts w:ascii="Verdana" w:hAnsi="Verdana" w:cs="Segoe UI"/>
        </w:rPr>
      </w:pPr>
      <w:r w:rsidRPr="00D066BB">
        <w:rPr>
          <w:rFonts w:ascii="Verdana" w:hAnsi="Verdana" w:cs="Segoe UI"/>
        </w:rPr>
        <w:t>c) apresentadas por licitante impedida de participar, nos termos do item 2.2 deste Edital.</w:t>
      </w:r>
    </w:p>
    <w:p w14:paraId="48E5360E" w14:textId="301E58CD" w:rsidR="00CE7484" w:rsidRPr="00D066BB" w:rsidRDefault="00CE7484" w:rsidP="00CE7484">
      <w:pPr>
        <w:autoSpaceDE w:val="0"/>
        <w:autoSpaceDN w:val="0"/>
        <w:adjustRightInd w:val="0"/>
        <w:spacing w:line="360" w:lineRule="auto"/>
        <w:ind w:left="426"/>
        <w:rPr>
          <w:rFonts w:ascii="Verdana" w:hAnsi="Verdana" w:cs="Segoe UI"/>
        </w:rPr>
      </w:pPr>
      <w:r w:rsidRPr="00D066BB">
        <w:rPr>
          <w:rFonts w:ascii="Verdana" w:hAnsi="Verdana" w:cs="Segoe UI"/>
        </w:rPr>
        <w:t>5.2.2. A desclassificação se dará por decisão motivada do Pregoeiro, observado o disposto no artigo 43, § 3º, da Lei Federal n</w:t>
      </w:r>
      <w:r w:rsidR="005927A5" w:rsidRPr="00D066BB">
        <w:rPr>
          <w:rFonts w:ascii="Verdana" w:hAnsi="Verdana" w:cs="Segoe UI"/>
        </w:rPr>
        <w:t>.</w:t>
      </w:r>
      <w:r w:rsidRPr="00D066BB">
        <w:rPr>
          <w:rFonts w:ascii="Verdana" w:hAnsi="Verdana" w:cs="Segoe UI"/>
        </w:rPr>
        <w:t>º 8.666/1993.</w:t>
      </w:r>
    </w:p>
    <w:p w14:paraId="1C578CE2" w14:textId="77777777" w:rsidR="00CE7484" w:rsidRPr="00D066BB" w:rsidRDefault="00CE7484" w:rsidP="00CE7484">
      <w:pPr>
        <w:autoSpaceDE w:val="0"/>
        <w:autoSpaceDN w:val="0"/>
        <w:adjustRightInd w:val="0"/>
        <w:spacing w:line="360" w:lineRule="auto"/>
        <w:ind w:left="426"/>
        <w:rPr>
          <w:rFonts w:ascii="Verdana" w:hAnsi="Verdana" w:cs="Segoe UI"/>
        </w:rPr>
      </w:pPr>
      <w:r w:rsidRPr="00D066BB">
        <w:rPr>
          <w:rFonts w:ascii="Verdana" w:hAnsi="Verdana" w:cs="Segoe UI"/>
        </w:rPr>
        <w:t>5.2.3. Serão desconsideradas ofertas ou vantagens baseadas nas propostas das demais licitantes.</w:t>
      </w:r>
    </w:p>
    <w:p w14:paraId="65C46CC0" w14:textId="77777777" w:rsidR="00CE7484" w:rsidRPr="00D066BB" w:rsidRDefault="00CE7484" w:rsidP="00CE7484">
      <w:pPr>
        <w:autoSpaceDE w:val="0"/>
        <w:autoSpaceDN w:val="0"/>
        <w:adjustRightInd w:val="0"/>
        <w:spacing w:line="360" w:lineRule="auto"/>
        <w:ind w:left="426"/>
        <w:rPr>
          <w:rFonts w:ascii="Verdana" w:hAnsi="Verdana" w:cs="Segoe UI"/>
        </w:rPr>
      </w:pPr>
      <w:r w:rsidRPr="00D066BB">
        <w:rPr>
          <w:rFonts w:ascii="Verdana" w:hAnsi="Verdana" w:cs="Segoe UI"/>
        </w:rPr>
        <w:t>5.2.4. O eventual desempate de propostas do mesmo valor será promovido pelo sistema, com observância dos critérios legais estabelecidos para tanto.</w:t>
      </w:r>
    </w:p>
    <w:p w14:paraId="3B8CF9DC"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5.3. Nova grade ordenatória será divulgada pelo sistema, contendo a relação das propostas classificadas e das desclassificadas.</w:t>
      </w:r>
    </w:p>
    <w:p w14:paraId="2A5A4D48" w14:textId="3FB3DEFB"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5.4. </w:t>
      </w:r>
      <w:r w:rsidRPr="00D066BB">
        <w:rPr>
          <w:rFonts w:ascii="Verdana" w:hAnsi="Verdana" w:cs="Segoe UI"/>
          <w:b/>
        </w:rPr>
        <w:t>Lances</w:t>
      </w:r>
      <w:r w:rsidR="005927A5" w:rsidRPr="00D066BB">
        <w:rPr>
          <w:rFonts w:ascii="Verdana" w:hAnsi="Verdana" w:cs="Segoe UI"/>
          <w:b/>
        </w:rPr>
        <w:t>:</w:t>
      </w:r>
      <w:r w:rsidRPr="00D066BB">
        <w:rPr>
          <w:rFonts w:ascii="Verdana" w:hAnsi="Verdana" w:cs="Segoe UI"/>
          <w:b/>
        </w:rPr>
        <w:t xml:space="preserve"> </w:t>
      </w:r>
      <w:r w:rsidR="005927A5" w:rsidRPr="00D066BB">
        <w:rPr>
          <w:rFonts w:ascii="Verdana" w:hAnsi="Verdana" w:cs="Segoe UI"/>
        </w:rPr>
        <w:t>s</w:t>
      </w:r>
      <w:r w:rsidRPr="00D066BB">
        <w:rPr>
          <w:rFonts w:ascii="Verdana" w:hAnsi="Verdana" w:cs="Segoe UI"/>
        </w:rPr>
        <w:t>erá iniciada a etapa de lances com a participação de todas as licitantes detentoras de propostas classificadas.</w:t>
      </w:r>
    </w:p>
    <w:p w14:paraId="65538D42" w14:textId="77777777" w:rsidR="00CE7484" w:rsidRPr="00D066BB" w:rsidRDefault="00CE7484" w:rsidP="00CE7484">
      <w:pPr>
        <w:tabs>
          <w:tab w:val="left" w:pos="426"/>
        </w:tabs>
        <w:autoSpaceDE w:val="0"/>
        <w:autoSpaceDN w:val="0"/>
        <w:adjustRightInd w:val="0"/>
        <w:spacing w:line="360" w:lineRule="auto"/>
        <w:ind w:left="426"/>
        <w:rPr>
          <w:rFonts w:ascii="Verdana" w:hAnsi="Verdana" w:cs="Segoe UI"/>
        </w:rPr>
      </w:pPr>
      <w:r w:rsidRPr="00D066BB">
        <w:rPr>
          <w:rFonts w:ascii="Verdana" w:hAnsi="Verdana" w:cs="Segoe UI"/>
        </w:rPr>
        <w:t>5.4.1. Os lances deverão ser formulados exclusivamente por meio do sistema eletrônico em valores distintos e decrescentes, inferiores à proposta de menor preço ou ao último valor apresentado pela própria licitante ofertante, observada em ambos os casos a redução mínima fixada no item 5.4.2, aplicável, inclusive, em relação ao primeiro formulado, prevalecendo o primeiro lance recebido, quando ocorrerem 02 (dois) ou mais lances do mesmo valor.</w:t>
      </w:r>
    </w:p>
    <w:p w14:paraId="515F0F77" w14:textId="338B750E" w:rsidR="00CE7484" w:rsidRPr="00D066BB" w:rsidRDefault="00CE7484" w:rsidP="00CE7484">
      <w:pPr>
        <w:tabs>
          <w:tab w:val="left" w:pos="426"/>
        </w:tabs>
        <w:autoSpaceDE w:val="0"/>
        <w:autoSpaceDN w:val="0"/>
        <w:adjustRightInd w:val="0"/>
        <w:spacing w:line="360" w:lineRule="auto"/>
        <w:ind w:left="426"/>
        <w:rPr>
          <w:rFonts w:ascii="Verdana" w:hAnsi="Verdana" w:cs="Segoe UI"/>
          <w:i/>
        </w:rPr>
      </w:pPr>
      <w:r w:rsidRPr="00D066BB">
        <w:rPr>
          <w:rFonts w:ascii="Verdana" w:hAnsi="Verdana" w:cs="Segoe UI"/>
        </w:rPr>
        <w:t xml:space="preserve">5.4.2. </w:t>
      </w:r>
      <w:sdt>
        <w:sdtPr>
          <w:rPr>
            <w:rStyle w:val="PGE-Alteraesdestacadas"/>
            <w:rFonts w:ascii="Verdana" w:hAnsi="Verdana" w:cs="Segoe UI"/>
          </w:rPr>
          <w:alias w:val="Redução mínima"/>
          <w:tag w:val="Redução mínima"/>
          <w:id w:val="1670671565"/>
          <w:placeholder>
            <w:docPart w:val="3155B63C54634EF49FBA22DA15B88ABB"/>
          </w:placeholder>
        </w:sdtPr>
        <w:sdtEndPr>
          <w:rPr>
            <w:rStyle w:val="PGE-Alteraesdestacadas"/>
          </w:rPr>
        </w:sdtEndPr>
        <w:sdtContent>
          <w:r w:rsidRPr="00D066BB">
            <w:rPr>
              <w:rStyle w:val="PGE-Alteraesdestacadas"/>
              <w:rFonts w:ascii="Verdana" w:hAnsi="Verdana" w:cs="Segoe UI"/>
            </w:rPr>
            <w:t xml:space="preserve">O valor de redução mínima entre os lances será de R$ </w:t>
          </w:r>
          <w:r w:rsidR="005927A5" w:rsidRPr="00D066BB">
            <w:rPr>
              <w:rStyle w:val="PGE-Alteraesdestacadas"/>
              <w:rFonts w:ascii="Verdana" w:hAnsi="Verdana" w:cs="Segoe UI"/>
            </w:rPr>
            <w:t>0,10 (dez centavos)</w:t>
          </w:r>
          <w:r w:rsidRPr="00D066BB">
            <w:rPr>
              <w:rStyle w:val="PGE-Alteraesdestacadas"/>
              <w:rFonts w:ascii="Verdana" w:hAnsi="Verdana" w:cs="Segoe UI"/>
            </w:rPr>
            <w:t xml:space="preserve"> e in</w:t>
          </w:r>
          <w:r w:rsidR="005927A5" w:rsidRPr="00D066BB">
            <w:rPr>
              <w:rStyle w:val="PGE-Alteraesdestacadas"/>
              <w:rFonts w:ascii="Verdana" w:hAnsi="Verdana" w:cs="Segoe UI"/>
            </w:rPr>
            <w:t>ci</w:t>
          </w:r>
          <w:r w:rsidR="00477F57">
            <w:rPr>
              <w:rStyle w:val="PGE-Alteraesdestacadas"/>
              <w:rFonts w:ascii="Verdana" w:hAnsi="Verdana" w:cs="Segoe UI"/>
            </w:rPr>
            <w:t>dirá sobre o valor unitário de cada item</w:t>
          </w:r>
          <w:r w:rsidRPr="00D066BB">
            <w:rPr>
              <w:rStyle w:val="PGE-Alteraesdestacadas"/>
              <w:rFonts w:ascii="Verdana" w:hAnsi="Verdana" w:cs="Segoe UI"/>
            </w:rPr>
            <w:t>.</w:t>
          </w:r>
        </w:sdtContent>
      </w:sdt>
    </w:p>
    <w:p w14:paraId="46E1370D" w14:textId="77777777" w:rsidR="00CE7484" w:rsidRPr="00D066BB" w:rsidRDefault="00CE7484" w:rsidP="00CE7484">
      <w:pPr>
        <w:autoSpaceDE w:val="0"/>
        <w:autoSpaceDN w:val="0"/>
        <w:adjustRightInd w:val="0"/>
        <w:spacing w:line="360" w:lineRule="auto"/>
        <w:ind w:left="426"/>
        <w:rPr>
          <w:rFonts w:ascii="Verdana" w:hAnsi="Verdana" w:cs="Segoe UI"/>
        </w:rPr>
      </w:pPr>
      <w:r w:rsidRPr="00D066BB">
        <w:rPr>
          <w:rFonts w:ascii="Verdana" w:hAnsi="Verdana" w:cs="Segoe UI"/>
        </w:rPr>
        <w:t>5.4.3. A etapa de lances terá a duração de 15 (quinze) minutos.</w:t>
      </w:r>
    </w:p>
    <w:p w14:paraId="4909BA00" w14:textId="77777777" w:rsidR="00CE7484" w:rsidRPr="00D066BB" w:rsidRDefault="00CE7484" w:rsidP="00CE7484">
      <w:pPr>
        <w:autoSpaceDE w:val="0"/>
        <w:autoSpaceDN w:val="0"/>
        <w:adjustRightInd w:val="0"/>
        <w:spacing w:line="360" w:lineRule="auto"/>
        <w:ind w:left="993"/>
        <w:rPr>
          <w:rFonts w:ascii="Verdana" w:hAnsi="Verdana" w:cs="Segoe UI"/>
        </w:rPr>
      </w:pPr>
      <w:r w:rsidRPr="00D066BB">
        <w:rPr>
          <w:rFonts w:ascii="Verdana" w:hAnsi="Verdana" w:cs="Segoe UI"/>
        </w:rPr>
        <w:t xml:space="preserve">5.4.3.1. A duração da etapa de lances será prorrogada automaticamente pelo sistema, visando à continuidade da disputa, </w:t>
      </w:r>
      <w:r w:rsidRPr="00D066BB">
        <w:rPr>
          <w:rFonts w:ascii="Verdana" w:hAnsi="Verdana" w:cs="Segoe UI"/>
        </w:rPr>
        <w:lastRenderedPageBreak/>
        <w:t xml:space="preserve">quando houver lance admissível ofertado nos últimos 03 (três) minutos do período de que trata o item 5.4.3 ou nos sucessivos períodos de prorrogação automática. </w:t>
      </w:r>
    </w:p>
    <w:p w14:paraId="15316865" w14:textId="77777777" w:rsidR="00CE7484" w:rsidRPr="00D066BB" w:rsidRDefault="00CE7484" w:rsidP="00CE7484">
      <w:pPr>
        <w:tabs>
          <w:tab w:val="left" w:pos="965"/>
        </w:tabs>
        <w:autoSpaceDE w:val="0"/>
        <w:autoSpaceDN w:val="0"/>
        <w:adjustRightInd w:val="0"/>
        <w:spacing w:line="360" w:lineRule="auto"/>
        <w:ind w:left="993"/>
        <w:rPr>
          <w:rFonts w:ascii="Verdana" w:hAnsi="Verdana" w:cs="Segoe UI"/>
        </w:rPr>
      </w:pPr>
      <w:r w:rsidRPr="00D066BB">
        <w:rPr>
          <w:rFonts w:ascii="Verdana" w:hAnsi="Verdana" w:cs="Segoe UI"/>
        </w:rPr>
        <w:t>5.4.3.2. Não havendo novos lances ofertados nas condições estabelecidas no item 5.4.3.1, a duração da prorrogação encerrar-se-á, automaticamente, quando atingido o terceiro minuto contado a partir do registro no sistema do último lance que ensejar prorrogação.</w:t>
      </w:r>
    </w:p>
    <w:p w14:paraId="237EAEBA" w14:textId="77777777" w:rsidR="00CE7484" w:rsidRPr="00D066BB" w:rsidRDefault="00CE7484" w:rsidP="00CE7484">
      <w:pPr>
        <w:autoSpaceDE w:val="0"/>
        <w:autoSpaceDN w:val="0"/>
        <w:adjustRightInd w:val="0"/>
        <w:spacing w:line="360" w:lineRule="auto"/>
        <w:ind w:left="426"/>
        <w:rPr>
          <w:rFonts w:ascii="Verdana" w:hAnsi="Verdana" w:cs="Segoe UI"/>
        </w:rPr>
      </w:pPr>
      <w:r w:rsidRPr="00D066BB">
        <w:rPr>
          <w:rFonts w:ascii="Verdana" w:hAnsi="Verdana" w:cs="Segoe UI"/>
        </w:rPr>
        <w:t>5.4.4. No decorrer da etapa de lances, as licitantes serão informadas pelo sistema eletrônico:</w:t>
      </w:r>
    </w:p>
    <w:p w14:paraId="4E01ECB6" w14:textId="77777777" w:rsidR="00CE7484" w:rsidRPr="00D066BB" w:rsidRDefault="00CE7484" w:rsidP="00CE7484">
      <w:pPr>
        <w:autoSpaceDE w:val="0"/>
        <w:autoSpaceDN w:val="0"/>
        <w:adjustRightInd w:val="0"/>
        <w:spacing w:line="360" w:lineRule="auto"/>
        <w:ind w:left="993"/>
        <w:rPr>
          <w:rFonts w:ascii="Verdana" w:hAnsi="Verdana" w:cs="Segoe UI"/>
        </w:rPr>
      </w:pPr>
      <w:r w:rsidRPr="00D066BB">
        <w:rPr>
          <w:rFonts w:ascii="Verdana" w:hAnsi="Verdana" w:cs="Segoe UI"/>
        </w:rPr>
        <w:t xml:space="preserve">5.4.4.1. </w:t>
      </w:r>
      <w:proofErr w:type="gramStart"/>
      <w:r w:rsidRPr="00D066BB">
        <w:rPr>
          <w:rFonts w:ascii="Verdana" w:hAnsi="Verdana" w:cs="Segoe UI"/>
        </w:rPr>
        <w:t>dos</w:t>
      </w:r>
      <w:proofErr w:type="gramEnd"/>
      <w:r w:rsidRPr="00D066BB">
        <w:rPr>
          <w:rFonts w:ascii="Verdana" w:hAnsi="Verdana" w:cs="Segoe UI"/>
        </w:rPr>
        <w:t xml:space="preserve"> lances admitidos e dos inválidos, horários de seus registros no sistema e respectivos valores;</w:t>
      </w:r>
    </w:p>
    <w:p w14:paraId="3AE2E579" w14:textId="77777777" w:rsidR="00CE7484" w:rsidRPr="00D066BB" w:rsidRDefault="00CE7484" w:rsidP="00CE7484">
      <w:pPr>
        <w:autoSpaceDE w:val="0"/>
        <w:autoSpaceDN w:val="0"/>
        <w:adjustRightInd w:val="0"/>
        <w:spacing w:line="360" w:lineRule="auto"/>
        <w:ind w:left="993"/>
        <w:rPr>
          <w:rFonts w:ascii="Verdana" w:hAnsi="Verdana" w:cs="Segoe UI"/>
        </w:rPr>
      </w:pPr>
      <w:r w:rsidRPr="00D066BB">
        <w:rPr>
          <w:rFonts w:ascii="Verdana" w:hAnsi="Verdana" w:cs="Segoe UI"/>
        </w:rPr>
        <w:t xml:space="preserve">5.4.4.2. </w:t>
      </w:r>
      <w:proofErr w:type="gramStart"/>
      <w:r w:rsidRPr="00D066BB">
        <w:rPr>
          <w:rFonts w:ascii="Verdana" w:hAnsi="Verdana" w:cs="Segoe UI"/>
        </w:rPr>
        <w:t>do</w:t>
      </w:r>
      <w:proofErr w:type="gramEnd"/>
      <w:r w:rsidRPr="00D066BB">
        <w:rPr>
          <w:rFonts w:ascii="Verdana" w:hAnsi="Verdana" w:cs="Segoe UI"/>
        </w:rPr>
        <w:t xml:space="preserve"> tempo restante para o encerramento da etapa de lances.</w:t>
      </w:r>
    </w:p>
    <w:p w14:paraId="2D8A2741" w14:textId="77777777" w:rsidR="00CE7484" w:rsidRPr="00D066BB" w:rsidRDefault="00CE7484" w:rsidP="00CE7484">
      <w:pPr>
        <w:tabs>
          <w:tab w:val="left" w:pos="567"/>
        </w:tabs>
        <w:autoSpaceDE w:val="0"/>
        <w:autoSpaceDN w:val="0"/>
        <w:adjustRightInd w:val="0"/>
        <w:spacing w:line="360" w:lineRule="auto"/>
        <w:ind w:left="426"/>
        <w:rPr>
          <w:rFonts w:ascii="Verdana" w:hAnsi="Verdana" w:cs="Segoe UI"/>
        </w:rPr>
      </w:pPr>
      <w:r w:rsidRPr="00D066BB">
        <w:rPr>
          <w:rFonts w:ascii="Verdana" w:hAnsi="Verdana" w:cs="Segoe UI"/>
        </w:rPr>
        <w:t>5.4.5. A etapa de lances será considerada encerrada findos os períodos de duração indicados no item 5.4.3.</w:t>
      </w:r>
    </w:p>
    <w:p w14:paraId="2810A95A" w14:textId="14D21D65"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5.5. </w:t>
      </w:r>
      <w:r w:rsidRPr="00D066BB">
        <w:rPr>
          <w:rFonts w:ascii="Verdana" w:hAnsi="Verdana" w:cs="Segoe UI"/>
          <w:b/>
        </w:rPr>
        <w:t>Classificação</w:t>
      </w:r>
      <w:r w:rsidR="005927A5" w:rsidRPr="00D066BB">
        <w:rPr>
          <w:rFonts w:ascii="Verdana" w:hAnsi="Verdana" w:cs="Segoe UI"/>
          <w:b/>
        </w:rPr>
        <w:t>:</w:t>
      </w:r>
      <w:r w:rsidRPr="00D066BB">
        <w:rPr>
          <w:rFonts w:ascii="Verdana" w:hAnsi="Verdana" w:cs="Segoe UI"/>
          <w:b/>
        </w:rPr>
        <w:t xml:space="preserve"> </w:t>
      </w:r>
      <w:r w:rsidR="005927A5" w:rsidRPr="00D066BB">
        <w:rPr>
          <w:rFonts w:ascii="Verdana" w:hAnsi="Verdana" w:cs="Segoe UI"/>
        </w:rPr>
        <w:t>e</w:t>
      </w:r>
      <w:r w:rsidRPr="00D066BB">
        <w:rPr>
          <w:rFonts w:ascii="Verdana" w:hAnsi="Verdana" w:cs="Segoe UI"/>
        </w:rPr>
        <w:t>ncerrada a etapa de lances, o sistema divulgará a nova grade ordenatória contendo a classificação final, em ordem crescente de valores, considerando o último preço admitido de cada licitante.</w:t>
      </w:r>
    </w:p>
    <w:p w14:paraId="223DB924" w14:textId="19DA9596"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5.6. </w:t>
      </w:r>
      <w:r w:rsidR="005927A5" w:rsidRPr="00D066BB">
        <w:rPr>
          <w:rFonts w:ascii="Verdana" w:hAnsi="Verdana" w:cs="Segoe UI"/>
          <w:b/>
        </w:rPr>
        <w:t>Empate F</w:t>
      </w:r>
      <w:r w:rsidRPr="00D066BB">
        <w:rPr>
          <w:rFonts w:ascii="Verdana" w:hAnsi="Verdana" w:cs="Segoe UI"/>
          <w:b/>
        </w:rPr>
        <w:t>icto</w:t>
      </w:r>
      <w:r w:rsidR="005927A5" w:rsidRPr="00D066BB">
        <w:rPr>
          <w:rFonts w:ascii="Verdana" w:hAnsi="Verdana" w:cs="Segoe UI"/>
          <w:b/>
        </w:rPr>
        <w:t>:</w:t>
      </w:r>
      <w:r w:rsidRPr="00D066BB">
        <w:rPr>
          <w:rFonts w:ascii="Verdana" w:hAnsi="Verdana" w:cs="Segoe UI"/>
          <w:b/>
        </w:rPr>
        <w:t xml:space="preserve"> </w:t>
      </w:r>
      <w:r w:rsidR="005927A5" w:rsidRPr="00D066BB">
        <w:rPr>
          <w:rFonts w:ascii="Verdana" w:hAnsi="Verdana" w:cs="Segoe UI"/>
        </w:rPr>
        <w:t>co</w:t>
      </w:r>
      <w:r w:rsidRPr="00D066BB">
        <w:rPr>
          <w:rFonts w:ascii="Verdana" w:hAnsi="Verdana" w:cs="Segoe UI"/>
        </w:rPr>
        <w:t>m base na classificação a que alude o item 5.5, será assegurada às licitantes microempresas e empresas de pequeno porte preferência à contratação, observadas as seguintes regras:</w:t>
      </w:r>
    </w:p>
    <w:p w14:paraId="34F44C95" w14:textId="77777777" w:rsidR="00CE7484" w:rsidRPr="00D066BB" w:rsidRDefault="00CE7484" w:rsidP="00CE7484">
      <w:pPr>
        <w:tabs>
          <w:tab w:val="left" w:pos="284"/>
        </w:tabs>
        <w:autoSpaceDE w:val="0"/>
        <w:autoSpaceDN w:val="0"/>
        <w:adjustRightInd w:val="0"/>
        <w:spacing w:line="360" w:lineRule="auto"/>
        <w:ind w:left="426"/>
        <w:rPr>
          <w:rFonts w:ascii="Verdana" w:hAnsi="Verdana" w:cs="Segoe UI"/>
        </w:rPr>
      </w:pPr>
      <w:r w:rsidRPr="00D066BB">
        <w:rPr>
          <w:rFonts w:ascii="Verdana" w:hAnsi="Verdana" w:cs="Segoe UI"/>
        </w:rPr>
        <w:t>5.6.1. A microempresa ou empresa de pequeno porte detentora da proposta de menor valor, dentre aquelas cujos valores sejam iguais ou superiores até 5% (cinco por cento) ao valor da proposta melhor classificada, será convocada pelo Pregoeiro para que apresente preço inferior ao da melhor classificada no prazo de 5 (cinco) minutos, sob pena de preclusão do direito de preferência. Caso haja propostas empatadas, a convocação recairá sobre a licitante vencedora de sorteio.</w:t>
      </w:r>
    </w:p>
    <w:p w14:paraId="1B2AB3F1" w14:textId="77777777" w:rsidR="00CE7484" w:rsidRPr="00D066BB" w:rsidRDefault="00CE7484" w:rsidP="00CE7484">
      <w:pPr>
        <w:tabs>
          <w:tab w:val="left" w:pos="284"/>
        </w:tabs>
        <w:autoSpaceDE w:val="0"/>
        <w:autoSpaceDN w:val="0"/>
        <w:adjustRightInd w:val="0"/>
        <w:spacing w:line="360" w:lineRule="auto"/>
        <w:ind w:left="426"/>
        <w:rPr>
          <w:rFonts w:ascii="Verdana" w:hAnsi="Verdana" w:cs="Segoe UI"/>
        </w:rPr>
      </w:pPr>
      <w:r w:rsidRPr="00D066BB">
        <w:rPr>
          <w:rFonts w:ascii="Verdana" w:hAnsi="Verdana" w:cs="Segoe UI"/>
        </w:rPr>
        <w:t>5.6.2. Não havendo a apresentação de novo preço, inferior ao preço da proposta melhor classificada, serão convocadas para o exercício do direito de preferência, respeitada a ordem de classificação, as demais microempresas e empresas de pequeno porte cujos valores das propostas se enquadrem nas condições indicadas no item 5.6.1.</w:t>
      </w:r>
    </w:p>
    <w:p w14:paraId="5045E6C9" w14:textId="77777777" w:rsidR="00CE7484" w:rsidRPr="00D066BB" w:rsidRDefault="00CE7484" w:rsidP="00CE7484">
      <w:pPr>
        <w:tabs>
          <w:tab w:val="left" w:pos="284"/>
        </w:tabs>
        <w:autoSpaceDE w:val="0"/>
        <w:autoSpaceDN w:val="0"/>
        <w:adjustRightInd w:val="0"/>
        <w:spacing w:line="360" w:lineRule="auto"/>
        <w:ind w:left="426"/>
        <w:rPr>
          <w:rFonts w:ascii="Verdana" w:hAnsi="Verdana" w:cs="Segoe UI"/>
        </w:rPr>
      </w:pPr>
      <w:r w:rsidRPr="00D066BB">
        <w:rPr>
          <w:rFonts w:ascii="Verdana" w:hAnsi="Verdana" w:cs="Segoe UI"/>
        </w:rPr>
        <w:lastRenderedPageBreak/>
        <w:t>5.6.3. Caso a detentora da melhor oferta, de acordo com a classificação de que trata o item 5.5, seja microempresa ou empresa de pequeno porte, não será assegurado o direito de preferência, passando-se, desde logo, à negociação do preço.</w:t>
      </w:r>
    </w:p>
    <w:sdt>
      <w:sdtPr>
        <w:rPr>
          <w:rFonts w:ascii="Verdana" w:hAnsi="Verdana" w:cs="Segoe UI"/>
        </w:rPr>
        <w:id w:val="-863358669"/>
        <w:placeholder>
          <w:docPart w:val="DB8546AA7B6B46919D6B9340CE71B011"/>
        </w:placeholder>
        <w15:color w:val="FFFF00"/>
        <w15:appearance w15:val="hidden"/>
      </w:sdtPr>
      <w:sdtEndPr/>
      <w:sdtContent>
        <w:p w14:paraId="24B39CBD" w14:textId="77777777" w:rsidR="00CE7484" w:rsidRPr="00D066BB" w:rsidRDefault="00CE7484" w:rsidP="00CE7484">
          <w:pPr>
            <w:tabs>
              <w:tab w:val="left" w:pos="284"/>
            </w:tabs>
            <w:autoSpaceDE w:val="0"/>
            <w:autoSpaceDN w:val="0"/>
            <w:adjustRightInd w:val="0"/>
            <w:spacing w:line="360" w:lineRule="auto"/>
            <w:ind w:left="426"/>
            <w:rPr>
              <w:rFonts w:ascii="Verdana" w:hAnsi="Verdana" w:cs="Segoe UI"/>
            </w:rPr>
          </w:pPr>
          <w:r w:rsidRPr="00D066BB">
            <w:rPr>
              <w:rFonts w:ascii="Verdana" w:hAnsi="Verdana" w:cs="Segoe UI"/>
            </w:rPr>
            <w:t>5.6.4. Sempre que, em momento subsequente, a proposta melhor classificada não for aceita, ou for desclassificada ou inabilitada, e antes de o Pregoeiro passar à proposta subsequente, haverá nova verificação da eventual ocorrência de empate ficto, nos termos dos itens 5.6 e 5.6.1 a 5.6.3 do Edital, se for o caso.</w:t>
          </w:r>
        </w:p>
      </w:sdtContent>
    </w:sdt>
    <w:p w14:paraId="1990D1D5" w14:textId="48C4A90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5.7. </w:t>
      </w:r>
      <w:r w:rsidR="005927A5" w:rsidRPr="00D066BB">
        <w:rPr>
          <w:rFonts w:ascii="Verdana" w:hAnsi="Verdana" w:cs="Segoe UI"/>
          <w:b/>
        </w:rPr>
        <w:t>Negociação:</w:t>
      </w:r>
      <w:r w:rsidR="005927A5" w:rsidRPr="00D066BB">
        <w:rPr>
          <w:rFonts w:ascii="Verdana" w:hAnsi="Verdana" w:cs="Segoe UI"/>
        </w:rPr>
        <w:t xml:space="preserve"> o</w:t>
      </w:r>
      <w:r w:rsidRPr="00D066BB">
        <w:rPr>
          <w:rFonts w:ascii="Verdana" w:hAnsi="Verdana" w:cs="Segoe UI"/>
        </w:rPr>
        <w:t xml:space="preserve"> Pregoeiro poderá negociar com o autor da oferta de menor valor mediante troca de mensagens abertas no sistema, com vistas à redução do preço.</w:t>
      </w:r>
    </w:p>
    <w:p w14:paraId="63CEA3AE" w14:textId="3D96C324"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5.8. </w:t>
      </w:r>
      <w:r w:rsidR="005927A5" w:rsidRPr="00D066BB">
        <w:rPr>
          <w:rFonts w:ascii="Verdana" w:hAnsi="Verdana" w:cs="Segoe UI"/>
          <w:b/>
        </w:rPr>
        <w:t>Aceitabilidade:</w:t>
      </w:r>
      <w:r w:rsidRPr="00D066BB">
        <w:rPr>
          <w:rFonts w:ascii="Verdana" w:hAnsi="Verdana" w:cs="Segoe UI"/>
          <w:b/>
        </w:rPr>
        <w:t xml:space="preserve"> </w:t>
      </w:r>
      <w:r w:rsidR="005927A5" w:rsidRPr="00D066BB">
        <w:rPr>
          <w:rFonts w:ascii="Verdana" w:hAnsi="Verdana" w:cs="Segoe UI"/>
        </w:rPr>
        <w:t>a</w:t>
      </w:r>
      <w:r w:rsidRPr="00D066BB">
        <w:rPr>
          <w:rFonts w:ascii="Verdana" w:hAnsi="Verdana" w:cs="Segoe UI"/>
        </w:rPr>
        <w:t>pós a negociação, se houver, o Pregoeiro examinará a aceitabilidade do menor preço, decidindo motivadamente a respeito.</w:t>
      </w:r>
    </w:p>
    <w:p w14:paraId="096A391C"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5.8.1. A aceitabilidade dos preços será aferida a partir dos preços de mercado vigentes na data da apresentação das propostas, apurados mediante pesquisa realizada pela Unidade Compradora que será juntada aos autos por ocasião do julgamento.</w:t>
      </w:r>
    </w:p>
    <w:p w14:paraId="4B1D940E"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5.8.2. Não serão aceitas as propostas que tenham sido apresentadas por microempresas ou empresas de pequeno porte impedidas de optar pelo Simples Nacional e que, não obstante, tenham considerado os benefícios desse regime tributário diferenciado.</w:t>
      </w:r>
    </w:p>
    <w:p w14:paraId="48C5AF5B"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 xml:space="preserve">5.8.3. Na mesma sessão pública, o Pregoeiro solicitará da licitante detentora da melhor oferta o envio, no campo próprio do sistema, da planilha de proposta detalhada, elaborada de acordo com o modelo do </w:t>
      </w:r>
      <w:r w:rsidRPr="00D066BB">
        <w:rPr>
          <w:rFonts w:ascii="Verdana" w:hAnsi="Verdana" w:cs="Segoe UI"/>
          <w:b/>
        </w:rPr>
        <w:t>Anexo II</w:t>
      </w:r>
      <w:r w:rsidRPr="00D066BB">
        <w:rPr>
          <w:rFonts w:ascii="Verdana" w:hAnsi="Verdana" w:cs="Segoe UI"/>
        </w:rPr>
        <w:t xml:space="preserve"> deste Edital, contendo os preços unitários e o novo valor total para a contratação a partir do valor total final obtido no certame. </w:t>
      </w:r>
    </w:p>
    <w:p w14:paraId="62E520D4" w14:textId="77777777" w:rsidR="00CE7484" w:rsidRPr="00D066BB" w:rsidRDefault="00CE7484" w:rsidP="00CE7484">
      <w:pPr>
        <w:autoSpaceDE w:val="0"/>
        <w:autoSpaceDN w:val="0"/>
        <w:adjustRightInd w:val="0"/>
        <w:spacing w:line="360" w:lineRule="auto"/>
        <w:ind w:left="1276"/>
        <w:rPr>
          <w:rFonts w:ascii="Verdana" w:hAnsi="Verdana" w:cs="Segoe UI"/>
        </w:rPr>
      </w:pPr>
      <w:r w:rsidRPr="00D066BB">
        <w:rPr>
          <w:rFonts w:ascii="Verdana" w:hAnsi="Verdana" w:cs="Segoe UI"/>
        </w:rPr>
        <w:t xml:space="preserve">5.8.3.1. A planilha de proposta deverá conter indicação da procedência, marca e modelo do produto ofertado, observadas as especificações do Termo de Referência constante do </w:t>
      </w:r>
      <w:r w:rsidRPr="00D066BB">
        <w:rPr>
          <w:rFonts w:ascii="Verdana" w:hAnsi="Verdana" w:cs="Segoe UI"/>
          <w:b/>
        </w:rPr>
        <w:t>Anexo I</w:t>
      </w:r>
      <w:r w:rsidRPr="00D066BB">
        <w:rPr>
          <w:rFonts w:ascii="Verdana" w:hAnsi="Verdana" w:cs="Segoe UI"/>
        </w:rPr>
        <w:t>.</w:t>
      </w:r>
    </w:p>
    <w:p w14:paraId="0B295F01" w14:textId="77777777" w:rsidR="00CE7484" w:rsidRPr="00D066BB" w:rsidRDefault="00CE7484" w:rsidP="00CE7484">
      <w:pPr>
        <w:autoSpaceDE w:val="0"/>
        <w:autoSpaceDN w:val="0"/>
        <w:adjustRightInd w:val="0"/>
        <w:spacing w:line="360" w:lineRule="auto"/>
        <w:ind w:left="1276"/>
        <w:rPr>
          <w:rFonts w:ascii="Verdana" w:hAnsi="Verdana" w:cs="Segoe UI"/>
        </w:rPr>
      </w:pPr>
      <w:r w:rsidRPr="00D066BB">
        <w:rPr>
          <w:rFonts w:ascii="Verdana" w:hAnsi="Verdana" w:cs="Segoe UI"/>
        </w:rPr>
        <w:t>5.8.3.2.O Pregoeiro poderá a qualquer momento solicitar às licitantes os esclarecimentos que julgar necessários.</w:t>
      </w:r>
    </w:p>
    <w:p w14:paraId="4D2E51C0" w14:textId="77777777" w:rsidR="00CE7484" w:rsidRPr="00D066BB" w:rsidRDefault="00CE7484" w:rsidP="00CE7484">
      <w:pPr>
        <w:autoSpaceDE w:val="0"/>
        <w:autoSpaceDN w:val="0"/>
        <w:adjustRightInd w:val="0"/>
        <w:spacing w:line="360" w:lineRule="auto"/>
        <w:ind w:left="1276"/>
        <w:rPr>
          <w:rFonts w:ascii="Verdana" w:hAnsi="Verdana" w:cs="Segoe UI"/>
        </w:rPr>
      </w:pPr>
      <w:r w:rsidRPr="00D066BB">
        <w:rPr>
          <w:rFonts w:ascii="Verdana" w:hAnsi="Verdana" w:cs="Segoe UI"/>
        </w:rPr>
        <w:lastRenderedPageBreak/>
        <w:t xml:space="preserve">5.8.3.3. A critério do Pregoeiro, a sessão pública poderá ser suspensa por até 02 (dois) dias úteis para a apresentação da planilha de proposta em conformidade com o modelo do </w:t>
      </w:r>
      <w:r w:rsidRPr="00D066BB">
        <w:rPr>
          <w:rFonts w:ascii="Verdana" w:hAnsi="Verdana" w:cs="Segoe UI"/>
          <w:b/>
        </w:rPr>
        <w:t>Anexo II</w:t>
      </w:r>
      <w:r w:rsidRPr="00D066BB">
        <w:rPr>
          <w:rFonts w:ascii="Verdana" w:hAnsi="Verdana" w:cs="Segoe UI"/>
        </w:rPr>
        <w:t xml:space="preserve">. </w:t>
      </w:r>
    </w:p>
    <w:p w14:paraId="050308EC" w14:textId="77777777" w:rsidR="00CE7484" w:rsidRPr="00D066BB" w:rsidRDefault="00CE7484" w:rsidP="00CE7484">
      <w:pPr>
        <w:autoSpaceDE w:val="0"/>
        <w:autoSpaceDN w:val="0"/>
        <w:adjustRightInd w:val="0"/>
        <w:spacing w:line="360" w:lineRule="auto"/>
        <w:ind w:left="1276"/>
        <w:rPr>
          <w:rFonts w:ascii="Verdana" w:hAnsi="Verdana" w:cs="Segoe UI"/>
        </w:rPr>
      </w:pPr>
      <w:r w:rsidRPr="00D066BB">
        <w:rPr>
          <w:rFonts w:ascii="Verdana" w:hAnsi="Verdana" w:cs="Segoe UI"/>
        </w:rPr>
        <w:t>5.8.3.4. Se a licitante detentora da melhor oferta deixar de cumprir a obrigação estabelecida no item 5.8.3, sua proposta não será aceita pelo Pregoeiro.</w:t>
      </w:r>
    </w:p>
    <w:sdt>
      <w:sdtPr>
        <w:rPr>
          <w:rStyle w:val="PGE-Alteraesdestacadas"/>
          <w:rFonts w:ascii="Verdana" w:hAnsi="Verdana" w:cs="Segoe UI"/>
        </w:rPr>
        <w:alias w:val="Anexos da proposta"/>
        <w:tag w:val="Anexos da proposta"/>
        <w:id w:val="-458964936"/>
        <w:placeholder>
          <w:docPart w:val="B17EE5D0F4A8493283FFE6CFB4642302"/>
        </w:placeholder>
      </w:sdtPr>
      <w:sdtEndPr>
        <w:rPr>
          <w:rStyle w:val="PGE-Alteraesdestacadas"/>
        </w:rPr>
      </w:sdtEndPr>
      <w:sdtContent>
        <w:p w14:paraId="6079F4DD" w14:textId="29543AD3" w:rsidR="00CE7484" w:rsidRPr="00D066BB" w:rsidRDefault="00CE7484" w:rsidP="00CE7484">
          <w:pPr>
            <w:autoSpaceDE w:val="0"/>
            <w:autoSpaceDN w:val="0"/>
            <w:adjustRightInd w:val="0"/>
            <w:spacing w:line="360" w:lineRule="auto"/>
            <w:ind w:left="1276"/>
            <w:rPr>
              <w:rFonts w:ascii="Verdana" w:hAnsi="Verdana" w:cs="Segoe UI"/>
              <w:b/>
              <w:color w:val="000000" w:themeColor="text1"/>
              <w:u w:val="single"/>
            </w:rPr>
          </w:pPr>
          <w:r w:rsidRPr="00D066BB">
            <w:rPr>
              <w:rStyle w:val="PGE-Alteraesdestacadas"/>
              <w:rFonts w:ascii="Verdana" w:hAnsi="Verdana" w:cs="Segoe UI"/>
            </w:rPr>
            <w:t xml:space="preserve">5.8.3.5. No formulário eletrônico de encaminhamento da proposta </w:t>
          </w:r>
          <w:proofErr w:type="gramStart"/>
          <w:r w:rsidRPr="00D066BB">
            <w:rPr>
              <w:rStyle w:val="PGE-Alteraesdestacadas"/>
              <w:rFonts w:ascii="Verdana" w:hAnsi="Verdana" w:cs="Segoe UI"/>
            </w:rPr>
            <w:t>deverá(</w:t>
          </w:r>
          <w:proofErr w:type="spellStart"/>
          <w:proofErr w:type="gramEnd"/>
          <w:r w:rsidRPr="00D066BB">
            <w:rPr>
              <w:rStyle w:val="PGE-Alteraesdestacadas"/>
              <w:rFonts w:ascii="Verdana" w:hAnsi="Verdana" w:cs="Segoe UI"/>
            </w:rPr>
            <w:t>ão</w:t>
          </w:r>
          <w:proofErr w:type="spellEnd"/>
          <w:r w:rsidRPr="00D066BB">
            <w:rPr>
              <w:rStyle w:val="PGE-Alteraesdestacadas"/>
              <w:rFonts w:ascii="Verdana" w:hAnsi="Verdana" w:cs="Segoe UI"/>
            </w:rPr>
            <w:t xml:space="preserve">) ser anexado(s) arquivo(s) contendo: </w:t>
          </w:r>
          <w:r w:rsidR="008F78B9">
            <w:rPr>
              <w:rStyle w:val="PGE-Alteraesdestacadas"/>
              <w:rFonts w:ascii="Verdana" w:hAnsi="Verdana" w:cs="Segoe UI"/>
            </w:rPr>
            <w:t>ANEXO II - Modelo de Planilha de Proposta.</w:t>
          </w:r>
        </w:p>
      </w:sdtContent>
    </w:sdt>
    <w:p w14:paraId="66B91372" w14:textId="130A7F8C"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5.9. </w:t>
      </w:r>
      <w:r w:rsidR="005927A5" w:rsidRPr="00D066BB">
        <w:rPr>
          <w:rFonts w:ascii="Verdana" w:hAnsi="Verdana" w:cs="Segoe UI"/>
          <w:b/>
        </w:rPr>
        <w:t>Exame das Condições de H</w:t>
      </w:r>
      <w:r w:rsidRPr="00D066BB">
        <w:rPr>
          <w:rFonts w:ascii="Verdana" w:hAnsi="Verdana" w:cs="Segoe UI"/>
          <w:b/>
        </w:rPr>
        <w:t>abilitação</w:t>
      </w:r>
      <w:r w:rsidR="005927A5" w:rsidRPr="00D066BB">
        <w:rPr>
          <w:rFonts w:ascii="Verdana" w:hAnsi="Verdana" w:cs="Segoe UI"/>
          <w:b/>
        </w:rPr>
        <w:t>:</w:t>
      </w:r>
      <w:r w:rsidRPr="00D066BB">
        <w:rPr>
          <w:rFonts w:ascii="Verdana" w:hAnsi="Verdana" w:cs="Segoe UI"/>
          <w:b/>
        </w:rPr>
        <w:t xml:space="preserve"> </w:t>
      </w:r>
      <w:r w:rsidR="005927A5" w:rsidRPr="00D066BB">
        <w:rPr>
          <w:rFonts w:ascii="Verdana" w:hAnsi="Verdana" w:cs="Segoe UI"/>
        </w:rPr>
        <w:t>c</w:t>
      </w:r>
      <w:r w:rsidRPr="00D066BB">
        <w:rPr>
          <w:rFonts w:ascii="Verdana" w:hAnsi="Verdana" w:cs="Segoe UI"/>
        </w:rPr>
        <w:t>onsiderada aceitável a oferta de menor preço, passará o Pregoeiro ao julgamento da habilitação, observando as seguintes diretrizes:</w:t>
      </w:r>
    </w:p>
    <w:p w14:paraId="652BDC65"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a) Verificação dos dados e informações do autor da oferta aceita, constantes do CAUFESP e extraídos dos documentos indicados no item 4 deste Edital;</w:t>
      </w:r>
    </w:p>
    <w:p w14:paraId="5EB302AE"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b) Caso os dados e informações constantes no CAUFESP não atendam aos requisitos estabelecidos no item 4 deste Edital, o Pregoeiro verificará a possibilidade de suprir ou sanear eventuais omissões ou falhas mediante consultas efetuadas por outros meios eletrônicos hábeis de informações. Essa verificação será certificada pelo Pregoeiro na ata da sessão pública, devendo ser anexados aos autos os documentos obtidos por meio eletrônico, salvo impossibilidade devidamente certificada e justificada;</w:t>
      </w:r>
    </w:p>
    <w:p w14:paraId="147AADF2"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c) A licitante poderá suprir eventuais omissões ou sanear falhas relativas ao cumprimento dos requisitos e condições de habilitação estabelecidos neste Edital mediante a apresentação de documentos, preferencialmente no campo próprio do Sistema BEC/SP ou por correio eletrônico a ser fornecido pelo Pregoeiro no chat do sistema, desde que os envie no curso da própria sessão pública e antes de ser proferida a decisão sobre a habilitação.</w:t>
      </w:r>
    </w:p>
    <w:p w14:paraId="416FE37F"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 xml:space="preserve">d) A Administração não se responsabilizará pela eventual indisponibilidade dos meios eletrônicos hábeis de informações, no </w:t>
      </w:r>
      <w:r w:rsidRPr="00D066BB">
        <w:rPr>
          <w:rFonts w:ascii="Verdana" w:hAnsi="Verdana" w:cs="Segoe UI"/>
        </w:rPr>
        <w:lastRenderedPageBreak/>
        <w:t>momento da verificação a que se refere a alínea “b”, ou dos meios para a transmissão de cópias de documentos a que se refere a alínea “c”, ambas deste subitem 5.9, ressalvada a indisponibilidade de seus próprios meios. Na hipótese de ocorrerem essas indisponibilidades e/ou não sendo supridas ou saneadas as eventuais omissões ou falhas, na forma prevista nas alíneas “b” e “c”, a licitante será inabilitada, mediante decisão motivada;</w:t>
      </w:r>
    </w:p>
    <w:p w14:paraId="7C775D05" w14:textId="14CBC760"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e) Os originais ou cópias autenticadas por tabelião de notas dos documentos enviados na forma constante da alínea “c” deverão ser apresentados no</w:t>
      </w:r>
      <w:r w:rsidR="005927A5" w:rsidRPr="00D066BB">
        <w:rPr>
          <w:rFonts w:ascii="Verdana" w:hAnsi="Verdana" w:cs="Segoe UI"/>
        </w:rPr>
        <w:t xml:space="preserve"> </w:t>
      </w:r>
      <w:r w:rsidRPr="00D066BB">
        <w:rPr>
          <w:rFonts w:ascii="Verdana" w:hAnsi="Verdana" w:cs="Segoe UI"/>
        </w:rPr>
        <w:t>endereço indicado no preâmbulo deste Edital, em até 02 (dois) dias após o encerramento da sessão pública, sob pena de invalidade do respectivo ato de habilitação e aplicação das penalidades cabíveis;</w:t>
      </w:r>
    </w:p>
    <w:p w14:paraId="0A387983" w14:textId="77777777" w:rsidR="00CE7484" w:rsidRPr="00D066BB" w:rsidRDefault="00CE7484" w:rsidP="00CE7484">
      <w:pPr>
        <w:autoSpaceDE w:val="0"/>
        <w:autoSpaceDN w:val="0"/>
        <w:adjustRightInd w:val="0"/>
        <w:spacing w:line="360" w:lineRule="auto"/>
        <w:ind w:left="1134"/>
        <w:rPr>
          <w:rFonts w:ascii="Verdana" w:hAnsi="Verdana" w:cs="Segoe UI"/>
        </w:rPr>
      </w:pPr>
      <w:r w:rsidRPr="00D066BB">
        <w:rPr>
          <w:rFonts w:ascii="Verdana" w:hAnsi="Verdana" w:cs="Segoe UI"/>
        </w:rPr>
        <w:t>e.1) Os documentos poderão ser apresentados mediante publicação em órgão da imprensa oficial, ou por cópia simples, desde que acompanhados dos originais para que sejam autenticados por servidor da administração; ou</w:t>
      </w:r>
    </w:p>
    <w:p w14:paraId="339A5143" w14:textId="77777777" w:rsidR="00CE7484" w:rsidRPr="00D066BB" w:rsidRDefault="00CE7484" w:rsidP="00CE7484">
      <w:pPr>
        <w:autoSpaceDE w:val="0"/>
        <w:autoSpaceDN w:val="0"/>
        <w:adjustRightInd w:val="0"/>
        <w:spacing w:line="360" w:lineRule="auto"/>
        <w:ind w:left="1134"/>
        <w:rPr>
          <w:rFonts w:ascii="Verdana" w:hAnsi="Verdana" w:cs="Segoe UI"/>
        </w:rPr>
      </w:pPr>
      <w:r w:rsidRPr="00D066BB">
        <w:rPr>
          <w:rFonts w:ascii="Verdana" w:hAnsi="Verdana" w:cs="Segoe UI"/>
        </w:rPr>
        <w:t>e.2) 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14:paraId="422C336F" w14:textId="77777777" w:rsidR="00CE7484" w:rsidRPr="00D066BB" w:rsidRDefault="00CE7484" w:rsidP="00CE7484">
      <w:pPr>
        <w:spacing w:line="360" w:lineRule="auto"/>
        <w:ind w:left="567"/>
        <w:rPr>
          <w:rFonts w:ascii="Verdana" w:hAnsi="Verdana" w:cs="Segoe UI"/>
          <w:bCs/>
        </w:rPr>
      </w:pPr>
      <w:r w:rsidRPr="00D066BB">
        <w:rPr>
          <w:rFonts w:ascii="Verdana" w:hAnsi="Verdana" w:cs="Segoe UI"/>
          <w:bCs/>
        </w:rPr>
        <w:t>f) A comprovação da regularidade fiscal e trabalhista de microempresas ou empresas de pequeno porte será exigida apenas para efeito de celebração da contratação. Não obstante, a apresentação de todas as certidões e documentos exigidos para a comprovação da regularidade fiscal e trabalhista será obrigatória na fase de habilitação, ainda que apresentem alguma restrição ou impedimento.</w:t>
      </w:r>
    </w:p>
    <w:p w14:paraId="34BDF6BA" w14:textId="77777777" w:rsidR="00CE7484" w:rsidRPr="00D066BB" w:rsidRDefault="00CE7484" w:rsidP="00CE7484">
      <w:pPr>
        <w:autoSpaceDE w:val="0"/>
        <w:autoSpaceDN w:val="0"/>
        <w:adjustRightInd w:val="0"/>
        <w:spacing w:line="360" w:lineRule="auto"/>
        <w:ind w:left="1134"/>
        <w:rPr>
          <w:rFonts w:ascii="Verdana" w:hAnsi="Verdana" w:cs="Segoe UI"/>
        </w:rPr>
      </w:pPr>
      <w:r w:rsidRPr="00D066BB">
        <w:rPr>
          <w:rFonts w:ascii="Verdana" w:hAnsi="Verdana" w:cs="Segoe UI"/>
          <w:bCs/>
        </w:rPr>
        <w:t xml:space="preserve">f.1) A prerrogativa tratada na alínea “f” abrange apenas a regularidade fiscal e trabalhista do licitante enquadrado como microempresa ou empresa de pequeno porte, não abrangendo os demais requisitos de habilitação exigidos neste Edital, os quais </w:t>
      </w:r>
      <w:r w:rsidRPr="00D066BB">
        <w:rPr>
          <w:rFonts w:ascii="Verdana" w:hAnsi="Verdana" w:cs="Segoe UI"/>
          <w:bCs/>
        </w:rPr>
        <w:lastRenderedPageBreak/>
        <w:t>deverão ser comprovados durante o certame licitatório e na forma prescrita neste item 5.9.</w:t>
      </w:r>
    </w:p>
    <w:p w14:paraId="76AF0965"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 xml:space="preserve">g) Constatado o cumprimento dos requisitos e condições estabelecidos no Edital, a licitante será habilitada e declarada vencedora do certame. </w:t>
      </w:r>
    </w:p>
    <w:p w14:paraId="34086100"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t>h) Havendo necessidade de maior prazo para analisar os documentos exigidos, o Pregoeiro suspenderá a sessão, informando no chat eletrônico a nova data e horário para sua continuidade.</w:t>
      </w:r>
    </w:p>
    <w:p w14:paraId="407E19D6" w14:textId="77777777" w:rsidR="00CE7484" w:rsidRPr="00D066BB" w:rsidRDefault="00CE7484" w:rsidP="00CE7484">
      <w:pPr>
        <w:tabs>
          <w:tab w:val="left" w:pos="0"/>
        </w:tabs>
        <w:autoSpaceDE w:val="0"/>
        <w:autoSpaceDN w:val="0"/>
        <w:adjustRightInd w:val="0"/>
        <w:spacing w:line="360" w:lineRule="auto"/>
        <w:ind w:left="567"/>
        <w:rPr>
          <w:rFonts w:ascii="Verdana" w:hAnsi="Verdana" w:cs="Segoe UI"/>
        </w:rPr>
      </w:pPr>
      <w:r w:rsidRPr="00D066BB">
        <w:rPr>
          <w:rFonts w:ascii="Verdana" w:hAnsi="Verdana" w:cs="Segoe UI"/>
        </w:rPr>
        <w:t>i) Por meio de aviso lançado no sistema, o Pregoeiro informará às demais licitantes que poderão consultar as informações cadastrais da licitante vencedora utilizando opção disponibilizada no próprio sistema para tanto. O Pregoeiro deverá, ainda, informar o teor dos documentos recebidos por meio eletrônico.</w:t>
      </w:r>
    </w:p>
    <w:p w14:paraId="40B2029B" w14:textId="77777777" w:rsidR="00CE7484" w:rsidRPr="00D066BB" w:rsidRDefault="00CE7484" w:rsidP="00CE7484">
      <w:pPr>
        <w:shd w:val="clear" w:color="auto" w:fill="FFFFFF"/>
        <w:spacing w:line="360" w:lineRule="auto"/>
        <w:rPr>
          <w:rFonts w:ascii="Verdana" w:hAnsi="Verdana" w:cs="Segoe UI"/>
          <w:bCs/>
        </w:rPr>
      </w:pPr>
      <w:r w:rsidRPr="00D066BB">
        <w:rPr>
          <w:rFonts w:ascii="Verdana" w:hAnsi="Verdana" w:cs="Segoe UI"/>
          <w:bCs/>
        </w:rPr>
        <w:t>5.10. A licitante habilitada nas condições da alínea “f” do item 5.9 deverá comprovar sua regularidade fiscal e trabalhista sob pena de decadência do direito à contratação, sem prejuízo da aplicação das sanções cabíveis, mediante a apresentação das competentes certidões negativas de débitos, ou positivas com efeito de negativa, no prazo de 5 (cinco) dias úteis, contado a partir do momento em que a licitante for declarada vencedora do certame, prorrogável por igual período, a critério da Administração.</w:t>
      </w:r>
    </w:p>
    <w:p w14:paraId="081AC250" w14:textId="77777777" w:rsidR="00CE7484" w:rsidRPr="00D066BB" w:rsidRDefault="00CE7484" w:rsidP="00CE7484">
      <w:pPr>
        <w:shd w:val="clear" w:color="auto" w:fill="FFFFFF"/>
        <w:spacing w:line="360" w:lineRule="auto"/>
        <w:rPr>
          <w:rFonts w:ascii="Verdana" w:hAnsi="Verdana" w:cs="Segoe UI"/>
          <w:bCs/>
        </w:rPr>
      </w:pPr>
      <w:r w:rsidRPr="00D066BB">
        <w:rPr>
          <w:rFonts w:ascii="Verdana" w:hAnsi="Verdana" w:cs="Segoe UI"/>
          <w:bCs/>
        </w:rPr>
        <w:t>5.11. Ocorrendo a habilitação na forma indicada na alínea “f”, do item 5.9, a sessão pública será suspensa pelo Pregoeiro, observados os prazos previstos no item 5.10 para que a licitante vencedora possa comprovar a regularidade fiscal e trabalhista.</w:t>
      </w:r>
    </w:p>
    <w:p w14:paraId="059D2DEA" w14:textId="77777777" w:rsidR="00CE7484" w:rsidRPr="00D066BB" w:rsidRDefault="00CE7484" w:rsidP="00CE7484">
      <w:pPr>
        <w:shd w:val="clear" w:color="auto" w:fill="FFFFFF"/>
        <w:spacing w:line="360" w:lineRule="auto"/>
        <w:rPr>
          <w:rFonts w:ascii="Verdana" w:hAnsi="Verdana" w:cs="Segoe UI"/>
          <w:bCs/>
        </w:rPr>
      </w:pPr>
      <w:r w:rsidRPr="00D066BB">
        <w:rPr>
          <w:rFonts w:ascii="Verdana" w:hAnsi="Verdana" w:cs="Segoe UI"/>
          <w:bCs/>
        </w:rPr>
        <w:t>5.12. Por ocasião da retomada da sessão, o Pregoeiro decidirá motivadamente sobre a comprovação ou não da regularidade fiscal e trabalhista de que trata o item 5.10, ou sobre a prorrogação de prazo para a mesma comprovação.</w:t>
      </w:r>
    </w:p>
    <w:p w14:paraId="79F71BFB" w14:textId="42B9A1B2" w:rsidR="00CE7484" w:rsidRPr="00D066BB" w:rsidRDefault="00CE7484" w:rsidP="00CE7484">
      <w:pPr>
        <w:shd w:val="clear" w:color="auto" w:fill="FFFFFF"/>
        <w:spacing w:line="360" w:lineRule="auto"/>
        <w:rPr>
          <w:rFonts w:ascii="Verdana" w:hAnsi="Verdana" w:cs="Segoe UI"/>
          <w:bCs/>
        </w:rPr>
      </w:pPr>
      <w:r w:rsidRPr="00D066BB">
        <w:rPr>
          <w:rFonts w:ascii="Verdana" w:hAnsi="Verdana" w:cs="Segoe UI"/>
          <w:bCs/>
        </w:rPr>
        <w:t xml:space="preserve">5.13. </w:t>
      </w:r>
      <w:r w:rsidR="005927A5" w:rsidRPr="00D066BB">
        <w:rPr>
          <w:rFonts w:ascii="Verdana" w:hAnsi="Verdana" w:cs="Segoe UI"/>
          <w:b/>
          <w:bCs/>
        </w:rPr>
        <w:t>Exame da Oferta S</w:t>
      </w:r>
      <w:r w:rsidRPr="00D066BB">
        <w:rPr>
          <w:rFonts w:ascii="Verdana" w:hAnsi="Verdana" w:cs="Segoe UI"/>
          <w:b/>
          <w:bCs/>
        </w:rPr>
        <w:t>ubsequente</w:t>
      </w:r>
      <w:r w:rsidR="005927A5" w:rsidRPr="00D066BB">
        <w:rPr>
          <w:rFonts w:ascii="Verdana" w:hAnsi="Verdana" w:cs="Segoe UI"/>
          <w:b/>
          <w:bCs/>
        </w:rPr>
        <w:t>:</w:t>
      </w:r>
      <w:r w:rsidRPr="00D066BB">
        <w:rPr>
          <w:rFonts w:ascii="Verdana" w:hAnsi="Verdana" w:cs="Segoe UI"/>
          <w:b/>
          <w:bCs/>
        </w:rPr>
        <w:t xml:space="preserve"> </w:t>
      </w:r>
      <w:r w:rsidR="005927A5" w:rsidRPr="00D066BB">
        <w:rPr>
          <w:rFonts w:ascii="Verdana" w:hAnsi="Verdana" w:cs="Segoe UI"/>
          <w:bCs/>
        </w:rPr>
        <w:t>s</w:t>
      </w:r>
      <w:r w:rsidRPr="00D066BB">
        <w:rPr>
          <w:rFonts w:ascii="Verdana" w:hAnsi="Verdana" w:cs="Segoe UI"/>
          <w:bCs/>
        </w:rPr>
        <w:t xml:space="preserve">e a oferta não for aceitável, se a licitante desatender às exigências para a habilitação, ou não sendo saneada a irregularidade fiscal e trabalhista, nos moldes dos itens 5.10 a 5.12, o Pregoeiro, respeitada a ordem de classificação de que tratam os itens 5.5 e 5.6, examinará a oferta subsequente de menor preço, negociará com o seu autor, decidirá sobre a sua aceitabilidade e, em caso positivo, verificará as </w:t>
      </w:r>
      <w:r w:rsidRPr="00D066BB">
        <w:rPr>
          <w:rFonts w:ascii="Verdana" w:hAnsi="Verdana" w:cs="Segoe UI"/>
          <w:bCs/>
        </w:rPr>
        <w:lastRenderedPageBreak/>
        <w:t>condições de habilitação e assim sucessivamente, até a apuração de uma oferta aceitável cujo autor atenda aos requisitos de habilitação, caso em que será declarado vencedor.</w:t>
      </w:r>
    </w:p>
    <w:p w14:paraId="57A2F992" w14:textId="77777777" w:rsidR="00CE7484" w:rsidRPr="00D066BB" w:rsidRDefault="00CE7484" w:rsidP="00CE7484">
      <w:pPr>
        <w:pStyle w:val="Ttulo1"/>
        <w:spacing w:before="120" w:line="360" w:lineRule="auto"/>
        <w:rPr>
          <w:rFonts w:ascii="Verdana" w:hAnsi="Verdana" w:cs="Segoe UI"/>
          <w:b w:val="0"/>
          <w:color w:val="auto"/>
          <w:sz w:val="22"/>
          <w:szCs w:val="22"/>
        </w:rPr>
      </w:pPr>
      <w:r w:rsidRPr="00D066BB">
        <w:rPr>
          <w:rFonts w:ascii="Verdana" w:hAnsi="Verdana" w:cs="Segoe UI"/>
          <w:color w:val="auto"/>
          <w:sz w:val="22"/>
          <w:szCs w:val="22"/>
        </w:rPr>
        <w:t>6. RECURSO, ADJUDICAÇÃO E HOMOLOGAÇÃO</w:t>
      </w:r>
    </w:p>
    <w:p w14:paraId="224D2AB6" w14:textId="4347639B" w:rsidR="00CE7484" w:rsidRPr="00D066BB" w:rsidRDefault="00CE7484" w:rsidP="00CE7484">
      <w:pPr>
        <w:shd w:val="clear" w:color="auto" w:fill="FFFFFF"/>
        <w:spacing w:line="360" w:lineRule="auto"/>
        <w:rPr>
          <w:rFonts w:ascii="Verdana" w:hAnsi="Verdana" w:cs="Segoe UI"/>
        </w:rPr>
      </w:pPr>
      <w:r w:rsidRPr="00D066BB">
        <w:rPr>
          <w:rFonts w:ascii="Verdana" w:hAnsi="Verdana" w:cs="Segoe UI"/>
        </w:rPr>
        <w:t xml:space="preserve">6.1. </w:t>
      </w:r>
      <w:r w:rsidR="00F7196F" w:rsidRPr="00D066BB">
        <w:rPr>
          <w:rFonts w:ascii="Verdana" w:hAnsi="Verdana" w:cs="Segoe UI"/>
          <w:b/>
        </w:rPr>
        <w:t xml:space="preserve">Recursos: </w:t>
      </w:r>
      <w:r w:rsidR="00F7196F" w:rsidRPr="00D066BB">
        <w:rPr>
          <w:rFonts w:ascii="Verdana" w:hAnsi="Verdana" w:cs="Segoe UI"/>
        </w:rPr>
        <w:t>d</w:t>
      </w:r>
      <w:r w:rsidRPr="00D066BB">
        <w:rPr>
          <w:rFonts w:ascii="Verdana" w:hAnsi="Verdana" w:cs="Segoe UI"/>
        </w:rPr>
        <w:t>ivulgado o vencedor ou, se for o caso, saneada a irregularidade fiscal e trabalhista nos moldes dos itens 5.10 a 5.12, o Pregoeiro informará às licitantes por meio de mensagem lançada no sistema que poderão interpor recurso, imediata e motivadamente, por meio eletrônico, utilizando exclusivamente o campo próprio disponibilizado no sistema.</w:t>
      </w:r>
    </w:p>
    <w:p w14:paraId="056C4556" w14:textId="77777777" w:rsidR="00CE7484" w:rsidRPr="00D066BB" w:rsidRDefault="00CE7484" w:rsidP="00CE7484">
      <w:pPr>
        <w:autoSpaceDE w:val="0"/>
        <w:autoSpaceDN w:val="0"/>
        <w:adjustRightInd w:val="0"/>
        <w:spacing w:line="360" w:lineRule="auto"/>
        <w:rPr>
          <w:rFonts w:ascii="Verdana" w:hAnsi="Verdana" w:cs="Segoe UI"/>
        </w:rPr>
      </w:pPr>
      <w:r w:rsidRPr="00D066BB">
        <w:rPr>
          <w:rFonts w:ascii="Verdana" w:hAnsi="Verdana" w:cs="Segoe UI"/>
        </w:rPr>
        <w:t xml:space="preserve">6.2. Havendo interposição de recurso o Pregoeiro informará aos recorrentes que poderão apresentar memoriais contendo as razões recursais no prazo de 03 (três) dias úteis após o encerramento da sessão pública, sob pena de preclusão. Os demais licitantes poderão apresentar contrarrazões </w:t>
      </w:r>
      <w:proofErr w:type="gramStart"/>
      <w:r w:rsidRPr="00D066BB">
        <w:rPr>
          <w:rFonts w:ascii="Verdana" w:hAnsi="Verdana" w:cs="Segoe UI"/>
        </w:rPr>
        <w:t>ao(</w:t>
      </w:r>
      <w:proofErr w:type="gramEnd"/>
      <w:r w:rsidRPr="00D066BB">
        <w:rPr>
          <w:rFonts w:ascii="Verdana" w:hAnsi="Verdana" w:cs="Segoe UI"/>
        </w:rPr>
        <w:t>s) recurso(s) interposto(s) no prazo comum de 03 (três) dias úteis contados a partir do término do prazo para apresentação, pelo(s) recorrente(s), dos memoriais recursais, sendo-lhes assegurada vista aos autos do processo no endereço indicado pela Unidade Compradora.</w:t>
      </w:r>
    </w:p>
    <w:p w14:paraId="25ACB715"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6.3. Os memoriais de recurso e as contrarrazões serão oferecidos por meio eletrônico no sítio www.bec.sp.gov.br, opção “RECURSO”. A apresentação de documentos relativos às peças antes indicadas, se houver, será efetuada mediante protocolo dentro dos prazos estabelecidos no item 6.2.</w:t>
      </w:r>
    </w:p>
    <w:p w14:paraId="6DF85500"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6.4. A falta de interposição do recurso na forma prevista no item 6.1 importará na decadência do direito de recorrer, podendo o Pregoeiro adjudicar o objeto do certame ao vencedor na própria sessão pública e, em seguida, propor à autoridade competente a homologação do procedimento licitatório.</w:t>
      </w:r>
    </w:p>
    <w:p w14:paraId="6AE1DFED" w14:textId="77777777"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6.5. O recurso terá efeito suspensivo e o seu acolhimento importará a invalidação dos atos insuscetíveis de aproveitamento.</w:t>
      </w:r>
    </w:p>
    <w:p w14:paraId="76587BE8" w14:textId="1E90994F"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6.6. </w:t>
      </w:r>
      <w:r w:rsidR="00F7196F" w:rsidRPr="00D066BB">
        <w:rPr>
          <w:rFonts w:ascii="Verdana" w:hAnsi="Verdana" w:cs="Segoe UI"/>
          <w:b/>
        </w:rPr>
        <w:t>Homologação:</w:t>
      </w:r>
      <w:r w:rsidRPr="00D066BB">
        <w:rPr>
          <w:rFonts w:ascii="Verdana" w:hAnsi="Verdana" w:cs="Segoe UI"/>
          <w:b/>
        </w:rPr>
        <w:t xml:space="preserve"> </w:t>
      </w:r>
      <w:r w:rsidR="00F7196F" w:rsidRPr="00D066BB">
        <w:rPr>
          <w:rFonts w:ascii="Verdana" w:hAnsi="Verdana" w:cs="Segoe UI"/>
        </w:rPr>
        <w:t>d</w:t>
      </w:r>
      <w:r w:rsidRPr="00D066BB">
        <w:rPr>
          <w:rFonts w:ascii="Verdana" w:hAnsi="Verdana" w:cs="Segoe UI"/>
        </w:rPr>
        <w:t>ecididos os recursos e constatada a regularidade dos atos praticados, a autoridade competente adjudicará o objeto da licitação à licitante vencedora e homologará o procedimento licitatório.</w:t>
      </w:r>
    </w:p>
    <w:sdt>
      <w:sdtPr>
        <w:rPr>
          <w:rStyle w:val="PGE-Alteraesdestacadas"/>
          <w:rFonts w:ascii="Verdana" w:hAnsi="Verdana" w:cs="Segoe UI"/>
        </w:rPr>
        <w:alias w:val="Defina a redação do item 6.7 para a adjudicação do objeto"/>
        <w:tag w:val="Defina a redação do item 6.7 para a adjudicação do objeto:"/>
        <w:id w:val="624974247"/>
        <w:placeholder>
          <w:docPart w:val="A0756CED9D1C41DE9D98E5B7542C0482"/>
        </w:placeholder>
      </w:sdtPr>
      <w:sdtEndPr>
        <w:rPr>
          <w:rStyle w:val="PGE-Alteraesdestacadas"/>
          <w:b w:val="0"/>
          <w:u w:val="none"/>
        </w:rPr>
      </w:sdtEndPr>
      <w:sdtContent>
        <w:p w14:paraId="39A1DB29" w14:textId="22122603" w:rsidR="00CE7484" w:rsidRPr="00D066BB" w:rsidRDefault="00CE7484" w:rsidP="00F7196F">
          <w:pPr>
            <w:spacing w:line="360" w:lineRule="auto"/>
            <w:rPr>
              <w:rFonts w:ascii="Verdana" w:hAnsi="Verdana" w:cs="Segoe UI"/>
              <w:b/>
              <w:color w:val="000000"/>
            </w:rPr>
          </w:pPr>
          <w:r w:rsidRPr="00D066BB">
            <w:rPr>
              <w:rStyle w:val="PGE-Alteraesdestacadas"/>
              <w:rFonts w:ascii="Verdana" w:hAnsi="Verdana" w:cs="Segoe UI"/>
              <w:u w:val="none"/>
            </w:rPr>
            <w:t xml:space="preserve">6.7. </w:t>
          </w:r>
          <w:r w:rsidR="00F7196F" w:rsidRPr="00D066BB">
            <w:rPr>
              <w:rStyle w:val="PGE-Alteraesdestacadas"/>
              <w:rFonts w:ascii="Verdana" w:hAnsi="Verdana" w:cs="Segoe UI"/>
              <w:u w:val="none"/>
            </w:rPr>
            <w:t>Adjudicação:</w:t>
          </w:r>
          <w:r w:rsidRPr="00D066BB">
            <w:rPr>
              <w:rStyle w:val="PGE-Alteraesdestacadas"/>
              <w:rFonts w:ascii="Verdana" w:hAnsi="Verdana" w:cs="Segoe UI"/>
              <w:b w:val="0"/>
              <w:u w:val="none"/>
            </w:rPr>
            <w:t xml:space="preserve"> </w:t>
          </w:r>
          <w:r w:rsidR="00F7196F" w:rsidRPr="00D066BB">
            <w:rPr>
              <w:rStyle w:val="PGE-Alteraesdestacadas"/>
              <w:rFonts w:ascii="Verdana" w:hAnsi="Verdana" w:cs="Segoe UI"/>
              <w:b w:val="0"/>
              <w:u w:val="none"/>
            </w:rPr>
            <w:t>a</w:t>
          </w:r>
          <w:r w:rsidRPr="00D066BB">
            <w:rPr>
              <w:rStyle w:val="PGE-Alteraesdestacadas"/>
              <w:rFonts w:ascii="Verdana" w:hAnsi="Verdana" w:cs="Segoe UI"/>
              <w:b w:val="0"/>
              <w:u w:val="none"/>
            </w:rPr>
            <w:t xml:space="preserve"> adjudicação será feita por item, conforme o detalhamento constante do Termo de Referência, facultando-se ao licitante a participação em quanto</w:t>
          </w:r>
          <w:r w:rsidR="00F7196F" w:rsidRPr="00D066BB">
            <w:rPr>
              <w:rStyle w:val="PGE-Alteraesdestacadas"/>
              <w:rFonts w:ascii="Verdana" w:hAnsi="Verdana" w:cs="Segoe UI"/>
              <w:b w:val="0"/>
              <w:u w:val="none"/>
            </w:rPr>
            <w:t>s itens forem de seu interesse.</w:t>
          </w:r>
        </w:p>
      </w:sdtContent>
    </w:sdt>
    <w:p w14:paraId="650D37F0" w14:textId="77777777" w:rsidR="00CE7484" w:rsidRPr="00D066BB" w:rsidRDefault="00CE7484" w:rsidP="00CE7484">
      <w:pPr>
        <w:keepNext/>
        <w:widowControl w:val="0"/>
        <w:tabs>
          <w:tab w:val="left" w:pos="0"/>
        </w:tabs>
        <w:spacing w:line="360" w:lineRule="auto"/>
        <w:outlineLvl w:val="0"/>
        <w:rPr>
          <w:rFonts w:ascii="Verdana" w:hAnsi="Verdana" w:cs="Segoe UI"/>
          <w:b/>
        </w:rPr>
      </w:pPr>
      <w:r w:rsidRPr="00D066BB">
        <w:rPr>
          <w:rFonts w:ascii="Verdana" w:hAnsi="Verdana" w:cs="Segoe UI"/>
          <w:b/>
        </w:rPr>
        <w:t>7. DESCONEXÃO COM O SISTEMA ELETRÔNICO</w:t>
      </w:r>
    </w:p>
    <w:p w14:paraId="4727CCED" w14:textId="4E1560E3"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7.1. </w:t>
      </w:r>
      <w:r w:rsidR="00F7196F" w:rsidRPr="00D066BB">
        <w:rPr>
          <w:rFonts w:ascii="Verdana" w:hAnsi="Verdana" w:cs="Segoe UI"/>
          <w:b/>
        </w:rPr>
        <w:t xml:space="preserve">Desconexão: </w:t>
      </w:r>
      <w:r w:rsidR="00F7196F" w:rsidRPr="00D066BB">
        <w:rPr>
          <w:rFonts w:ascii="Verdana" w:hAnsi="Verdana" w:cs="Segoe UI"/>
        </w:rPr>
        <w:t>à</w:t>
      </w:r>
      <w:r w:rsidRPr="00D066BB">
        <w:rPr>
          <w:rFonts w:ascii="Verdana" w:hAnsi="Verdana" w:cs="Segoe UI"/>
        </w:rPr>
        <w:t xml:space="preserve"> licitante caberá acompanhar as operações no sistema eletrônico durante a sessão pública, respondendo pelos ônus decorrentes de sua desconexão ou da inobservância de quaisquer mensagens emitidas pelo sistema.</w:t>
      </w:r>
    </w:p>
    <w:p w14:paraId="5CED78A9" w14:textId="025CDFE2"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rPr>
        <w:t xml:space="preserve">7.2. </w:t>
      </w:r>
      <w:r w:rsidRPr="00D066BB">
        <w:rPr>
          <w:rFonts w:ascii="Verdana" w:hAnsi="Verdana" w:cs="Segoe UI"/>
          <w:b/>
        </w:rPr>
        <w:t>Efeitos</w:t>
      </w:r>
      <w:r w:rsidR="00F7196F" w:rsidRPr="00D066BB">
        <w:rPr>
          <w:rFonts w:ascii="Verdana" w:hAnsi="Verdana" w:cs="Segoe UI"/>
          <w:b/>
        </w:rPr>
        <w:t>:</w:t>
      </w:r>
      <w:r w:rsidRPr="00D066BB">
        <w:rPr>
          <w:rFonts w:ascii="Verdana" w:hAnsi="Verdana" w:cs="Segoe UI"/>
          <w:b/>
        </w:rPr>
        <w:t xml:space="preserve"> </w:t>
      </w:r>
      <w:r w:rsidR="00F7196F" w:rsidRPr="00D066BB">
        <w:rPr>
          <w:rFonts w:ascii="Verdana" w:hAnsi="Verdana" w:cs="Segoe UI"/>
        </w:rPr>
        <w:t>a</w:t>
      </w:r>
      <w:r w:rsidRPr="00D066BB">
        <w:rPr>
          <w:rFonts w:ascii="Verdana" w:hAnsi="Verdana" w:cs="Segoe UI"/>
        </w:rPr>
        <w:t xml:space="preserve"> desconexão do sistema eletrônico com o Pregoeiro, durante a sessão pública, implicará:</w:t>
      </w:r>
    </w:p>
    <w:p w14:paraId="1D3AE00F" w14:textId="77777777" w:rsidR="00CE7484" w:rsidRPr="00D066BB" w:rsidRDefault="00CE7484" w:rsidP="00CE7484">
      <w:pPr>
        <w:tabs>
          <w:tab w:val="left" w:pos="284"/>
        </w:tabs>
        <w:autoSpaceDE w:val="0"/>
        <w:autoSpaceDN w:val="0"/>
        <w:adjustRightInd w:val="0"/>
        <w:spacing w:line="360" w:lineRule="auto"/>
        <w:ind w:left="426"/>
        <w:rPr>
          <w:rFonts w:ascii="Verdana" w:hAnsi="Verdana" w:cs="Segoe UI"/>
        </w:rPr>
      </w:pPr>
      <w:r w:rsidRPr="00D066BB">
        <w:rPr>
          <w:rFonts w:ascii="Verdana" w:hAnsi="Verdana" w:cs="Segoe UI"/>
        </w:rPr>
        <w:t>a) fora da etapa de lances, a sua suspensão e o seu reinício, desde o ponto em que foi interrompida. Neste caso, se a desconexão persistir por tempo superior a 15 (quinze) minutos, a sessão pública deverá ser suspensa e reiniciada somente após comunicação expressa às licitantes de nova data e horário para a sua continuidade;</w:t>
      </w:r>
    </w:p>
    <w:p w14:paraId="76B2722B" w14:textId="77777777" w:rsidR="00CE7484" w:rsidRPr="00D066BB" w:rsidRDefault="00CE7484" w:rsidP="00CE7484">
      <w:pPr>
        <w:tabs>
          <w:tab w:val="left" w:pos="284"/>
        </w:tabs>
        <w:autoSpaceDE w:val="0"/>
        <w:autoSpaceDN w:val="0"/>
        <w:adjustRightInd w:val="0"/>
        <w:spacing w:line="360" w:lineRule="auto"/>
        <w:ind w:left="426"/>
        <w:rPr>
          <w:rFonts w:ascii="Verdana" w:hAnsi="Verdana" w:cs="Segoe UI"/>
        </w:rPr>
      </w:pPr>
      <w:r w:rsidRPr="00D066BB">
        <w:rPr>
          <w:rFonts w:ascii="Verdana" w:hAnsi="Verdana" w:cs="Segoe UI"/>
        </w:rPr>
        <w:t>b) durante a etapa de lances, a continuidade da apresentação de lances pelas licitantes, até o término do período estabelecido no Edital.</w:t>
      </w:r>
    </w:p>
    <w:p w14:paraId="2A917F30" w14:textId="77777777" w:rsidR="00A76482" w:rsidRDefault="00CE7484" w:rsidP="00A76482">
      <w:pPr>
        <w:tabs>
          <w:tab w:val="left" w:pos="0"/>
        </w:tabs>
        <w:autoSpaceDE w:val="0"/>
        <w:autoSpaceDN w:val="0"/>
        <w:adjustRightInd w:val="0"/>
        <w:spacing w:line="360" w:lineRule="auto"/>
        <w:rPr>
          <w:rFonts w:ascii="Verdana" w:hAnsi="Verdana" w:cs="Segoe UI"/>
        </w:rPr>
      </w:pPr>
      <w:r w:rsidRPr="00D066BB">
        <w:rPr>
          <w:rFonts w:ascii="Verdana" w:hAnsi="Verdana" w:cs="Segoe UI"/>
        </w:rPr>
        <w:t>7.3. A desconexão do sistema eletrônico com qualquer licitante não prejudicará a conclusão válida da sessão pública ou do certame.</w:t>
      </w:r>
    </w:p>
    <w:p w14:paraId="4D1A86A7" w14:textId="2AC92C8E" w:rsidR="00CE7484" w:rsidRPr="00D066BB" w:rsidRDefault="00CE7484" w:rsidP="00A76482">
      <w:pPr>
        <w:keepNext/>
        <w:widowControl w:val="0"/>
        <w:tabs>
          <w:tab w:val="left" w:pos="0"/>
        </w:tabs>
        <w:spacing w:line="360" w:lineRule="auto"/>
        <w:outlineLvl w:val="0"/>
        <w:rPr>
          <w:rFonts w:ascii="Verdana" w:hAnsi="Verdana" w:cs="Segoe UI"/>
          <w:b/>
        </w:rPr>
      </w:pPr>
      <w:r w:rsidRPr="00A76482">
        <w:rPr>
          <w:rFonts w:ascii="Verdana" w:hAnsi="Verdana" w:cs="Segoe UI"/>
          <w:b/>
        </w:rPr>
        <w:t>8. PRAZOS, LOCAIS E CONDIÇÕES DE ENTREGA</w:t>
      </w:r>
    </w:p>
    <w:p w14:paraId="0DAC97F4" w14:textId="33CF9795"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 xml:space="preserve">8.1. </w:t>
      </w:r>
      <w:r w:rsidR="00F7196F" w:rsidRPr="00D066BB">
        <w:rPr>
          <w:rFonts w:ascii="Verdana" w:hAnsi="Verdana" w:cs="Segoe UI"/>
          <w:b/>
        </w:rPr>
        <w:t>Prazo de Entrega:</w:t>
      </w:r>
      <w:r w:rsidRPr="00D066BB">
        <w:rPr>
          <w:rFonts w:ascii="Verdana" w:hAnsi="Verdana" w:cs="Segoe UI"/>
          <w:b/>
        </w:rPr>
        <w:t xml:space="preserve"> </w:t>
      </w:r>
      <w:r w:rsidR="00F7196F" w:rsidRPr="00D066BB">
        <w:rPr>
          <w:rFonts w:ascii="Verdana" w:hAnsi="Verdana" w:cs="Segoe UI"/>
        </w:rPr>
        <w:t>o</w:t>
      </w:r>
      <w:r w:rsidRPr="00D066BB">
        <w:rPr>
          <w:rFonts w:ascii="Verdana" w:hAnsi="Verdana" w:cs="Segoe UI"/>
        </w:rPr>
        <w:t xml:space="preserve">s bens deverão ser entregues em </w:t>
      </w:r>
      <w:sdt>
        <w:sdtPr>
          <w:rPr>
            <w:rStyle w:val="PGE-Alteraesdestacadas"/>
            <w:rFonts w:ascii="Verdana" w:hAnsi="Verdana" w:cs="Segoe UI"/>
            <w:u w:val="none"/>
          </w:rPr>
          <w:id w:val="-962643602"/>
          <w:placeholder>
            <w:docPart w:val="3155B63C54634EF49FBA22DA15B88ABB"/>
          </w:placeholder>
        </w:sdtPr>
        <w:sdtEndPr>
          <w:rPr>
            <w:rStyle w:val="PGE-Alteraesdestacadas"/>
          </w:rPr>
        </w:sdtEndPr>
        <w:sdtContent>
          <w:r w:rsidR="00F7196F" w:rsidRPr="00D066BB">
            <w:rPr>
              <w:rStyle w:val="PGE-Alteraesdestacadas"/>
              <w:rFonts w:ascii="Verdana" w:hAnsi="Verdana" w:cs="Segoe UI"/>
              <w:u w:val="none"/>
            </w:rPr>
            <w:t xml:space="preserve">30 (trinta) dias </w:t>
          </w:r>
          <w:r w:rsidRPr="00D066BB">
            <w:rPr>
              <w:rStyle w:val="PGE-Alteraesdestacadas"/>
              <w:rFonts w:ascii="Verdana" w:hAnsi="Verdana" w:cs="Segoe UI"/>
              <w:u w:val="none"/>
            </w:rPr>
            <w:t>corridos</w:t>
          </w:r>
        </w:sdtContent>
      </w:sdt>
      <w:r w:rsidRPr="00D066BB">
        <w:rPr>
          <w:rFonts w:ascii="Verdana" w:hAnsi="Verdana" w:cs="Segoe UI"/>
        </w:rPr>
        <w:t>, contados da data da retirada da nota de empenho pela contratada.</w:t>
      </w:r>
    </w:p>
    <w:p w14:paraId="314E129B" w14:textId="77777777"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8.2. Quando a nota de empenho for encaminhada por meio eletrônico, o prazo para entrega terá início no dia útil posterior ao envio da confirmação de recebimento, que será impressa e juntada aos autos do processo.</w:t>
      </w:r>
    </w:p>
    <w:p w14:paraId="1B2C892C" w14:textId="2785349F"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 xml:space="preserve">8.3. </w:t>
      </w:r>
      <w:r w:rsidRPr="00D066BB">
        <w:rPr>
          <w:rFonts w:ascii="Verdana" w:hAnsi="Verdana" w:cs="Segoe UI"/>
          <w:b/>
        </w:rPr>
        <w:t>R</w:t>
      </w:r>
      <w:r w:rsidR="00F7196F" w:rsidRPr="00D066BB">
        <w:rPr>
          <w:rFonts w:ascii="Verdana" w:hAnsi="Verdana" w:cs="Segoe UI"/>
          <w:b/>
        </w:rPr>
        <w:t xml:space="preserve">emissão ao Termo de Referência: </w:t>
      </w:r>
      <w:r w:rsidR="00F7196F" w:rsidRPr="00D066BB">
        <w:rPr>
          <w:rFonts w:ascii="Verdana" w:hAnsi="Verdana" w:cs="Segoe UI"/>
        </w:rPr>
        <w:t>a</w:t>
      </w:r>
      <w:r w:rsidRPr="00D066BB">
        <w:rPr>
          <w:rFonts w:ascii="Verdana" w:hAnsi="Verdana" w:cs="Segoe UI"/>
        </w:rPr>
        <w:t xml:space="preserve"> entrega do objeto desta licitação deverá ser feita </w:t>
      </w:r>
      <w:proofErr w:type="gramStart"/>
      <w:r w:rsidRPr="00D066BB">
        <w:rPr>
          <w:rFonts w:ascii="Verdana" w:hAnsi="Verdana" w:cs="Segoe UI"/>
        </w:rPr>
        <w:t>no(</w:t>
      </w:r>
      <w:proofErr w:type="gramEnd"/>
      <w:r w:rsidRPr="00D066BB">
        <w:rPr>
          <w:rFonts w:ascii="Verdana" w:hAnsi="Verdana" w:cs="Segoe UI"/>
        </w:rPr>
        <w:t xml:space="preserve">s) locais indicados no Termo de Referência, que constitui </w:t>
      </w:r>
      <w:r w:rsidRPr="00D066BB">
        <w:rPr>
          <w:rFonts w:ascii="Verdana" w:hAnsi="Verdana" w:cs="Segoe UI"/>
          <w:b/>
        </w:rPr>
        <w:t>Anexo I</w:t>
      </w:r>
      <w:r w:rsidRPr="00D066BB">
        <w:rPr>
          <w:rFonts w:ascii="Verdana" w:hAnsi="Verdana" w:cs="Segoe UI"/>
        </w:rPr>
        <w:t xml:space="preserve"> deste Edital, correndo por conta da contratada todas as despesas de embalagem, seguros, transporte, tributos, encargos trabalhistas e previdenciários decorrentes do fornecimento.</w:t>
      </w:r>
    </w:p>
    <w:p w14:paraId="3BF4F553" w14:textId="77777777" w:rsidR="00CE7484" w:rsidRPr="00D066BB" w:rsidRDefault="00CE7484" w:rsidP="00CE7484">
      <w:pPr>
        <w:pStyle w:val="Ttulo1"/>
        <w:spacing w:line="360" w:lineRule="auto"/>
        <w:jc w:val="left"/>
        <w:rPr>
          <w:rFonts w:ascii="Verdana" w:eastAsia="Calibri" w:hAnsi="Verdana" w:cs="Segoe UI"/>
          <w:color w:val="000000"/>
          <w:sz w:val="22"/>
          <w:szCs w:val="22"/>
        </w:rPr>
      </w:pPr>
      <w:r w:rsidRPr="00D066BB">
        <w:rPr>
          <w:rFonts w:ascii="Verdana" w:eastAsia="Calibri" w:hAnsi="Verdana" w:cs="Segoe UI"/>
          <w:color w:val="000000"/>
          <w:sz w:val="22"/>
          <w:szCs w:val="22"/>
        </w:rPr>
        <w:lastRenderedPageBreak/>
        <w:t xml:space="preserve">9. RECEBIMENTO DO OBJETO </w:t>
      </w:r>
    </w:p>
    <w:p w14:paraId="3F744991" w14:textId="1C8082A8"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color w:val="000000"/>
        </w:rPr>
        <w:t xml:space="preserve">9.1. </w:t>
      </w:r>
      <w:r w:rsidR="00F7196F" w:rsidRPr="00D066BB">
        <w:rPr>
          <w:rFonts w:ascii="Verdana" w:hAnsi="Verdana" w:cs="Segoe UI"/>
          <w:b/>
          <w:color w:val="000000"/>
        </w:rPr>
        <w:t>Recebimento P</w:t>
      </w:r>
      <w:r w:rsidRPr="00D066BB">
        <w:rPr>
          <w:rFonts w:ascii="Verdana" w:hAnsi="Verdana" w:cs="Segoe UI"/>
          <w:b/>
          <w:color w:val="000000"/>
        </w:rPr>
        <w:t>ro</w:t>
      </w:r>
      <w:r w:rsidR="00F7196F" w:rsidRPr="00D066BB">
        <w:rPr>
          <w:rFonts w:ascii="Verdana" w:hAnsi="Verdana" w:cs="Segoe UI"/>
          <w:b/>
          <w:color w:val="000000"/>
        </w:rPr>
        <w:t>visório:</w:t>
      </w:r>
      <w:r w:rsidRPr="00D066BB">
        <w:rPr>
          <w:rFonts w:ascii="Verdana" w:hAnsi="Verdana" w:cs="Segoe UI"/>
          <w:b/>
          <w:color w:val="000000"/>
        </w:rPr>
        <w:t xml:space="preserve"> </w:t>
      </w:r>
      <w:r w:rsidR="00F7196F" w:rsidRPr="00D066BB">
        <w:rPr>
          <w:rFonts w:ascii="Verdana" w:hAnsi="Verdana" w:cs="Segoe UI"/>
          <w:color w:val="000000"/>
        </w:rPr>
        <w:t>o</w:t>
      </w:r>
      <w:r w:rsidRPr="00D066BB">
        <w:rPr>
          <w:rFonts w:ascii="Verdana" w:hAnsi="Verdana" w:cs="Segoe UI"/>
          <w:color w:val="000000"/>
        </w:rPr>
        <w:t xml:space="preserve"> objeto será recebido provisoriamente em até </w:t>
      </w:r>
      <w:sdt>
        <w:sdtPr>
          <w:rPr>
            <w:rFonts w:ascii="Verdana" w:hAnsi="Verdana" w:cs="Segoe UI"/>
            <w:color w:val="000000"/>
          </w:rPr>
          <w:id w:val="-1314796758"/>
          <w:placeholder>
            <w:docPart w:val="3155B63C54634EF49FBA22DA15B88ABB"/>
          </w:placeholder>
        </w:sdtPr>
        <w:sdtEndPr/>
        <w:sdtContent>
          <w:sdt>
            <w:sdtPr>
              <w:rPr>
                <w:rStyle w:val="PGE-Alteraesdestacadas"/>
                <w:rFonts w:ascii="Verdana" w:hAnsi="Verdana" w:cs="Segoe UI"/>
                <w:u w:val="none"/>
              </w:rPr>
              <w:id w:val="1686868654"/>
              <w:placeholder>
                <w:docPart w:val="3155B63C54634EF49FBA22DA15B88ABB"/>
              </w:placeholder>
            </w:sdtPr>
            <w:sdtEndPr>
              <w:rPr>
                <w:rStyle w:val="PGE-Alteraesdestacadas"/>
              </w:rPr>
            </w:sdtEndPr>
            <w:sdtContent>
              <w:r w:rsidR="00F7196F" w:rsidRPr="00D066BB">
                <w:rPr>
                  <w:rStyle w:val="PGE-Alteraesdestacadas"/>
                  <w:rFonts w:ascii="Verdana" w:hAnsi="Verdana" w:cs="Segoe UI"/>
                  <w:u w:val="none"/>
                </w:rPr>
                <w:t>05 (cinco)</w:t>
              </w:r>
              <w:r w:rsidRPr="00D066BB">
                <w:rPr>
                  <w:rStyle w:val="PGE-Alteraesdestacadas"/>
                  <w:rFonts w:ascii="Verdana" w:hAnsi="Verdana" w:cs="Segoe UI"/>
                  <w:u w:val="none"/>
                </w:rPr>
                <w:t xml:space="preserve"> dias úteis</w:t>
              </w:r>
            </w:sdtContent>
          </w:sdt>
        </w:sdtContent>
      </w:sdt>
      <w:r w:rsidRPr="00D066BB">
        <w:rPr>
          <w:rFonts w:ascii="Verdana" w:hAnsi="Verdana" w:cs="Segoe UI"/>
          <w:color w:val="000000"/>
        </w:rPr>
        <w:t>, contados da data da entrega dos bens, acompanhado da respectiva nota fiscal/fatura.</w:t>
      </w:r>
    </w:p>
    <w:p w14:paraId="6B372666" w14:textId="77777777"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color w:val="000000"/>
        </w:rPr>
        <w:t xml:space="preserve">9.2. </w:t>
      </w:r>
      <w:bookmarkStart w:id="14" w:name="_Hlk131336426"/>
      <w:r w:rsidRPr="00D066BB">
        <w:rPr>
          <w:rFonts w:ascii="Verdana" w:hAnsi="Verdana" w:cs="Segoe UI"/>
          <w:color w:val="000000"/>
        </w:rPr>
        <w:t>Por ocasião da entrega, a Contratada deverá colher no comprovante respectivo a data, o nome, o cargo, a assinatura e o número do Cadastro de Pessoas Físicas (CPF) do servidor do Contratante responsável pelo recebimento.</w:t>
      </w:r>
      <w:bookmarkEnd w:id="14"/>
    </w:p>
    <w:p w14:paraId="3DC91862" w14:textId="77777777"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color w:val="000000"/>
        </w:rPr>
        <w:t>9.3. Constatadas irregularidades no objeto contratual, o Contratante poderá:</w:t>
      </w:r>
    </w:p>
    <w:p w14:paraId="66B92EDB" w14:textId="77777777" w:rsidR="00CE7484" w:rsidRPr="00D066BB" w:rsidRDefault="00CE7484" w:rsidP="00CE7484">
      <w:pPr>
        <w:autoSpaceDE w:val="0"/>
        <w:autoSpaceDN w:val="0"/>
        <w:adjustRightInd w:val="0"/>
        <w:spacing w:line="360" w:lineRule="auto"/>
        <w:ind w:left="426"/>
        <w:rPr>
          <w:rFonts w:ascii="Verdana" w:hAnsi="Verdana" w:cs="Segoe UI"/>
          <w:color w:val="000000"/>
        </w:rPr>
      </w:pPr>
      <w:r w:rsidRPr="00D066BB">
        <w:rPr>
          <w:rFonts w:ascii="Verdana" w:hAnsi="Verdana" w:cs="Segoe UI"/>
          <w:color w:val="000000"/>
        </w:rPr>
        <w:t>9.3.1. Se disser respeito à especificação, rejeitá-lo no todo ou em parte, determinando sua substituição ou rescindindo a contratação, sem prejuízo das penalidades cabíveis;</w:t>
      </w:r>
    </w:p>
    <w:p w14:paraId="69477DCB" w14:textId="78C93AF2" w:rsidR="00CE7484" w:rsidRPr="00D066BB" w:rsidRDefault="00CE7484" w:rsidP="00CE7484">
      <w:pPr>
        <w:autoSpaceDE w:val="0"/>
        <w:autoSpaceDN w:val="0"/>
        <w:adjustRightInd w:val="0"/>
        <w:spacing w:line="360" w:lineRule="auto"/>
        <w:ind w:left="426"/>
        <w:rPr>
          <w:rFonts w:ascii="Verdana" w:hAnsi="Verdana" w:cs="Segoe UI"/>
          <w:color w:val="000000"/>
        </w:rPr>
      </w:pPr>
      <w:r w:rsidRPr="00D066BB">
        <w:rPr>
          <w:rFonts w:ascii="Verdana" w:hAnsi="Verdana" w:cs="Segoe UI"/>
          <w:color w:val="000000"/>
        </w:rPr>
        <w:t xml:space="preserve">9.3.1.1. Na hipótese de substituição, a Contratada deverá fazê-la em conformidade com a indicação da Administração, no prazo máximo de </w:t>
      </w:r>
      <w:sdt>
        <w:sdtPr>
          <w:rPr>
            <w:rStyle w:val="PGE-Alteraesdestacadas"/>
            <w:rFonts w:ascii="Verdana" w:hAnsi="Verdana" w:cs="Segoe UI"/>
            <w:u w:val="none"/>
          </w:rPr>
          <w:id w:val="-516851580"/>
          <w:placeholder>
            <w:docPart w:val="3155B63C54634EF49FBA22DA15B88ABB"/>
          </w:placeholder>
        </w:sdtPr>
        <w:sdtEndPr>
          <w:rPr>
            <w:rStyle w:val="PGE-Alteraesdestacadas"/>
          </w:rPr>
        </w:sdtEndPr>
        <w:sdtContent>
          <w:r w:rsidR="00F7196F" w:rsidRPr="00D066BB">
            <w:rPr>
              <w:rStyle w:val="PGE-Alteraesdestacadas"/>
              <w:rFonts w:ascii="Verdana" w:hAnsi="Verdana" w:cs="Segoe UI"/>
              <w:u w:val="none"/>
            </w:rPr>
            <w:t>05 (cinco)</w:t>
          </w:r>
          <w:r w:rsidRPr="00D066BB">
            <w:rPr>
              <w:rStyle w:val="PGE-Alteraesdestacadas"/>
              <w:rFonts w:ascii="Verdana" w:hAnsi="Verdana" w:cs="Segoe UI"/>
              <w:u w:val="none"/>
            </w:rPr>
            <w:t xml:space="preserve"> dias</w:t>
          </w:r>
          <w:r w:rsidR="008F78B9">
            <w:rPr>
              <w:rStyle w:val="PGE-Alteraesdestacadas"/>
              <w:rFonts w:ascii="Verdana" w:hAnsi="Verdana" w:cs="Segoe UI"/>
              <w:u w:val="none"/>
            </w:rPr>
            <w:t xml:space="preserve"> úteis</w:t>
          </w:r>
        </w:sdtContent>
      </w:sdt>
      <w:r w:rsidRPr="00D066BB">
        <w:rPr>
          <w:rFonts w:ascii="Verdana" w:hAnsi="Verdana" w:cs="Segoe UI"/>
          <w:color w:val="000000"/>
        </w:rPr>
        <w:t>, contados da notificação por escrito, mantido o preço inicialmente contratado;</w:t>
      </w:r>
    </w:p>
    <w:p w14:paraId="76B1C6B6" w14:textId="77777777" w:rsidR="00CE7484" w:rsidRPr="00D066BB" w:rsidRDefault="00CE7484" w:rsidP="00CE7484">
      <w:pPr>
        <w:autoSpaceDE w:val="0"/>
        <w:autoSpaceDN w:val="0"/>
        <w:adjustRightInd w:val="0"/>
        <w:spacing w:line="360" w:lineRule="auto"/>
        <w:ind w:left="426"/>
        <w:rPr>
          <w:rFonts w:ascii="Verdana" w:hAnsi="Verdana" w:cs="Segoe UI"/>
          <w:color w:val="000000"/>
        </w:rPr>
      </w:pPr>
      <w:r w:rsidRPr="00D066BB">
        <w:rPr>
          <w:rFonts w:ascii="Verdana" w:hAnsi="Verdana" w:cs="Segoe UI"/>
          <w:color w:val="000000"/>
        </w:rPr>
        <w:t>9.3.2. Se disser respeito à diferença de quantidade ou de partes, determinar sua complementação ou rescindir a contratação, sem prejuízo das penalidades cabíveis;</w:t>
      </w:r>
    </w:p>
    <w:p w14:paraId="1D211886" w14:textId="78AE8555" w:rsidR="00CE7484" w:rsidRPr="00D066BB" w:rsidRDefault="00CE7484" w:rsidP="00CE7484">
      <w:pPr>
        <w:autoSpaceDE w:val="0"/>
        <w:autoSpaceDN w:val="0"/>
        <w:adjustRightInd w:val="0"/>
        <w:spacing w:line="360" w:lineRule="auto"/>
        <w:ind w:left="426"/>
        <w:rPr>
          <w:rFonts w:ascii="Verdana" w:hAnsi="Verdana" w:cs="Segoe UI"/>
          <w:color w:val="000000"/>
        </w:rPr>
      </w:pPr>
      <w:r w:rsidRPr="00D066BB">
        <w:rPr>
          <w:rFonts w:ascii="Verdana" w:hAnsi="Verdana" w:cs="Segoe UI"/>
          <w:color w:val="000000"/>
        </w:rPr>
        <w:t xml:space="preserve">9.3.2.1. Na hipótese de complementação, a Contratada deverá fazê-la em conformidade com a indicação do Contratante, no prazo máximo de </w:t>
      </w:r>
      <w:r w:rsidR="00F7196F" w:rsidRPr="00D066BB">
        <w:rPr>
          <w:rStyle w:val="PGE-Alteraesdestacadas"/>
          <w:rFonts w:ascii="Verdana" w:hAnsi="Verdana" w:cs="Segoe UI"/>
          <w:u w:val="none"/>
        </w:rPr>
        <w:t>05 (cinco)</w:t>
      </w:r>
      <w:r w:rsidR="001446E2" w:rsidRPr="00D066BB">
        <w:rPr>
          <w:rStyle w:val="PGE-Alteraesdestacadas"/>
          <w:rFonts w:ascii="Verdana" w:hAnsi="Verdana" w:cs="Segoe UI"/>
          <w:u w:val="none"/>
        </w:rPr>
        <w:t xml:space="preserve"> dias</w:t>
      </w:r>
      <w:r w:rsidR="008F78B9">
        <w:rPr>
          <w:rStyle w:val="PGE-Alteraesdestacadas"/>
          <w:rFonts w:ascii="Verdana" w:hAnsi="Verdana" w:cs="Segoe UI"/>
          <w:u w:val="none"/>
        </w:rPr>
        <w:t xml:space="preserve"> úteis</w:t>
      </w:r>
      <w:r w:rsidRPr="00D066BB">
        <w:rPr>
          <w:rFonts w:ascii="Verdana" w:hAnsi="Verdana" w:cs="Segoe UI"/>
          <w:color w:val="000000"/>
        </w:rPr>
        <w:t>, contados da notificação por escrito, mantido o preço inicialmente contratado.</w:t>
      </w:r>
    </w:p>
    <w:p w14:paraId="19B68F72" w14:textId="4F193331"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color w:val="000000"/>
        </w:rPr>
        <w:t xml:space="preserve">9.4. </w:t>
      </w:r>
      <w:r w:rsidRPr="00D066BB">
        <w:rPr>
          <w:rFonts w:ascii="Verdana" w:hAnsi="Verdana" w:cs="Segoe UI"/>
          <w:b/>
          <w:color w:val="000000"/>
        </w:rPr>
        <w:t>Recebime</w:t>
      </w:r>
      <w:r w:rsidR="001446E2" w:rsidRPr="00D066BB">
        <w:rPr>
          <w:rFonts w:ascii="Verdana" w:hAnsi="Verdana" w:cs="Segoe UI"/>
          <w:b/>
          <w:color w:val="000000"/>
        </w:rPr>
        <w:t>nto Definitivo:</w:t>
      </w:r>
      <w:r w:rsidRPr="00D066BB">
        <w:rPr>
          <w:rFonts w:ascii="Verdana" w:hAnsi="Verdana" w:cs="Segoe UI"/>
          <w:b/>
          <w:color w:val="000000"/>
        </w:rPr>
        <w:t xml:space="preserve"> </w:t>
      </w:r>
      <w:r w:rsidR="001446E2" w:rsidRPr="00D066BB">
        <w:rPr>
          <w:rFonts w:ascii="Verdana" w:hAnsi="Verdana" w:cs="Segoe UI"/>
          <w:color w:val="000000"/>
        </w:rPr>
        <w:t xml:space="preserve">o </w:t>
      </w:r>
      <w:r w:rsidRPr="00D066BB">
        <w:rPr>
          <w:rFonts w:ascii="Verdana" w:hAnsi="Verdana" w:cs="Segoe UI"/>
          <w:color w:val="000000"/>
        </w:rPr>
        <w:t xml:space="preserve">recebimento do objeto dar-se-á definitivamente no prazo de </w:t>
      </w:r>
      <w:sdt>
        <w:sdtPr>
          <w:rPr>
            <w:rStyle w:val="PGE-Alteraesdestacadas"/>
            <w:rFonts w:ascii="Verdana" w:hAnsi="Verdana" w:cs="Segoe UI"/>
            <w:u w:val="none"/>
          </w:rPr>
          <w:id w:val="-1944217268"/>
          <w:placeholder>
            <w:docPart w:val="3155B63C54634EF49FBA22DA15B88ABB"/>
          </w:placeholder>
        </w:sdtPr>
        <w:sdtEndPr>
          <w:rPr>
            <w:rStyle w:val="PGE-Alteraesdestacadas"/>
          </w:rPr>
        </w:sdtEndPr>
        <w:sdtContent>
          <w:r w:rsidR="008F78B9">
            <w:rPr>
              <w:rStyle w:val="PGE-Alteraesdestacadas"/>
              <w:rFonts w:ascii="Verdana" w:hAnsi="Verdana" w:cs="Segoe UI"/>
              <w:u w:val="none"/>
            </w:rPr>
            <w:t>02</w:t>
          </w:r>
          <w:r w:rsidR="001446E2" w:rsidRPr="00D066BB">
            <w:rPr>
              <w:rStyle w:val="PGE-Alteraesdestacadas"/>
              <w:rFonts w:ascii="Verdana" w:hAnsi="Verdana" w:cs="Segoe UI"/>
              <w:u w:val="none"/>
            </w:rPr>
            <w:t xml:space="preserve"> (</w:t>
          </w:r>
          <w:r w:rsidR="008F78B9">
            <w:rPr>
              <w:rStyle w:val="PGE-Alteraesdestacadas"/>
              <w:rFonts w:ascii="Verdana" w:hAnsi="Verdana" w:cs="Segoe UI"/>
              <w:u w:val="none"/>
            </w:rPr>
            <w:t>dois</w:t>
          </w:r>
          <w:r w:rsidR="001446E2" w:rsidRPr="00D066BB">
            <w:rPr>
              <w:rStyle w:val="PGE-Alteraesdestacadas"/>
              <w:rFonts w:ascii="Verdana" w:hAnsi="Verdana" w:cs="Segoe UI"/>
              <w:u w:val="none"/>
            </w:rPr>
            <w:t xml:space="preserve">) </w:t>
          </w:r>
          <w:r w:rsidRPr="00D066BB">
            <w:rPr>
              <w:rStyle w:val="PGE-Alteraesdestacadas"/>
              <w:rFonts w:ascii="Verdana" w:hAnsi="Verdana" w:cs="Segoe UI"/>
              <w:u w:val="none"/>
            </w:rPr>
            <w:t>dias úteis</w:t>
          </w:r>
        </w:sdtContent>
      </w:sdt>
      <w:r w:rsidRPr="00D066BB">
        <w:rPr>
          <w:rFonts w:ascii="Verdana" w:hAnsi="Verdana" w:cs="Segoe UI"/>
          <w:color w:val="000000"/>
        </w:rPr>
        <w:t xml:space="preserve"> após o recebimento provisório, uma vez verificado o atendimento integral da quantidade e das especificações contratadas, mediante “Termo de Recebimento Definitivo” ou “Recibo”, firmado pelo servidor responsável.</w:t>
      </w:r>
    </w:p>
    <w:p w14:paraId="08B115FB" w14:textId="77777777" w:rsidR="00CE7484" w:rsidRPr="00D066BB" w:rsidRDefault="00CE7484" w:rsidP="00CE7484">
      <w:pPr>
        <w:keepNext/>
        <w:widowControl w:val="0"/>
        <w:tabs>
          <w:tab w:val="left" w:pos="709"/>
        </w:tabs>
        <w:spacing w:line="360" w:lineRule="auto"/>
        <w:outlineLvl w:val="0"/>
        <w:rPr>
          <w:rFonts w:ascii="Verdana" w:hAnsi="Verdana" w:cs="Segoe UI"/>
          <w:color w:val="000000"/>
        </w:rPr>
      </w:pPr>
      <w:r w:rsidRPr="00D066BB">
        <w:rPr>
          <w:rFonts w:ascii="Verdana" w:hAnsi="Verdana" w:cs="Segoe UI"/>
          <w:b/>
        </w:rPr>
        <w:t>10. PAGAMENTOS</w:t>
      </w:r>
    </w:p>
    <w:p w14:paraId="0CA4E5C0" w14:textId="3441D676"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rPr>
        <w:t>10.</w:t>
      </w:r>
      <w:r w:rsidRPr="00D066BB">
        <w:rPr>
          <w:rFonts w:ascii="Verdana" w:hAnsi="Verdana" w:cs="Segoe UI"/>
          <w:color w:val="000000"/>
        </w:rPr>
        <w:t xml:space="preserve">1. </w:t>
      </w:r>
      <w:sdt>
        <w:sdtPr>
          <w:rPr>
            <w:rStyle w:val="PGE-Alteraesdestacadas"/>
            <w:rFonts w:ascii="Verdana" w:hAnsi="Verdana" w:cs="Segoe UI"/>
            <w:u w:val="none"/>
          </w:rPr>
          <w:alias w:val="Pagamentos"/>
          <w:tag w:val="Pagamentos"/>
          <w:id w:val="526848323"/>
          <w:placeholder>
            <w:docPart w:val="3155B63C54634EF49FBA22DA15B88ABB"/>
          </w:placeholder>
        </w:sdtPr>
        <w:sdtEndPr>
          <w:rPr>
            <w:rStyle w:val="PGE-Alteraesdestacadas"/>
          </w:rPr>
        </w:sdtEndPr>
        <w:sdtContent>
          <w:r w:rsidR="001446E2" w:rsidRPr="00D066BB">
            <w:rPr>
              <w:rStyle w:val="PGE-Alteraesdestacadas"/>
              <w:rFonts w:ascii="Verdana" w:hAnsi="Verdana" w:cs="Segoe UI"/>
              <w:u w:val="none"/>
            </w:rPr>
            <w:t xml:space="preserve">Prazo: </w:t>
          </w:r>
          <w:r w:rsidR="001446E2" w:rsidRPr="00D066BB">
            <w:rPr>
              <w:rStyle w:val="PGE-Alteraesdestacadas"/>
              <w:rFonts w:ascii="Verdana" w:hAnsi="Verdana" w:cs="Segoe UI"/>
              <w:b w:val="0"/>
              <w:u w:val="none"/>
            </w:rPr>
            <w:t>o</w:t>
          </w:r>
          <w:r w:rsidRPr="00D066BB">
            <w:rPr>
              <w:rStyle w:val="PGE-Alteraesdestacadas"/>
              <w:rFonts w:ascii="Verdana" w:hAnsi="Verdana" w:cs="Segoe UI"/>
              <w:b w:val="0"/>
              <w:u w:val="none"/>
            </w:rPr>
            <w:t xml:space="preserve">s pagamentos serão efetuados em </w:t>
          </w:r>
          <w:r w:rsidRPr="00D066BB">
            <w:rPr>
              <w:rStyle w:val="PGE-Alteraesdestacadas"/>
              <w:rFonts w:ascii="Verdana" w:hAnsi="Verdana" w:cs="Segoe UI"/>
              <w:u w:val="none"/>
            </w:rPr>
            <w:t>30 (trinta) dias</w:t>
          </w:r>
          <w:r w:rsidRPr="00D066BB">
            <w:rPr>
              <w:rStyle w:val="PGE-Alteraesdestacadas"/>
              <w:rFonts w:ascii="Verdana" w:hAnsi="Verdana" w:cs="Segoe UI"/>
              <w:b w:val="0"/>
              <w:u w:val="none"/>
            </w:rPr>
            <w:t>, contados da apresentação de cada nota fiscal/fatura no protocolo da Unidade Compradora, no endereço indicado no preâmbulo deste Edital, à vista do respectivo “Termo de Recebimento Definitivo” ou “Recibo”.</w:t>
          </w:r>
        </w:sdtContent>
      </w:sdt>
    </w:p>
    <w:p w14:paraId="2D0EA6A1" w14:textId="3376BE39"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rPr>
        <w:lastRenderedPageBreak/>
        <w:t>10.</w:t>
      </w:r>
      <w:r w:rsidRPr="00D066BB">
        <w:rPr>
          <w:rFonts w:ascii="Verdana" w:hAnsi="Verdana" w:cs="Segoe UI"/>
          <w:color w:val="000000"/>
        </w:rPr>
        <w:t xml:space="preserve">2. As notas fiscais/faturas que apresentarem incorreções serão devolvidas à contratada e seu vencimento ocorrerá em </w:t>
      </w:r>
      <w:sdt>
        <w:sdtPr>
          <w:rPr>
            <w:rStyle w:val="PGE-Alteraesdestacadas"/>
            <w:rFonts w:ascii="Verdana" w:hAnsi="Verdana" w:cs="Segoe UI"/>
            <w:u w:val="none"/>
          </w:rPr>
          <w:id w:val="738531073"/>
          <w:placeholder>
            <w:docPart w:val="3155B63C54634EF49FBA22DA15B88ABB"/>
          </w:placeholder>
        </w:sdtPr>
        <w:sdtEndPr>
          <w:rPr>
            <w:rStyle w:val="PGE-Alteraesdestacadas"/>
          </w:rPr>
        </w:sdtEndPr>
        <w:sdtContent>
          <w:r w:rsidR="001446E2" w:rsidRPr="00D066BB">
            <w:rPr>
              <w:rStyle w:val="PGE-Alteraesdestacadas"/>
              <w:rFonts w:ascii="Verdana" w:hAnsi="Verdana" w:cs="Segoe UI"/>
              <w:u w:val="none"/>
            </w:rPr>
            <w:t>30 (trinta)</w:t>
          </w:r>
          <w:r w:rsidRPr="00D066BB">
            <w:rPr>
              <w:rStyle w:val="PGE-Alteraesdestacadas"/>
              <w:rFonts w:ascii="Verdana" w:hAnsi="Verdana" w:cs="Segoe UI"/>
              <w:u w:val="none"/>
            </w:rPr>
            <w:t xml:space="preserve"> dias</w:t>
          </w:r>
        </w:sdtContent>
      </w:sdt>
      <w:r w:rsidRPr="00D066BB">
        <w:rPr>
          <w:rFonts w:ascii="Verdana" w:hAnsi="Verdana" w:cs="Segoe UI"/>
          <w:color w:val="000000"/>
        </w:rPr>
        <w:t xml:space="preserve"> após a data de sua apresentação válida. </w:t>
      </w:r>
    </w:p>
    <w:p w14:paraId="261B4AF4" w14:textId="75ABDC6F"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rPr>
        <w:t>10.</w:t>
      </w:r>
      <w:r w:rsidRPr="00D066BB">
        <w:rPr>
          <w:rFonts w:ascii="Verdana" w:hAnsi="Verdana" w:cs="Segoe UI"/>
          <w:color w:val="000000"/>
        </w:rPr>
        <w:t xml:space="preserve">3. </w:t>
      </w:r>
      <w:r w:rsidR="001446E2" w:rsidRPr="00D066BB">
        <w:rPr>
          <w:rFonts w:ascii="Verdana" w:hAnsi="Verdana" w:cs="Segoe UI"/>
          <w:b/>
          <w:color w:val="000000"/>
        </w:rPr>
        <w:t>CADIN ESTADUAL:</w:t>
      </w:r>
      <w:r w:rsidRPr="00D066BB">
        <w:rPr>
          <w:rFonts w:ascii="Verdana" w:hAnsi="Verdana" w:cs="Segoe UI"/>
          <w:b/>
          <w:color w:val="000000"/>
        </w:rPr>
        <w:t xml:space="preserve"> </w:t>
      </w:r>
      <w:r w:rsidR="001446E2" w:rsidRPr="00D066BB">
        <w:rPr>
          <w:rFonts w:ascii="Verdana" w:hAnsi="Verdana" w:cs="Segoe UI"/>
          <w:color w:val="000000"/>
        </w:rPr>
        <w:t>c</w:t>
      </w:r>
      <w:r w:rsidRPr="00D066BB">
        <w:rPr>
          <w:rFonts w:ascii="Verdana" w:hAnsi="Verdana" w:cs="Segoe UI"/>
          <w:color w:val="000000"/>
        </w:rPr>
        <w:t>onstitui condição para a realização dos pagamentos a inexistência de registros em nome da contratada no “Cadastro Informativo dos Créditos não Quitados de Órgãos e Entidades do Estado de São Paulo – CADIN ESTADUAL”, o qual deverá ser consultado por ocasião da realização de cada pagamento. O cumprimento desta condição poderá se dar pela comprovação, pela contratada, de que os registros estão suspensos, nos termos do artigo 8º</w:t>
      </w:r>
      <w:r w:rsidR="00E67E92" w:rsidRPr="00D066BB">
        <w:rPr>
          <w:rFonts w:ascii="Verdana" w:hAnsi="Verdana" w:cs="Segoe UI"/>
          <w:color w:val="000000"/>
        </w:rPr>
        <w:t>,</w:t>
      </w:r>
      <w:r w:rsidRPr="00D066BB">
        <w:rPr>
          <w:rFonts w:ascii="Verdana" w:hAnsi="Verdana" w:cs="Segoe UI"/>
          <w:color w:val="000000"/>
        </w:rPr>
        <w:t xml:space="preserve"> da Lei Estadual n</w:t>
      </w:r>
      <w:r w:rsidR="00E67E92" w:rsidRPr="00D066BB">
        <w:rPr>
          <w:rFonts w:ascii="Verdana" w:hAnsi="Verdana" w:cs="Segoe UI"/>
          <w:color w:val="000000"/>
        </w:rPr>
        <w:t>.</w:t>
      </w:r>
      <w:r w:rsidRPr="00D066BB">
        <w:rPr>
          <w:rFonts w:ascii="Verdana" w:hAnsi="Verdana" w:cs="Segoe UI"/>
          <w:color w:val="000000"/>
        </w:rPr>
        <w:t xml:space="preserve">º 12.799/2008. </w:t>
      </w:r>
    </w:p>
    <w:p w14:paraId="00172BAA" w14:textId="77777777"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rPr>
        <w:t>10.</w:t>
      </w:r>
      <w:r w:rsidRPr="00D066BB">
        <w:rPr>
          <w:rFonts w:ascii="Verdana" w:hAnsi="Verdana" w:cs="Segoe UI"/>
          <w:color w:val="000000"/>
        </w:rPr>
        <w:t xml:space="preserve">4. Os pagamentos serão feitos mediante crédito aberto em conta corrente em nome da contratada no Banco do Brasil S/A. </w:t>
      </w:r>
    </w:p>
    <w:p w14:paraId="13F2D501" w14:textId="50E7EC6D"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rPr>
        <w:t>10.</w:t>
      </w:r>
      <w:r w:rsidRPr="00D066BB">
        <w:rPr>
          <w:rFonts w:ascii="Verdana" w:hAnsi="Verdana" w:cs="Segoe UI"/>
          <w:color w:val="000000"/>
        </w:rPr>
        <w:t xml:space="preserve">5. </w:t>
      </w:r>
      <w:r w:rsidR="00E67E92" w:rsidRPr="00D066BB">
        <w:rPr>
          <w:rFonts w:ascii="Verdana" w:hAnsi="Verdana" w:cs="Segoe UI"/>
          <w:b/>
          <w:color w:val="000000"/>
        </w:rPr>
        <w:t>Correção Monetária:</w:t>
      </w:r>
      <w:r w:rsidRPr="00D066BB">
        <w:rPr>
          <w:rFonts w:ascii="Verdana" w:hAnsi="Verdana" w:cs="Segoe UI"/>
          <w:b/>
          <w:color w:val="000000"/>
        </w:rPr>
        <w:t xml:space="preserve"> </w:t>
      </w:r>
      <w:r w:rsidR="00E67E92" w:rsidRPr="00D066BB">
        <w:rPr>
          <w:rFonts w:ascii="Verdana" w:hAnsi="Verdana" w:cs="Segoe UI"/>
          <w:color w:val="000000"/>
        </w:rPr>
        <w:t>ha</w:t>
      </w:r>
      <w:r w:rsidRPr="00D066BB">
        <w:rPr>
          <w:rFonts w:ascii="Verdana" w:hAnsi="Verdana" w:cs="Segoe UI"/>
          <w:color w:val="000000"/>
        </w:rPr>
        <w:t xml:space="preserve">vendo atraso nos pagamentos, incidirá correção monetária sobre o valor devido na forma da legislação aplicável, bem como juros moratórios, a razão de 0,5% (meio por cento) ao mês, calculados </w:t>
      </w:r>
      <w:r w:rsidRPr="00D066BB">
        <w:rPr>
          <w:rFonts w:ascii="Verdana" w:hAnsi="Verdana" w:cs="Segoe UI"/>
          <w:i/>
          <w:color w:val="000000"/>
        </w:rPr>
        <w:t>pro rata temporis</w:t>
      </w:r>
      <w:r w:rsidRPr="00D066BB">
        <w:rPr>
          <w:rFonts w:ascii="Verdana" w:hAnsi="Verdana" w:cs="Segoe UI"/>
          <w:color w:val="000000"/>
        </w:rPr>
        <w:t>, em relação ao atraso verificado.</w:t>
      </w:r>
    </w:p>
    <w:p w14:paraId="65E23C56" w14:textId="77777777"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color w:val="000000"/>
        </w:rPr>
        <w:t>10.6. O Contratante poderá, por ocasião do pagamento, efetuar a retenção de tributos determinada por lei, ainda que não haja indicação de retenção na nota fiscal apresentada ou que se refira a retenções não realizadas em meses anteriores.</w:t>
      </w:r>
    </w:p>
    <w:p w14:paraId="12DAA0E9" w14:textId="77777777" w:rsidR="00CE7484" w:rsidRPr="00D066BB" w:rsidRDefault="00CE7484" w:rsidP="00CE7484">
      <w:pPr>
        <w:keepNext/>
        <w:widowControl w:val="0"/>
        <w:tabs>
          <w:tab w:val="left" w:pos="709"/>
        </w:tabs>
        <w:spacing w:line="360" w:lineRule="auto"/>
        <w:outlineLvl w:val="0"/>
        <w:rPr>
          <w:rFonts w:ascii="Verdana" w:hAnsi="Verdana" w:cs="Segoe UI"/>
          <w:b/>
        </w:rPr>
      </w:pPr>
      <w:r w:rsidRPr="00D066BB">
        <w:rPr>
          <w:rFonts w:ascii="Verdana" w:hAnsi="Verdana" w:cs="Segoe UI"/>
          <w:b/>
        </w:rPr>
        <w:t>11. CONTRATAÇÃO</w:t>
      </w:r>
    </w:p>
    <w:p w14:paraId="685BC875" w14:textId="31D24979" w:rsidR="00CE7484" w:rsidRPr="00D066BB" w:rsidRDefault="00CE7484" w:rsidP="00CE7484">
      <w:pPr>
        <w:tabs>
          <w:tab w:val="left" w:pos="540"/>
        </w:tabs>
        <w:autoSpaceDE w:val="0"/>
        <w:autoSpaceDN w:val="0"/>
        <w:adjustRightInd w:val="0"/>
        <w:spacing w:line="360" w:lineRule="auto"/>
        <w:rPr>
          <w:rFonts w:ascii="Verdana" w:hAnsi="Verdana" w:cs="Segoe UI"/>
          <w:b/>
        </w:rPr>
      </w:pPr>
      <w:r w:rsidRPr="00D066BB">
        <w:rPr>
          <w:rFonts w:ascii="Verdana" w:hAnsi="Verdana" w:cs="Segoe UI"/>
        </w:rPr>
        <w:t xml:space="preserve">11.1. </w:t>
      </w:r>
      <w:r w:rsidRPr="00D066BB">
        <w:rPr>
          <w:rFonts w:ascii="Verdana" w:hAnsi="Verdana" w:cs="Segoe UI"/>
          <w:b/>
        </w:rPr>
        <w:t>Celebração</w:t>
      </w:r>
      <w:r w:rsidR="00E67E92" w:rsidRPr="00D066BB">
        <w:rPr>
          <w:rFonts w:ascii="Verdana" w:hAnsi="Verdana" w:cs="Segoe UI"/>
          <w:b/>
        </w:rPr>
        <w:t>:</w:t>
      </w:r>
      <w:r w:rsidR="00E67E92" w:rsidRPr="00D066BB">
        <w:rPr>
          <w:rFonts w:ascii="Verdana" w:hAnsi="Verdana" w:cs="Segoe UI"/>
        </w:rPr>
        <w:t xml:space="preserve"> a</w:t>
      </w:r>
      <w:r w:rsidRPr="00D066BB">
        <w:rPr>
          <w:rFonts w:ascii="Verdana" w:hAnsi="Verdana" w:cs="Segoe UI"/>
        </w:rPr>
        <w:t xml:space="preserve"> contratação decorrente deste certame licitatório será formalizada mediante a emissão de nota de empenho.</w:t>
      </w:r>
    </w:p>
    <w:p w14:paraId="24262B17"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11.1.1. Se, por ocasião da emissão de nota de empenho, algum dos documentos apresentados pela adjudicatária para fins de comprovação da regularidade fiscal ou trabalhista estiver com o prazo de validade expirado, a Unidade Compradora verificará a situação por meio eletrônico hábil de informações e certificará a regularidade nos autos do processo, anexando ao expediente os documentos comprobatórios, salvo impossibilidade devidamente justificada.</w:t>
      </w:r>
    </w:p>
    <w:p w14:paraId="674FCB20"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 xml:space="preserve">11.1.2. Se não for possível atualizar os documentos referidos no item 11.1.1 por meio eletrônico hábil de informações, a adjudicatária será notificada para, no prazo de 02 (dois) dias úteis, comprovar a sua </w:t>
      </w:r>
      <w:r w:rsidRPr="00D066BB">
        <w:rPr>
          <w:rFonts w:ascii="Verdana" w:hAnsi="Verdana" w:cs="Segoe UI"/>
        </w:rPr>
        <w:lastRenderedPageBreak/>
        <w:t>situação de regularidade mediante a apresentação das certidões respectivas com prazos de validade em plena vigência, sob pena de a contratação não se realizar.</w:t>
      </w:r>
    </w:p>
    <w:p w14:paraId="7B30662F" w14:textId="091369DF"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 xml:space="preserve">11.1.3. Constitui condição para a celebração da contratação, bem como para a realização dos pagamentos dela decorrentes, a inexistência de registros em nome da adjudicatária no “Cadastro Informativo dos Créditos não Quitados de Órgãos e Entidades Estaduais – CADIN ESTADUAL”. Esta condição será considerada cumprida se a devedora comprovar que os respectivos registros se encontram suspensos, nos </w:t>
      </w:r>
      <w:r w:rsidR="00E67E92" w:rsidRPr="00D066BB">
        <w:rPr>
          <w:rFonts w:ascii="Verdana" w:hAnsi="Verdana" w:cs="Segoe UI"/>
        </w:rPr>
        <w:t>termos do artigo 8º, §§ 1º e 2º,</w:t>
      </w:r>
      <w:r w:rsidRPr="00D066BB">
        <w:rPr>
          <w:rFonts w:ascii="Verdana" w:hAnsi="Verdana" w:cs="Segoe UI"/>
        </w:rPr>
        <w:t xml:space="preserve"> da Lei Estadual n</w:t>
      </w:r>
      <w:r w:rsidR="00E67E92" w:rsidRPr="00D066BB">
        <w:rPr>
          <w:rFonts w:ascii="Verdana" w:hAnsi="Verdana" w:cs="Segoe UI"/>
        </w:rPr>
        <w:t>.</w:t>
      </w:r>
      <w:r w:rsidRPr="00D066BB">
        <w:rPr>
          <w:rFonts w:ascii="Verdana" w:hAnsi="Verdana" w:cs="Segoe UI"/>
        </w:rPr>
        <w:t>º 12.799/2008.</w:t>
      </w:r>
    </w:p>
    <w:p w14:paraId="0ACD17EE"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11.1.4. Com a finalidade de verificar o eventual descumprimento pelo licitante das condições de participação previstas no item 2.2 deste Edital serão consultados, previamente à celebração da contratação, os seguintes cadastros:</w:t>
      </w:r>
    </w:p>
    <w:p w14:paraId="791BCCDD" w14:textId="77777777" w:rsidR="00CE7484" w:rsidRPr="00D066BB" w:rsidRDefault="00CE7484" w:rsidP="00CE7484">
      <w:pPr>
        <w:tabs>
          <w:tab w:val="left" w:pos="567"/>
        </w:tabs>
        <w:autoSpaceDE w:val="0"/>
        <w:autoSpaceDN w:val="0"/>
        <w:adjustRightInd w:val="0"/>
        <w:spacing w:line="360" w:lineRule="auto"/>
        <w:ind w:left="1418"/>
        <w:rPr>
          <w:rFonts w:ascii="Verdana" w:hAnsi="Verdana" w:cs="Segoe UI"/>
        </w:rPr>
      </w:pPr>
      <w:r w:rsidRPr="00D066BB">
        <w:rPr>
          <w:rFonts w:ascii="Verdana" w:hAnsi="Verdana" w:cs="Segoe UI"/>
        </w:rPr>
        <w:t>11.1.4.1. Sistema Eletrônico de Aplicação e Registro de Sanções Administrativas – e-Sanções (http://www.esancoes.sp.gov.br);</w:t>
      </w:r>
    </w:p>
    <w:p w14:paraId="3A8F3E76" w14:textId="77777777" w:rsidR="00CE7484" w:rsidRPr="00D066BB" w:rsidRDefault="00CE7484" w:rsidP="00CE7484">
      <w:pPr>
        <w:tabs>
          <w:tab w:val="left" w:pos="567"/>
        </w:tabs>
        <w:autoSpaceDE w:val="0"/>
        <w:autoSpaceDN w:val="0"/>
        <w:adjustRightInd w:val="0"/>
        <w:spacing w:line="360" w:lineRule="auto"/>
        <w:ind w:left="1418"/>
        <w:rPr>
          <w:rFonts w:ascii="Verdana" w:hAnsi="Verdana" w:cs="Segoe UI"/>
        </w:rPr>
      </w:pPr>
      <w:r w:rsidRPr="00D066BB">
        <w:rPr>
          <w:rFonts w:ascii="Verdana" w:hAnsi="Verdana" w:cs="Segoe UI"/>
        </w:rPr>
        <w:t>11.1.4.2. Cadastro Nacional de Empresas Inidôneas e Suspensas – CEIS (https://portaldatransparencia.gov.br/sancoes/consulta);</w:t>
      </w:r>
    </w:p>
    <w:p w14:paraId="245BF83B" w14:textId="77777777" w:rsidR="00CE7484" w:rsidRPr="00D066BB" w:rsidRDefault="00CE7484" w:rsidP="00CE7484">
      <w:pPr>
        <w:tabs>
          <w:tab w:val="left" w:pos="567"/>
        </w:tabs>
        <w:autoSpaceDE w:val="0"/>
        <w:autoSpaceDN w:val="0"/>
        <w:adjustRightInd w:val="0"/>
        <w:spacing w:line="360" w:lineRule="auto"/>
        <w:ind w:left="1418"/>
        <w:rPr>
          <w:rFonts w:ascii="Verdana" w:hAnsi="Verdana" w:cs="Segoe UI"/>
        </w:rPr>
      </w:pPr>
      <w:r w:rsidRPr="00D066BB">
        <w:rPr>
          <w:rFonts w:ascii="Verdana" w:hAnsi="Verdana" w:cs="Segoe UI"/>
        </w:rPr>
        <w:t>11.1.4.3. Cadastro Nacional de Condenações Cíveis por Atos de Improbidade Administrativa e Inelegibilidade – CNIA, do Conselho Nacional de Justiça (http://www.cnj.jus.br/improbidade_adm/consultar_requerido.php), devendo ser consultados o nome da pessoa jurídica licitante e também de seu sócio majoritário (artigo 12 da Lei Federal n° 8.429/1992);</w:t>
      </w:r>
    </w:p>
    <w:p w14:paraId="774EAE38" w14:textId="77777777" w:rsidR="00CE7484" w:rsidRPr="00D066BB" w:rsidRDefault="00CE7484" w:rsidP="00CE7484">
      <w:pPr>
        <w:tabs>
          <w:tab w:val="left" w:pos="567"/>
        </w:tabs>
        <w:autoSpaceDE w:val="0"/>
        <w:autoSpaceDN w:val="0"/>
        <w:adjustRightInd w:val="0"/>
        <w:spacing w:line="360" w:lineRule="auto"/>
        <w:ind w:left="1418"/>
        <w:rPr>
          <w:rFonts w:ascii="Verdana" w:hAnsi="Verdana" w:cs="Segoe UI"/>
        </w:rPr>
      </w:pPr>
      <w:r w:rsidRPr="00D066BB">
        <w:rPr>
          <w:rFonts w:ascii="Verdana" w:hAnsi="Verdana" w:cs="Segoe UI"/>
        </w:rPr>
        <w:t>11.1.4.4. Cadastro Nacional de Empresas Punidas - CNEP (https://portaldatransparencia.gov.br/sancoes/consulta);</w:t>
      </w:r>
    </w:p>
    <w:p w14:paraId="207EA2CA" w14:textId="77777777" w:rsidR="00CE7484" w:rsidRPr="00D066BB" w:rsidRDefault="00CE7484" w:rsidP="00CE7484">
      <w:pPr>
        <w:tabs>
          <w:tab w:val="left" w:pos="567"/>
        </w:tabs>
        <w:autoSpaceDE w:val="0"/>
        <w:autoSpaceDN w:val="0"/>
        <w:adjustRightInd w:val="0"/>
        <w:spacing w:line="360" w:lineRule="auto"/>
        <w:ind w:left="1418"/>
        <w:rPr>
          <w:rFonts w:ascii="Verdana" w:hAnsi="Verdana" w:cs="Segoe UI"/>
        </w:rPr>
      </w:pPr>
      <w:r w:rsidRPr="00D066BB">
        <w:rPr>
          <w:rFonts w:ascii="Verdana" w:hAnsi="Verdana" w:cs="Segoe UI"/>
        </w:rPr>
        <w:t>11.1.4.5. Cadastro Estadual de Empresas Punidas – CEEP (http://www.corregedoria.sp.gov.br/PesquisaCEEP.aspx);</w:t>
      </w:r>
    </w:p>
    <w:p w14:paraId="3537F062" w14:textId="77777777" w:rsidR="00CE7484" w:rsidRPr="00D066BB" w:rsidRDefault="00CE7484" w:rsidP="00CE7484">
      <w:pPr>
        <w:tabs>
          <w:tab w:val="left" w:pos="567"/>
        </w:tabs>
        <w:autoSpaceDE w:val="0"/>
        <w:autoSpaceDN w:val="0"/>
        <w:adjustRightInd w:val="0"/>
        <w:spacing w:line="360" w:lineRule="auto"/>
        <w:ind w:left="1418"/>
        <w:rPr>
          <w:rFonts w:ascii="Verdana" w:hAnsi="Verdana" w:cs="Segoe UI"/>
        </w:rPr>
      </w:pPr>
      <w:r w:rsidRPr="00D066BB">
        <w:rPr>
          <w:rFonts w:ascii="Verdana" w:hAnsi="Verdana" w:cs="Segoe UI"/>
        </w:rPr>
        <w:t>11.1.4.6. Relação de apenados publicada pelo Tribunal de Contas do Estado de São Paulo (https://www.tce.sp.gov.br/apenados).</w:t>
      </w:r>
    </w:p>
    <w:p w14:paraId="3E0DA0A4" w14:textId="77777777" w:rsidR="00CE7484" w:rsidRPr="00D066BB" w:rsidRDefault="00CE7484" w:rsidP="00CE7484">
      <w:pPr>
        <w:autoSpaceDE w:val="0"/>
        <w:autoSpaceDN w:val="0"/>
        <w:adjustRightInd w:val="0"/>
        <w:spacing w:line="360" w:lineRule="auto"/>
        <w:ind w:left="567"/>
        <w:rPr>
          <w:rFonts w:ascii="Verdana" w:hAnsi="Verdana" w:cs="Segoe UI"/>
        </w:rPr>
      </w:pPr>
      <w:r w:rsidRPr="00D066BB">
        <w:rPr>
          <w:rFonts w:ascii="Verdana" w:hAnsi="Verdana" w:cs="Segoe UI"/>
        </w:rPr>
        <w:lastRenderedPageBreak/>
        <w:t>11.1.5. Constituem, igualmente, condições para a celebração da contratação:</w:t>
      </w:r>
    </w:p>
    <w:p w14:paraId="2BD88088" w14:textId="77777777" w:rsidR="00CE7484" w:rsidRPr="00D066BB" w:rsidRDefault="00CE7484" w:rsidP="00CE7484">
      <w:pPr>
        <w:autoSpaceDE w:val="0"/>
        <w:autoSpaceDN w:val="0"/>
        <w:adjustRightInd w:val="0"/>
        <w:spacing w:line="360" w:lineRule="auto"/>
        <w:ind w:left="1276"/>
        <w:rPr>
          <w:rFonts w:ascii="Verdana" w:hAnsi="Verdana" w:cs="Segoe UI"/>
        </w:rPr>
      </w:pPr>
      <w:r w:rsidRPr="00D066BB">
        <w:rPr>
          <w:rFonts w:ascii="Verdana" w:hAnsi="Verdana" w:cs="Segoe UI"/>
        </w:rPr>
        <w:t xml:space="preserve">11.1.5.1. A apresentação </w:t>
      </w:r>
      <w:proofErr w:type="gramStart"/>
      <w:r w:rsidRPr="00D066BB">
        <w:rPr>
          <w:rFonts w:ascii="Verdana" w:hAnsi="Verdana" w:cs="Segoe UI"/>
        </w:rPr>
        <w:t>do(</w:t>
      </w:r>
      <w:proofErr w:type="gramEnd"/>
      <w:r w:rsidRPr="00D066BB">
        <w:rPr>
          <w:rFonts w:ascii="Verdana" w:hAnsi="Verdana" w:cs="Segoe UI"/>
        </w:rPr>
        <w:t>s) documento(s) que a adjudicatária, à época do certame licitatório, houver se comprometido a exibir antes da celebração da contratação por meio de declaração específica, caso exigida no item 4.1.4.6 deste Edital;</w:t>
      </w:r>
    </w:p>
    <w:p w14:paraId="2BC7A9CA" w14:textId="77777777" w:rsidR="00CE7484" w:rsidRPr="00D066BB" w:rsidRDefault="00CE7484" w:rsidP="00CE7484">
      <w:pPr>
        <w:tabs>
          <w:tab w:val="left" w:pos="567"/>
        </w:tabs>
        <w:autoSpaceDE w:val="0"/>
        <w:autoSpaceDN w:val="0"/>
        <w:adjustRightInd w:val="0"/>
        <w:spacing w:line="360" w:lineRule="auto"/>
        <w:ind w:left="1276"/>
        <w:rPr>
          <w:rFonts w:ascii="Verdana" w:hAnsi="Verdana" w:cs="Segoe UI"/>
        </w:rPr>
      </w:pPr>
      <w:r w:rsidRPr="00D066BB">
        <w:rPr>
          <w:rFonts w:ascii="Verdana" w:hAnsi="Verdana" w:cs="Segoe UI"/>
        </w:rPr>
        <w:t>11.1.5.2. A indicação de gestor encarregado de representar a adjudicatária com exclusividade perante o contratante, caso se trate de sociedade cooperativa.</w:t>
      </w:r>
    </w:p>
    <w:p w14:paraId="25C96FB2" w14:textId="77777777"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 xml:space="preserve">11.2. No prazo de </w:t>
      </w:r>
      <w:sdt>
        <w:sdtPr>
          <w:rPr>
            <w:rFonts w:ascii="Verdana" w:hAnsi="Verdana" w:cs="Segoe UI"/>
          </w:rPr>
          <w:id w:val="-342013265"/>
          <w:placeholder>
            <w:docPart w:val="2AACB9F6800246089761CE276DDC1075"/>
          </w:placeholder>
          <w15:color w:val="FFFF00"/>
        </w:sdtPr>
        <w:sdtEndPr/>
        <w:sdtContent>
          <w:r w:rsidRPr="00D066BB">
            <w:rPr>
              <w:rFonts w:ascii="Verdana" w:hAnsi="Verdana" w:cs="Segoe UI"/>
            </w:rPr>
            <w:t>5 (cinco) dias corridos</w:t>
          </w:r>
        </w:sdtContent>
      </w:sdt>
      <w:r w:rsidRPr="00D066BB">
        <w:rPr>
          <w:rFonts w:ascii="Verdana" w:hAnsi="Verdana" w:cs="Segoe UI"/>
        </w:rPr>
        <w:t xml:space="preserve"> contados da data da convocação, a adjudicatária deverá comparecer perante a Unidade Compradora para a retirada da nota de empenho ou, alternativamente, solicitar o seu envio por meio eletrônico.</w:t>
      </w:r>
    </w:p>
    <w:p w14:paraId="3BCEB3D1" w14:textId="77777777" w:rsidR="00CE7484" w:rsidRPr="00D066BB" w:rsidRDefault="00CE7484" w:rsidP="00CE7484">
      <w:pPr>
        <w:tabs>
          <w:tab w:val="left" w:pos="540"/>
        </w:tabs>
        <w:autoSpaceDE w:val="0"/>
        <w:autoSpaceDN w:val="0"/>
        <w:adjustRightInd w:val="0"/>
        <w:spacing w:line="360" w:lineRule="auto"/>
        <w:ind w:left="567"/>
        <w:rPr>
          <w:rFonts w:ascii="Verdana" w:hAnsi="Verdana" w:cs="Segoe UI"/>
        </w:rPr>
      </w:pPr>
      <w:r w:rsidRPr="00D066BB">
        <w:rPr>
          <w:rFonts w:ascii="Verdana" w:hAnsi="Verdana" w:cs="Segoe UI"/>
        </w:rPr>
        <w:t xml:space="preserve">11.2.1. O prazo indicado no item 11.2 poderá ser prorrogado, por igual período, por solicitação justificada do interessado e aceita pela Administração. </w:t>
      </w:r>
    </w:p>
    <w:p w14:paraId="03D51C97" w14:textId="77777777" w:rsidR="00CE7484" w:rsidRPr="00D066BB" w:rsidRDefault="00CE7484" w:rsidP="00CE7484">
      <w:pPr>
        <w:tabs>
          <w:tab w:val="left" w:pos="540"/>
        </w:tabs>
        <w:autoSpaceDE w:val="0"/>
        <w:autoSpaceDN w:val="0"/>
        <w:adjustRightInd w:val="0"/>
        <w:spacing w:line="360" w:lineRule="auto"/>
        <w:ind w:left="567"/>
        <w:rPr>
          <w:rFonts w:ascii="Verdana" w:hAnsi="Verdana" w:cs="Segoe UI"/>
        </w:rPr>
      </w:pPr>
      <w:r w:rsidRPr="00D066BB">
        <w:rPr>
          <w:rFonts w:ascii="Verdana" w:hAnsi="Verdana" w:cs="Segoe UI"/>
        </w:rPr>
        <w:t>11.2.2. O não comparecimento do fornecedor para retirar a nota de empenho ou, quando solicitado o seu envio por meio eletrônico, a ausência de envio de confirmação de recebimento dentro do prazo indicado no item 11.2 importará na recusa à contratação, sujeita à aplicação das sanções cabíveis.</w:t>
      </w:r>
    </w:p>
    <w:p w14:paraId="21B68128" w14:textId="272BF9D7"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 xml:space="preserve"> 11.3. </w:t>
      </w:r>
      <w:r w:rsidR="00466EA9" w:rsidRPr="00D066BB">
        <w:rPr>
          <w:rFonts w:ascii="Verdana" w:hAnsi="Verdana" w:cs="Segoe UI"/>
          <w:b/>
        </w:rPr>
        <w:t xml:space="preserve">Celebração Frustrada: </w:t>
      </w:r>
      <w:r w:rsidR="00466EA9" w:rsidRPr="00D066BB">
        <w:rPr>
          <w:rFonts w:ascii="Verdana" w:hAnsi="Verdana" w:cs="Segoe UI"/>
        </w:rPr>
        <w:t>as</w:t>
      </w:r>
      <w:r w:rsidRPr="00D066BB">
        <w:rPr>
          <w:rFonts w:ascii="Verdana" w:hAnsi="Verdana" w:cs="Segoe UI"/>
        </w:rPr>
        <w:t xml:space="preserve"> demais licitantes classificadas serão convocadas para participar de nova sessão pública do pregão, com vistas à celebração da contratação, quando a adjudicatária:</w:t>
      </w:r>
    </w:p>
    <w:p w14:paraId="7185AD20"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11.3.1. Deixar de comprovar sua regularidade fiscal e trabalhista, nos moldes do item 5.10, ou na hipótese de invalidação do ato de habilitação com base no disposto na alínea “e” do item 5.9;</w:t>
      </w:r>
    </w:p>
    <w:p w14:paraId="304F9D69"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11.3.2. For convocada dentro do prazo de validade de sua proposta e não apresentar a situação regular de que tratam os itens 11.1.1 a 11.1.5 deste Edital.</w:t>
      </w:r>
    </w:p>
    <w:p w14:paraId="7956977D"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t>11.3.3. Recusar a contratação, no caso do item 11.2.2;</w:t>
      </w:r>
    </w:p>
    <w:p w14:paraId="09FE8828" w14:textId="77777777" w:rsidR="00CE7484" w:rsidRPr="00D066BB" w:rsidRDefault="00CE7484" w:rsidP="00CE7484">
      <w:pPr>
        <w:tabs>
          <w:tab w:val="left" w:pos="567"/>
        </w:tabs>
        <w:autoSpaceDE w:val="0"/>
        <w:autoSpaceDN w:val="0"/>
        <w:adjustRightInd w:val="0"/>
        <w:spacing w:line="360" w:lineRule="auto"/>
        <w:ind w:left="567"/>
        <w:rPr>
          <w:rFonts w:ascii="Verdana" w:hAnsi="Verdana" w:cs="Segoe UI"/>
        </w:rPr>
      </w:pPr>
      <w:r w:rsidRPr="00D066BB">
        <w:rPr>
          <w:rFonts w:ascii="Verdana" w:hAnsi="Verdana" w:cs="Segoe UI"/>
        </w:rPr>
        <w:lastRenderedPageBreak/>
        <w:t>11.3.4. For proibida de participar desta licitação, nos termos do item 2.2 deste Edital;</w:t>
      </w:r>
    </w:p>
    <w:p w14:paraId="04BA0FD2" w14:textId="77777777" w:rsidR="00CE7484" w:rsidRPr="00D066BB" w:rsidRDefault="00CE7484" w:rsidP="00CE7484">
      <w:pPr>
        <w:tabs>
          <w:tab w:val="left" w:pos="709"/>
        </w:tabs>
        <w:autoSpaceDE w:val="0"/>
        <w:autoSpaceDN w:val="0"/>
        <w:adjustRightInd w:val="0"/>
        <w:spacing w:line="360" w:lineRule="auto"/>
        <w:rPr>
          <w:rFonts w:ascii="Verdana" w:hAnsi="Verdana" w:cs="Segoe UI"/>
        </w:rPr>
      </w:pPr>
      <w:r w:rsidRPr="00D066BB">
        <w:rPr>
          <w:rFonts w:ascii="Verdana" w:hAnsi="Verdana" w:cs="Segoe UI"/>
        </w:rPr>
        <w:t xml:space="preserve">11.4 A nova sessão de que trata o item 11.3 será realizada em prazo não inferior a 03 (três) dias úteis contados da publicação do aviso </w:t>
      </w:r>
      <w:r w:rsidRPr="00D066BB">
        <w:rPr>
          <w:rFonts w:ascii="Verdana" w:hAnsi="Verdana" w:cs="Segoe UI"/>
          <w:bCs/>
        </w:rPr>
        <w:t>no Diário Oficial do Estado de São Paulo</w:t>
      </w:r>
      <w:r w:rsidRPr="00D066BB">
        <w:rPr>
          <w:rFonts w:ascii="Verdana" w:hAnsi="Verdana" w:cs="Segoe UI"/>
        </w:rPr>
        <w:t>.</w:t>
      </w:r>
    </w:p>
    <w:p w14:paraId="70FDA1FC" w14:textId="77777777" w:rsidR="00CE7484" w:rsidRPr="00D066BB" w:rsidRDefault="00CE7484" w:rsidP="00CE7484">
      <w:pPr>
        <w:tabs>
          <w:tab w:val="left" w:pos="709"/>
        </w:tabs>
        <w:autoSpaceDE w:val="0"/>
        <w:autoSpaceDN w:val="0"/>
        <w:adjustRightInd w:val="0"/>
        <w:spacing w:line="360" w:lineRule="auto"/>
        <w:ind w:left="567"/>
        <w:rPr>
          <w:rFonts w:ascii="Verdana" w:hAnsi="Verdana" w:cs="Segoe UI"/>
        </w:rPr>
      </w:pPr>
      <w:r w:rsidRPr="00D066BB">
        <w:rPr>
          <w:rFonts w:ascii="Verdana" w:hAnsi="Verdana" w:cs="Segoe UI"/>
        </w:rPr>
        <w:t>11.</w:t>
      </w:r>
      <w:r w:rsidRPr="00D066BB">
        <w:rPr>
          <w:rFonts w:ascii="Verdana" w:hAnsi="Verdana" w:cs="Segoe UI"/>
          <w:bCs/>
        </w:rPr>
        <w:t xml:space="preserve">4.1. O aviso será também divulgado nos endereços eletrônicos </w:t>
      </w:r>
      <w:hyperlink r:id="rId9" w:history="1">
        <w:r w:rsidRPr="00D066BB">
          <w:rPr>
            <w:rStyle w:val="Hyperlink"/>
            <w:rFonts w:ascii="Verdana" w:hAnsi="Verdana" w:cs="Segoe UI"/>
            <w:bCs/>
          </w:rPr>
          <w:t>www.bec.sp.gov.br</w:t>
        </w:r>
      </w:hyperlink>
      <w:r w:rsidRPr="00D066BB">
        <w:rPr>
          <w:rFonts w:ascii="Verdana" w:hAnsi="Verdana" w:cs="Segoe UI"/>
          <w:bCs/>
        </w:rPr>
        <w:t xml:space="preserve"> e www.imprensaoficial.com.br, opção “NEGÓCIOS PÚBLICOS”.</w:t>
      </w:r>
    </w:p>
    <w:p w14:paraId="4D3C3150" w14:textId="77777777" w:rsidR="00CE7484" w:rsidRPr="00D066BB" w:rsidRDefault="00CE7484" w:rsidP="00CE7484">
      <w:pPr>
        <w:tabs>
          <w:tab w:val="left" w:pos="709"/>
        </w:tabs>
        <w:autoSpaceDE w:val="0"/>
        <w:autoSpaceDN w:val="0"/>
        <w:adjustRightInd w:val="0"/>
        <w:spacing w:line="360" w:lineRule="auto"/>
        <w:ind w:left="567"/>
        <w:rPr>
          <w:rFonts w:ascii="Verdana" w:hAnsi="Verdana" w:cs="Segoe UI"/>
        </w:rPr>
      </w:pPr>
      <w:r w:rsidRPr="00D066BB">
        <w:rPr>
          <w:rFonts w:ascii="Verdana" w:hAnsi="Verdana" w:cs="Segoe UI"/>
        </w:rPr>
        <w:t>11.4.2. Na nova sessão, respeitada a ordem de classificação, observar-se-ão as disposições dos itens 5.7 a 5.10 e 6.1 a 6.7 deste Edital.</w:t>
      </w:r>
    </w:p>
    <w:p w14:paraId="193CB224" w14:textId="4465DD8F" w:rsidR="00CE7484" w:rsidRPr="00D066BB" w:rsidRDefault="00CE7484" w:rsidP="00CE7484">
      <w:pPr>
        <w:tabs>
          <w:tab w:val="left" w:pos="709"/>
        </w:tabs>
        <w:autoSpaceDE w:val="0"/>
        <w:autoSpaceDN w:val="0"/>
        <w:adjustRightInd w:val="0"/>
        <w:spacing w:line="360" w:lineRule="auto"/>
        <w:rPr>
          <w:rFonts w:ascii="Verdana" w:hAnsi="Verdana" w:cs="Segoe UI"/>
        </w:rPr>
      </w:pPr>
      <w:r w:rsidRPr="00D066BB">
        <w:rPr>
          <w:rFonts w:ascii="Verdana" w:hAnsi="Verdana" w:cs="Segoe UI"/>
        </w:rPr>
        <w:t xml:space="preserve">11.5. </w:t>
      </w:r>
      <w:sdt>
        <w:sdtPr>
          <w:rPr>
            <w:rFonts w:ascii="Verdana" w:hAnsi="Verdana" w:cs="Segoe UI"/>
            <w:highlight w:val="yellow"/>
          </w:rPr>
          <w:alias w:val="Recursos orçamentários"/>
          <w:tag w:val="Recursos orçamentários"/>
          <w:id w:val="-1924327281"/>
          <w:placeholder>
            <w:docPart w:val="027C448A62F946FC8279AF57A453F490"/>
          </w:placeholder>
        </w:sdtPr>
        <w:sdtEndPr/>
        <w:sdtContent>
          <w:r w:rsidRPr="00A76482">
            <w:rPr>
              <w:rFonts w:ascii="Verdana" w:hAnsi="Verdana" w:cs="Segoe UI"/>
            </w:rPr>
            <w:t xml:space="preserve">No presente exercício as despesas decorrentes desta contratação irão onerar </w:t>
          </w:r>
          <w:r w:rsidRPr="00C96B86">
            <w:rPr>
              <w:rStyle w:val="PGE-Alteraesdestacadas"/>
              <w:rFonts w:ascii="Verdana" w:hAnsi="Verdana" w:cs="Segoe UI"/>
              <w:u w:val="none"/>
            </w:rPr>
            <w:t>o crédito orçamentário</w:t>
          </w:r>
          <w:r w:rsidR="00A76482" w:rsidRPr="00C96B86">
            <w:rPr>
              <w:rStyle w:val="PGE-Alteraesdestacadas"/>
              <w:rFonts w:ascii="Verdana" w:hAnsi="Verdana" w:cs="Segoe UI"/>
              <w:u w:val="none"/>
            </w:rPr>
            <w:t xml:space="preserve"> 380030</w:t>
          </w:r>
          <w:r w:rsidRPr="00C96B86">
            <w:rPr>
              <w:rStyle w:val="PGE-Alteraesdestacadas"/>
              <w:rFonts w:ascii="Verdana" w:hAnsi="Verdana" w:cs="Segoe UI"/>
              <w:u w:val="none"/>
            </w:rPr>
            <w:t xml:space="preserve">, de classificação funcional programática </w:t>
          </w:r>
          <w:r w:rsidR="00FC6F5B" w:rsidRPr="00C96B86">
            <w:rPr>
              <w:rStyle w:val="PGE-Alteraesdestacadas"/>
              <w:rFonts w:ascii="Verdana" w:hAnsi="Verdana" w:cs="Segoe UI"/>
              <w:u w:val="none"/>
            </w:rPr>
            <w:t xml:space="preserve">14122381361460000 </w:t>
          </w:r>
          <w:r w:rsidRPr="00C96B86">
            <w:rPr>
              <w:rStyle w:val="PGE-Alteraesdestacadas"/>
              <w:rFonts w:ascii="Verdana" w:hAnsi="Verdana" w:cs="Segoe UI"/>
              <w:u w:val="none"/>
            </w:rPr>
            <w:t xml:space="preserve">e categoria econômica </w:t>
          </w:r>
          <w:r w:rsidR="00FC6F5B" w:rsidRPr="00C96B86">
            <w:rPr>
              <w:rStyle w:val="PGE-Alteraesdestacadas"/>
              <w:rFonts w:ascii="Verdana" w:hAnsi="Verdana" w:cs="Segoe UI"/>
              <w:u w:val="none"/>
            </w:rPr>
            <w:t>339030</w:t>
          </w:r>
          <w:r w:rsidRPr="00C96B86">
            <w:rPr>
              <w:rStyle w:val="PGE-Alteraesdestacadas"/>
              <w:rFonts w:ascii="Verdana" w:hAnsi="Verdana" w:cs="Segoe UI"/>
              <w:u w:val="none"/>
            </w:rPr>
            <w:t>.</w:t>
          </w:r>
        </w:sdtContent>
      </w:sdt>
    </w:p>
    <w:p w14:paraId="488ACE05" w14:textId="77777777" w:rsidR="00CE7484" w:rsidRPr="00D066BB" w:rsidRDefault="00CE7484" w:rsidP="00CE7484">
      <w:pPr>
        <w:tabs>
          <w:tab w:val="left" w:pos="709"/>
        </w:tabs>
        <w:autoSpaceDE w:val="0"/>
        <w:autoSpaceDN w:val="0"/>
        <w:adjustRightInd w:val="0"/>
        <w:spacing w:line="360" w:lineRule="auto"/>
        <w:rPr>
          <w:rFonts w:ascii="Verdana" w:hAnsi="Verdana" w:cs="Segoe UI"/>
        </w:rPr>
      </w:pPr>
    </w:p>
    <w:p w14:paraId="100E5F79" w14:textId="77777777" w:rsidR="00CE7484" w:rsidRPr="00D066BB" w:rsidRDefault="00CE7484" w:rsidP="00CE7484">
      <w:pPr>
        <w:keepNext/>
        <w:widowControl w:val="0"/>
        <w:spacing w:line="360" w:lineRule="auto"/>
        <w:outlineLvl w:val="0"/>
        <w:rPr>
          <w:rFonts w:ascii="Verdana" w:hAnsi="Verdana" w:cs="Segoe UI"/>
          <w:b/>
        </w:rPr>
      </w:pPr>
      <w:r w:rsidRPr="00D066BB">
        <w:rPr>
          <w:rFonts w:ascii="Verdana" w:hAnsi="Verdana" w:cs="Segoe UI"/>
          <w:b/>
        </w:rPr>
        <w:t>12. SANÇÕES ADMINISTRATIVAS</w:t>
      </w:r>
    </w:p>
    <w:p w14:paraId="12716DA4" w14:textId="3A96F79B" w:rsidR="00CE7484" w:rsidRPr="00D066BB" w:rsidRDefault="00CE7484" w:rsidP="00CE7484">
      <w:pPr>
        <w:autoSpaceDE w:val="0"/>
        <w:autoSpaceDN w:val="0"/>
        <w:adjustRightInd w:val="0"/>
        <w:spacing w:line="360" w:lineRule="auto"/>
        <w:rPr>
          <w:rFonts w:ascii="Verdana" w:hAnsi="Verdana" w:cs="Segoe UI"/>
          <w:color w:val="000000"/>
        </w:rPr>
      </w:pPr>
      <w:r w:rsidRPr="00D066BB">
        <w:rPr>
          <w:rFonts w:ascii="Verdana" w:hAnsi="Verdana" w:cs="Segoe UI"/>
        </w:rPr>
        <w:t xml:space="preserve">12.1. </w:t>
      </w:r>
      <w:r w:rsidR="00466EA9" w:rsidRPr="00D066BB">
        <w:rPr>
          <w:rFonts w:ascii="Verdana" w:hAnsi="Verdana" w:cs="Segoe UI"/>
          <w:b/>
        </w:rPr>
        <w:t>Impedimento de Licitar e C</w:t>
      </w:r>
      <w:r w:rsidRPr="00D066BB">
        <w:rPr>
          <w:rFonts w:ascii="Verdana" w:hAnsi="Verdana" w:cs="Segoe UI"/>
          <w:b/>
        </w:rPr>
        <w:t>ontratar</w:t>
      </w:r>
      <w:r w:rsidR="00466EA9" w:rsidRPr="00D066BB">
        <w:rPr>
          <w:rFonts w:ascii="Verdana" w:hAnsi="Verdana" w:cs="Segoe UI"/>
        </w:rPr>
        <w:t>: f</w:t>
      </w:r>
      <w:r w:rsidRPr="00D066BB">
        <w:rPr>
          <w:rFonts w:ascii="Verdana" w:hAnsi="Verdana" w:cs="Segoe UI"/>
        </w:rPr>
        <w:t>icará impedida de licitar e contratar com a Administração direta e indireta do Estado</w:t>
      </w:r>
      <w:r w:rsidRPr="00D066BB">
        <w:rPr>
          <w:rFonts w:ascii="Verdana" w:hAnsi="Verdana" w:cs="Segoe UI"/>
          <w:color w:val="000000"/>
        </w:rPr>
        <w:t xml:space="preserve"> de São Paulo, pelo prazo de até 05 (cinco) anos, a pessoa física ou jurídica, que praticar quaisquer atos previstos no artigo 7º</w:t>
      </w:r>
      <w:r w:rsidR="00466EA9" w:rsidRPr="00D066BB">
        <w:rPr>
          <w:rFonts w:ascii="Verdana" w:hAnsi="Verdana" w:cs="Segoe UI"/>
          <w:color w:val="000000"/>
        </w:rPr>
        <w:t>,</w:t>
      </w:r>
      <w:r w:rsidRPr="00D066BB">
        <w:rPr>
          <w:rFonts w:ascii="Verdana" w:hAnsi="Verdana" w:cs="Segoe UI"/>
          <w:color w:val="000000"/>
        </w:rPr>
        <w:t xml:space="preserve"> da Lei Federal n</w:t>
      </w:r>
      <w:r w:rsidR="00466EA9" w:rsidRPr="00D066BB">
        <w:rPr>
          <w:rFonts w:ascii="Verdana" w:hAnsi="Verdana" w:cs="Segoe UI"/>
          <w:color w:val="000000"/>
        </w:rPr>
        <w:t>.</w:t>
      </w:r>
      <w:r w:rsidRPr="00D066BB">
        <w:rPr>
          <w:rFonts w:ascii="Verdana" w:hAnsi="Verdana" w:cs="Segoe UI"/>
          <w:color w:val="000000"/>
        </w:rPr>
        <w:t>º 10.520/2002, sem prejuízo da responsabilidade civil ou criminal, quando couber.</w:t>
      </w:r>
    </w:p>
    <w:p w14:paraId="2487E766" w14:textId="4D9D4007" w:rsidR="00CE7484" w:rsidRPr="00D066BB" w:rsidRDefault="00CE7484" w:rsidP="00CE7484">
      <w:pPr>
        <w:widowControl w:val="0"/>
        <w:spacing w:line="360" w:lineRule="auto"/>
        <w:rPr>
          <w:rFonts w:ascii="Verdana" w:hAnsi="Verdana" w:cs="Segoe UI"/>
          <w:bCs/>
        </w:rPr>
      </w:pPr>
      <w:r w:rsidRPr="00D066BB">
        <w:rPr>
          <w:rFonts w:ascii="Verdana" w:hAnsi="Verdana" w:cs="Segoe UI"/>
          <w:bCs/>
        </w:rPr>
        <w:t xml:space="preserve">12.2. </w:t>
      </w:r>
      <w:r w:rsidR="00466EA9" w:rsidRPr="00D066BB">
        <w:rPr>
          <w:rFonts w:ascii="Verdana" w:hAnsi="Verdana" w:cs="Segoe UI"/>
          <w:b/>
        </w:rPr>
        <w:t>Multas e R</w:t>
      </w:r>
      <w:r w:rsidRPr="00D066BB">
        <w:rPr>
          <w:rFonts w:ascii="Verdana" w:hAnsi="Verdana" w:cs="Segoe UI"/>
          <w:b/>
        </w:rPr>
        <w:t>egistro</w:t>
      </w:r>
      <w:r w:rsidR="00466EA9" w:rsidRPr="00D066BB">
        <w:rPr>
          <w:rFonts w:ascii="Verdana" w:hAnsi="Verdana" w:cs="Segoe UI"/>
          <w:b/>
        </w:rPr>
        <w:t>:</w:t>
      </w:r>
      <w:r w:rsidRPr="00D066BB">
        <w:rPr>
          <w:rFonts w:ascii="Verdana" w:hAnsi="Verdana" w:cs="Segoe UI"/>
          <w:b/>
        </w:rPr>
        <w:t xml:space="preserve"> </w:t>
      </w:r>
      <w:r w:rsidR="00466EA9" w:rsidRPr="00D066BB">
        <w:rPr>
          <w:rFonts w:ascii="Verdana" w:hAnsi="Verdana" w:cs="Segoe UI"/>
          <w:bCs/>
        </w:rPr>
        <w:t>a</w:t>
      </w:r>
      <w:r w:rsidRPr="00D066BB">
        <w:rPr>
          <w:rFonts w:ascii="Verdana" w:hAnsi="Verdana" w:cs="Segoe UI"/>
          <w:bCs/>
        </w:rPr>
        <w:t xml:space="preserve"> sanção de que trata o subitem anterior poderá ser aplicada juntamente com as multas previstas no </w:t>
      </w:r>
      <w:r w:rsidRPr="00D066BB">
        <w:rPr>
          <w:rFonts w:ascii="Verdana" w:hAnsi="Verdana" w:cs="Segoe UI"/>
          <w:b/>
          <w:bCs/>
        </w:rPr>
        <w:t>Anexo IV</w:t>
      </w:r>
      <w:r w:rsidRPr="00D066BB">
        <w:rPr>
          <w:rFonts w:ascii="Verdana" w:hAnsi="Verdana" w:cs="Segoe UI"/>
          <w:bCs/>
        </w:rPr>
        <w:t xml:space="preserve"> deste Edital, garantido o exercício de prévia e ampla defesa, e deverá ser registrada no CAUFESP, no </w:t>
      </w:r>
      <w:r w:rsidRPr="00D066BB">
        <w:rPr>
          <w:rFonts w:ascii="Verdana" w:hAnsi="Verdana" w:cs="Segoe UI"/>
        </w:rPr>
        <w:t>“Sistema Eletrônico de Aplicação e Registro de Sanções Administrativas – e-Sanções”, no endereço www.esancoes.sp.gov.br, e também no “Cadastro Nacional de Empresas Inidôneas e Suspensas – CEIS”, no endereço https://portaldatransparencia.gov.br/sancoes/consulta.</w:t>
      </w:r>
    </w:p>
    <w:p w14:paraId="0CC4FE16" w14:textId="0AD40F16" w:rsidR="00CE7484" w:rsidRPr="00D066BB" w:rsidRDefault="00CE7484" w:rsidP="00CE7484">
      <w:pPr>
        <w:widowControl w:val="0"/>
        <w:spacing w:line="360" w:lineRule="auto"/>
        <w:rPr>
          <w:rFonts w:ascii="Verdana" w:hAnsi="Verdana" w:cs="Segoe UI"/>
          <w:bCs/>
        </w:rPr>
      </w:pPr>
      <w:r w:rsidRPr="00D066BB">
        <w:rPr>
          <w:rFonts w:ascii="Verdana" w:hAnsi="Verdana" w:cs="Segoe UI"/>
          <w:bCs/>
        </w:rPr>
        <w:t xml:space="preserve">12.3. </w:t>
      </w:r>
      <w:r w:rsidRPr="00D066BB">
        <w:rPr>
          <w:rFonts w:ascii="Verdana" w:hAnsi="Verdana" w:cs="Segoe UI"/>
          <w:b/>
        </w:rPr>
        <w:t>Autonomia</w:t>
      </w:r>
      <w:r w:rsidR="00466EA9" w:rsidRPr="00D066BB">
        <w:rPr>
          <w:rFonts w:ascii="Verdana" w:hAnsi="Verdana" w:cs="Segoe UI"/>
          <w:bCs/>
        </w:rPr>
        <w:t>: a</w:t>
      </w:r>
      <w:r w:rsidRPr="00D066BB">
        <w:rPr>
          <w:rFonts w:ascii="Verdana" w:hAnsi="Verdana" w:cs="Segoe UI"/>
          <w:bCs/>
        </w:rPr>
        <w:t>s sanções</w:t>
      </w:r>
      <w:r w:rsidR="00466EA9" w:rsidRPr="00D066BB">
        <w:rPr>
          <w:rFonts w:ascii="Verdana" w:hAnsi="Verdana" w:cs="Segoe UI"/>
          <w:bCs/>
        </w:rPr>
        <w:t xml:space="preserve"> </w:t>
      </w:r>
      <w:r w:rsidRPr="00D066BB">
        <w:rPr>
          <w:rFonts w:ascii="Verdana" w:hAnsi="Verdana" w:cs="Segoe UI"/>
          <w:bCs/>
        </w:rPr>
        <w:t>são autônomas e a aplicação de uma não exclui a de outra.</w:t>
      </w:r>
    </w:p>
    <w:p w14:paraId="7C545726" w14:textId="318768B9" w:rsidR="00CE7484" w:rsidRPr="00D066BB" w:rsidRDefault="00CE7484" w:rsidP="00CE7484">
      <w:pPr>
        <w:tabs>
          <w:tab w:val="left" w:pos="3366"/>
        </w:tabs>
        <w:spacing w:line="360" w:lineRule="auto"/>
        <w:rPr>
          <w:rFonts w:ascii="Verdana" w:hAnsi="Verdana" w:cs="Segoe UI"/>
        </w:rPr>
      </w:pPr>
      <w:r w:rsidRPr="00D066BB">
        <w:rPr>
          <w:rFonts w:ascii="Verdana" w:hAnsi="Verdana" w:cs="Segoe UI"/>
        </w:rPr>
        <w:t xml:space="preserve">12.4. </w:t>
      </w:r>
      <w:r w:rsidR="00466EA9" w:rsidRPr="00D066BB">
        <w:rPr>
          <w:rFonts w:ascii="Verdana" w:hAnsi="Verdana" w:cs="Segoe UI"/>
          <w:b/>
        </w:rPr>
        <w:t>Descontos:</w:t>
      </w:r>
      <w:r w:rsidR="00466EA9" w:rsidRPr="00D066BB">
        <w:rPr>
          <w:rFonts w:ascii="Verdana" w:hAnsi="Verdana" w:cs="Segoe UI"/>
        </w:rPr>
        <w:t xml:space="preserve"> o</w:t>
      </w:r>
      <w:r w:rsidRPr="00D066BB">
        <w:rPr>
          <w:rFonts w:ascii="Verdana" w:hAnsi="Verdana" w:cs="Segoe UI"/>
        </w:rPr>
        <w:t xml:space="preserve"> contratante poderá descontar das faturas os valores correspondentes às multas que eventualmente lhe forem aplicadas por descumprimento de obrigações estabelecidas neste Edital, ou em seus anexos.</w:t>
      </w:r>
    </w:p>
    <w:p w14:paraId="4AA03FBF" w14:textId="69EC9370" w:rsidR="00CE7484" w:rsidRPr="00D066BB" w:rsidRDefault="00CE7484" w:rsidP="00CE7484">
      <w:pPr>
        <w:tabs>
          <w:tab w:val="left" w:pos="3366"/>
        </w:tabs>
        <w:spacing w:line="360" w:lineRule="auto"/>
        <w:rPr>
          <w:rFonts w:ascii="Verdana" w:hAnsi="Verdana" w:cs="Segoe UI"/>
        </w:rPr>
      </w:pPr>
      <w:r w:rsidRPr="00D066BB">
        <w:rPr>
          <w:rFonts w:ascii="Verdana" w:hAnsi="Verdana" w:cs="Segoe UI"/>
        </w:rPr>
        <w:lastRenderedPageBreak/>
        <w:t xml:space="preserve">12.5. </w:t>
      </w:r>
      <w:r w:rsidRPr="00D066BB">
        <w:rPr>
          <w:rFonts w:ascii="Verdana" w:hAnsi="Verdana" w:cs="Segoe UI"/>
          <w:b/>
        </w:rPr>
        <w:t xml:space="preserve">Conformidade com o </w:t>
      </w:r>
      <w:r w:rsidR="00466EA9" w:rsidRPr="00D066BB">
        <w:rPr>
          <w:rFonts w:ascii="Verdana" w:hAnsi="Verdana" w:cs="Segoe UI"/>
          <w:b/>
        </w:rPr>
        <w:t>Marco Legal Anticorrupção:</w:t>
      </w:r>
      <w:r w:rsidRPr="00D066BB">
        <w:rPr>
          <w:rFonts w:ascii="Verdana" w:hAnsi="Verdana" w:cs="Segoe UI"/>
          <w:b/>
        </w:rPr>
        <w:t xml:space="preserve"> </w:t>
      </w:r>
      <w:r w:rsidR="00466EA9" w:rsidRPr="00D066BB">
        <w:rPr>
          <w:rFonts w:ascii="Verdana" w:hAnsi="Verdana" w:cs="Segoe UI"/>
        </w:rPr>
        <w:t>a</w:t>
      </w:r>
      <w:r w:rsidRPr="00D066BB">
        <w:rPr>
          <w:rFonts w:ascii="Verdana" w:hAnsi="Verdana" w:cs="Segoe UI"/>
        </w:rPr>
        <w:t xml:space="preserve"> prática de atos que atentem contra o patrimônio público nacional ou estrangeiro, contra princípios da administração pública, ou que de qualquer forma venham a constituir fraude ou corrupção, durante a licitação ou ao longo da execução da contratação, será objeto de instauração de </w:t>
      </w:r>
      <w:r w:rsidRPr="00D066BB">
        <w:rPr>
          <w:rFonts w:ascii="Verdana" w:hAnsi="Verdana" w:cs="Segoe UI"/>
          <w:color w:val="000000"/>
        </w:rPr>
        <w:t xml:space="preserve">processo administrativo de responsabilização </w:t>
      </w:r>
      <w:r w:rsidRPr="00D066BB">
        <w:rPr>
          <w:rFonts w:ascii="Verdana" w:hAnsi="Verdana" w:cs="Segoe UI"/>
        </w:rPr>
        <w:t>nos termos da Lei Federal nº 12.846/2013 e do Decreto Estadual nº 67.301/2022, sem prejuízo da aplicação das sanções administrativas previstas no artigo 7º da Lei Federal nº 10.520/2002.</w:t>
      </w:r>
    </w:p>
    <w:p w14:paraId="0660068B" w14:textId="77777777" w:rsidR="00CE7484" w:rsidRPr="00D066BB" w:rsidRDefault="00CE7484" w:rsidP="00CE7484">
      <w:pPr>
        <w:keepNext/>
        <w:tabs>
          <w:tab w:val="left" w:pos="720"/>
        </w:tabs>
        <w:autoSpaceDE w:val="0"/>
        <w:autoSpaceDN w:val="0"/>
        <w:adjustRightInd w:val="0"/>
        <w:spacing w:line="360" w:lineRule="auto"/>
        <w:ind w:left="720" w:hanging="720"/>
        <w:outlineLvl w:val="0"/>
        <w:rPr>
          <w:rFonts w:ascii="Verdana" w:hAnsi="Verdana" w:cs="Segoe UI"/>
          <w:bCs/>
        </w:rPr>
      </w:pPr>
      <w:r w:rsidRPr="00D066BB">
        <w:rPr>
          <w:rFonts w:ascii="Verdana" w:hAnsi="Verdana" w:cs="Segoe UI"/>
          <w:b/>
          <w:bCs/>
        </w:rPr>
        <w:t>13.</w:t>
      </w:r>
      <w:r w:rsidRPr="00D066BB">
        <w:rPr>
          <w:rFonts w:ascii="Verdana" w:hAnsi="Verdana" w:cs="Segoe UI"/>
          <w:b/>
          <w:bCs/>
        </w:rPr>
        <w:tab/>
        <w:t>GARANTIA DE EXECUÇÃO CONTRATUAL</w:t>
      </w:r>
    </w:p>
    <w:sdt>
      <w:sdtPr>
        <w:rPr>
          <w:rFonts w:ascii="Verdana" w:hAnsi="Verdana" w:cs="Segoe UI"/>
          <w:b/>
          <w:u w:val="single"/>
        </w:rPr>
        <w:alias w:val="Garantia de execução contratual"/>
        <w:tag w:val="Garantia de execução contratual"/>
        <w:id w:val="761650909"/>
        <w:placeholder>
          <w:docPart w:val="06CFA04686B64594B07C152680F7B70C"/>
        </w:placeholder>
      </w:sdtPr>
      <w:sdtEndPr/>
      <w:sdtContent>
        <w:p w14:paraId="1073809A" w14:textId="05674F9B" w:rsidR="00CE7484" w:rsidRPr="00D066BB" w:rsidRDefault="00CE7484" w:rsidP="00CE7484">
          <w:pPr>
            <w:spacing w:line="360" w:lineRule="auto"/>
            <w:rPr>
              <w:rFonts w:ascii="Verdana" w:hAnsi="Verdana" w:cs="Segoe UI"/>
              <w:b/>
              <w:u w:val="single"/>
            </w:rPr>
          </w:pPr>
          <w:r w:rsidRPr="00D066BB">
            <w:rPr>
              <w:rFonts w:ascii="Verdana" w:hAnsi="Verdana" w:cs="Segoe UI"/>
            </w:rPr>
            <w:t>13.1.</w:t>
          </w:r>
          <w:r w:rsidRPr="00D066BB">
            <w:rPr>
              <w:rFonts w:ascii="Verdana" w:hAnsi="Verdana" w:cs="Segoe UI"/>
              <w:b/>
            </w:rPr>
            <w:t xml:space="preserve"> </w:t>
          </w:r>
          <w:r w:rsidRPr="00D066BB">
            <w:rPr>
              <w:rFonts w:ascii="Verdana" w:hAnsi="Verdana" w:cs="Segoe UI"/>
            </w:rPr>
            <w:t>Não será exigida a prestação de garantia de execução para celebrar a contratação decorrente deste certame licitatório.</w:t>
          </w:r>
        </w:p>
      </w:sdtContent>
    </w:sdt>
    <w:p w14:paraId="7693AEE1" w14:textId="77777777" w:rsidR="00CE7484" w:rsidRPr="00D066BB" w:rsidRDefault="00CE7484" w:rsidP="00CE7484">
      <w:pPr>
        <w:keepNext/>
        <w:tabs>
          <w:tab w:val="left" w:pos="720"/>
        </w:tabs>
        <w:autoSpaceDE w:val="0"/>
        <w:autoSpaceDN w:val="0"/>
        <w:adjustRightInd w:val="0"/>
        <w:spacing w:line="360" w:lineRule="auto"/>
        <w:ind w:left="720" w:hanging="720"/>
        <w:outlineLvl w:val="0"/>
        <w:rPr>
          <w:rFonts w:ascii="Verdana" w:hAnsi="Verdana" w:cs="Segoe UI"/>
          <w:bCs/>
          <w:iCs/>
        </w:rPr>
      </w:pPr>
      <w:r w:rsidRPr="00D066BB">
        <w:rPr>
          <w:rFonts w:ascii="Verdana" w:hAnsi="Verdana" w:cs="Segoe UI"/>
          <w:b/>
          <w:bCs/>
          <w:iCs/>
        </w:rPr>
        <w:t>14. IMPUGNAÇÕES E PEDIDOS DE ESCLARECIMENTOS</w:t>
      </w:r>
    </w:p>
    <w:p w14:paraId="1AA8D930" w14:textId="31A5F6F5"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 xml:space="preserve">14.1. </w:t>
      </w:r>
      <w:r w:rsidRPr="00D066BB">
        <w:rPr>
          <w:rFonts w:ascii="Verdana" w:hAnsi="Verdana" w:cs="Segoe UI"/>
          <w:b/>
        </w:rPr>
        <w:t>Forma</w:t>
      </w:r>
      <w:r w:rsidR="00466EA9" w:rsidRPr="00D066BB">
        <w:rPr>
          <w:rFonts w:ascii="Verdana" w:hAnsi="Verdana" w:cs="Segoe UI"/>
          <w:b/>
        </w:rPr>
        <w:t>:</w:t>
      </w:r>
      <w:r w:rsidR="00466EA9" w:rsidRPr="00D066BB">
        <w:rPr>
          <w:rFonts w:ascii="Verdana" w:hAnsi="Verdana" w:cs="Segoe UI"/>
        </w:rPr>
        <w:t xml:space="preserve"> a</w:t>
      </w:r>
      <w:r w:rsidRPr="00D066BB">
        <w:rPr>
          <w:rFonts w:ascii="Verdana" w:hAnsi="Verdana" w:cs="Segoe UI"/>
        </w:rPr>
        <w:t xml:space="preserve">s impugnações e os pedidos de esclarecimentos serão formulados por meio eletrônico, em campo próprio do sistema, encontrado na opção “EDITAL”. </w:t>
      </w:r>
      <w:r w:rsidRPr="00D066BB">
        <w:rPr>
          <w:rFonts w:ascii="Verdana" w:hAnsi="Verdana" w:cs="Segoe UI"/>
          <w:iCs/>
        </w:rPr>
        <w:t>As impugnações e os pedidos de esclarecimentos não suspendem os prazos previstos no certame.</w:t>
      </w:r>
    </w:p>
    <w:p w14:paraId="5AA0CC32" w14:textId="31BE9D80" w:rsidR="00CE7484" w:rsidRPr="00D066BB" w:rsidRDefault="00CE7484" w:rsidP="00CE7484">
      <w:pPr>
        <w:tabs>
          <w:tab w:val="left" w:pos="540"/>
        </w:tabs>
        <w:autoSpaceDE w:val="0"/>
        <w:autoSpaceDN w:val="0"/>
        <w:adjustRightInd w:val="0"/>
        <w:spacing w:line="360" w:lineRule="auto"/>
        <w:rPr>
          <w:rFonts w:ascii="Verdana" w:hAnsi="Verdana" w:cs="Segoe UI"/>
        </w:rPr>
      </w:pPr>
      <w:r w:rsidRPr="00D066BB">
        <w:rPr>
          <w:rFonts w:ascii="Verdana" w:hAnsi="Verdana" w:cs="Segoe UI"/>
        </w:rPr>
        <w:t xml:space="preserve">14.2. </w:t>
      </w:r>
      <w:r w:rsidR="00466EA9" w:rsidRPr="00D066BB">
        <w:rPr>
          <w:rFonts w:ascii="Verdana" w:hAnsi="Verdana" w:cs="Segoe UI"/>
          <w:b/>
        </w:rPr>
        <w:t>Decisão:</w:t>
      </w:r>
      <w:r w:rsidRPr="00D066BB">
        <w:rPr>
          <w:rFonts w:ascii="Verdana" w:hAnsi="Verdana" w:cs="Segoe UI"/>
          <w:b/>
        </w:rPr>
        <w:t xml:space="preserve"> </w:t>
      </w:r>
      <w:r w:rsidR="00466EA9" w:rsidRPr="00D066BB">
        <w:rPr>
          <w:rFonts w:ascii="Verdana" w:hAnsi="Verdana" w:cs="Segoe UI"/>
        </w:rPr>
        <w:t>a</w:t>
      </w:r>
      <w:r w:rsidRPr="00D066BB">
        <w:rPr>
          <w:rFonts w:ascii="Verdana" w:hAnsi="Verdana" w:cs="Segoe UI"/>
        </w:rPr>
        <w:t xml:space="preserve">s impugnações serão decididas pelo subscritor do Edital e os pedidos de esclarecimentos respondidos pelo Pregoeiro até o dia útil anterior à data fixada para a abertura da sessão pública. </w:t>
      </w:r>
    </w:p>
    <w:p w14:paraId="65C6781F" w14:textId="77777777" w:rsidR="00CE7484" w:rsidRPr="00D066BB" w:rsidRDefault="00CE7484" w:rsidP="00CE7484">
      <w:pPr>
        <w:tabs>
          <w:tab w:val="left" w:pos="540"/>
        </w:tabs>
        <w:autoSpaceDE w:val="0"/>
        <w:autoSpaceDN w:val="0"/>
        <w:adjustRightInd w:val="0"/>
        <w:spacing w:line="360" w:lineRule="auto"/>
        <w:ind w:left="567"/>
        <w:rPr>
          <w:rFonts w:ascii="Verdana" w:hAnsi="Verdana" w:cs="Segoe UI"/>
        </w:rPr>
      </w:pPr>
      <w:r w:rsidRPr="00D066BB">
        <w:rPr>
          <w:rFonts w:ascii="Verdana" w:hAnsi="Verdana" w:cs="Segoe UI"/>
        </w:rPr>
        <w:t>14.2.1. Acolhida a impugnação contra o ato convocatório, será designada nova data para realização da sessão pública, se for o caso.</w:t>
      </w:r>
    </w:p>
    <w:p w14:paraId="09FB34ED" w14:textId="77777777" w:rsidR="00CE7484" w:rsidRPr="00D066BB" w:rsidRDefault="00CE7484" w:rsidP="00CE7484">
      <w:pPr>
        <w:autoSpaceDE w:val="0"/>
        <w:autoSpaceDN w:val="0"/>
        <w:adjustRightInd w:val="0"/>
        <w:spacing w:line="360" w:lineRule="auto"/>
        <w:ind w:left="567"/>
        <w:rPr>
          <w:rFonts w:ascii="Verdana" w:hAnsi="Verdana" w:cs="Segoe UI"/>
          <w:iCs/>
        </w:rPr>
      </w:pPr>
      <w:r w:rsidRPr="00D066BB">
        <w:rPr>
          <w:rFonts w:ascii="Verdana" w:hAnsi="Verdana" w:cs="Segoe UI"/>
          <w:iCs/>
        </w:rPr>
        <w:t>14.2.2. As decisões das impugnações e as respostas aos pedidos de esclarecimentos serão entranhados aos autos do processo licitatório e estarão disponíveis para consulta por qualquer interessado.</w:t>
      </w:r>
    </w:p>
    <w:p w14:paraId="052A1EA6" w14:textId="74E46836" w:rsidR="00CE7484" w:rsidRPr="00D066BB" w:rsidRDefault="00CE7484" w:rsidP="00CE7484">
      <w:pPr>
        <w:autoSpaceDE w:val="0"/>
        <w:autoSpaceDN w:val="0"/>
        <w:adjustRightInd w:val="0"/>
        <w:spacing w:line="360" w:lineRule="auto"/>
        <w:rPr>
          <w:rFonts w:ascii="Verdana" w:hAnsi="Verdana" w:cs="Segoe UI"/>
          <w:iCs/>
        </w:rPr>
      </w:pPr>
      <w:r w:rsidRPr="00D066BB">
        <w:rPr>
          <w:rFonts w:ascii="Verdana" w:hAnsi="Verdana" w:cs="Segoe UI"/>
          <w:iCs/>
        </w:rPr>
        <w:t xml:space="preserve">14.3. </w:t>
      </w:r>
      <w:r w:rsidR="00466EA9" w:rsidRPr="00D066BB">
        <w:rPr>
          <w:rFonts w:ascii="Verdana" w:hAnsi="Verdana" w:cs="Segoe UI"/>
          <w:b/>
          <w:iCs/>
        </w:rPr>
        <w:t>Aceitação Tácita:</w:t>
      </w:r>
      <w:r w:rsidRPr="00D066BB">
        <w:rPr>
          <w:rFonts w:ascii="Verdana" w:hAnsi="Verdana" w:cs="Segoe UI"/>
          <w:b/>
          <w:iCs/>
        </w:rPr>
        <w:t xml:space="preserve"> </w:t>
      </w:r>
      <w:r w:rsidR="00466EA9" w:rsidRPr="00D066BB">
        <w:rPr>
          <w:rFonts w:ascii="Verdana" w:hAnsi="Verdana" w:cs="Segoe UI"/>
          <w:iCs/>
        </w:rPr>
        <w:t xml:space="preserve">a </w:t>
      </w:r>
      <w:r w:rsidRPr="00D066BB">
        <w:rPr>
          <w:rFonts w:ascii="Verdana" w:hAnsi="Verdana" w:cs="Segoe UI"/>
          <w:iCs/>
        </w:rPr>
        <w:t xml:space="preserve">ausência de impugnação implicará na aceitação tácita, pelo licitante, das condições previstas neste Edital e em seus anexos, em especial no Termo de Referência. </w:t>
      </w:r>
    </w:p>
    <w:p w14:paraId="1533AFD0" w14:textId="77777777" w:rsidR="00CE7484" w:rsidRPr="00D066BB" w:rsidRDefault="00CE7484" w:rsidP="00CE7484">
      <w:pPr>
        <w:keepNext/>
        <w:widowControl w:val="0"/>
        <w:spacing w:line="360" w:lineRule="auto"/>
        <w:outlineLvl w:val="0"/>
        <w:rPr>
          <w:rFonts w:ascii="Verdana" w:hAnsi="Verdana" w:cs="Segoe UI"/>
          <w:b/>
        </w:rPr>
      </w:pPr>
      <w:r w:rsidRPr="00D066BB">
        <w:rPr>
          <w:rFonts w:ascii="Verdana" w:hAnsi="Verdana" w:cs="Segoe UI"/>
          <w:b/>
        </w:rPr>
        <w:t>15. DISPOSIÇÕES GERAIS</w:t>
      </w:r>
    </w:p>
    <w:p w14:paraId="7AEC75C8" w14:textId="10ECC69B" w:rsidR="00CE7484" w:rsidRPr="00D066BB" w:rsidRDefault="00CE7484" w:rsidP="00CE7484">
      <w:pPr>
        <w:tabs>
          <w:tab w:val="left" w:pos="180"/>
        </w:tabs>
        <w:autoSpaceDE w:val="0"/>
        <w:autoSpaceDN w:val="0"/>
        <w:adjustRightInd w:val="0"/>
        <w:spacing w:line="360" w:lineRule="auto"/>
        <w:rPr>
          <w:rFonts w:ascii="Verdana" w:hAnsi="Verdana" w:cs="Segoe UI"/>
        </w:rPr>
      </w:pPr>
      <w:r w:rsidRPr="00D066BB">
        <w:rPr>
          <w:rFonts w:ascii="Verdana" w:hAnsi="Verdana" w:cs="Segoe UI"/>
        </w:rPr>
        <w:t xml:space="preserve">15.1. </w:t>
      </w:r>
      <w:r w:rsidRPr="00D066BB">
        <w:rPr>
          <w:rFonts w:ascii="Verdana" w:hAnsi="Verdana" w:cs="Segoe UI"/>
          <w:b/>
        </w:rPr>
        <w:t>Interpretação</w:t>
      </w:r>
      <w:r w:rsidR="00466EA9" w:rsidRPr="00D066BB">
        <w:rPr>
          <w:rFonts w:ascii="Verdana" w:hAnsi="Verdana" w:cs="Segoe UI"/>
          <w:b/>
        </w:rPr>
        <w:t xml:space="preserve">: </w:t>
      </w:r>
      <w:r w:rsidR="00466EA9" w:rsidRPr="00D066BB">
        <w:rPr>
          <w:rFonts w:ascii="Verdana" w:hAnsi="Verdana" w:cs="Segoe UI"/>
        </w:rPr>
        <w:t>a</w:t>
      </w:r>
      <w:r w:rsidRPr="00D066BB">
        <w:rPr>
          <w:rFonts w:ascii="Verdana" w:hAnsi="Verdana" w:cs="Segoe UI"/>
        </w:rPr>
        <w:t>s normas disciplinadoras desta licitação serão interpretadas em favor da ampliação da disputa, respeitada a igualdade de oportunidade entre as licitantes, desde que não comprometam o interesse público, a finalidade e a segurança da contratação.</w:t>
      </w:r>
    </w:p>
    <w:p w14:paraId="5C6F74D6" w14:textId="69365082" w:rsidR="00CE7484" w:rsidRPr="00D066BB" w:rsidRDefault="00CE7484" w:rsidP="00CE7484">
      <w:pPr>
        <w:tabs>
          <w:tab w:val="left" w:pos="1467"/>
        </w:tabs>
        <w:autoSpaceDE w:val="0"/>
        <w:autoSpaceDN w:val="0"/>
        <w:adjustRightInd w:val="0"/>
        <w:spacing w:line="360" w:lineRule="auto"/>
        <w:rPr>
          <w:rFonts w:ascii="Verdana" w:hAnsi="Verdana" w:cs="Segoe UI"/>
        </w:rPr>
      </w:pPr>
      <w:r w:rsidRPr="00D066BB">
        <w:rPr>
          <w:rFonts w:ascii="Verdana" w:hAnsi="Verdana" w:cs="Segoe UI"/>
        </w:rPr>
        <w:lastRenderedPageBreak/>
        <w:t xml:space="preserve">15.2. </w:t>
      </w:r>
      <w:r w:rsidR="00466EA9" w:rsidRPr="00D066BB">
        <w:rPr>
          <w:rFonts w:ascii="Verdana" w:hAnsi="Verdana" w:cs="Segoe UI"/>
          <w:b/>
        </w:rPr>
        <w:t>Omissões:</w:t>
      </w:r>
      <w:r w:rsidRPr="00D066BB">
        <w:rPr>
          <w:rFonts w:ascii="Verdana" w:hAnsi="Verdana" w:cs="Segoe UI"/>
          <w:b/>
        </w:rPr>
        <w:t xml:space="preserve"> </w:t>
      </w:r>
      <w:r w:rsidR="00466EA9" w:rsidRPr="00D066BB">
        <w:rPr>
          <w:rFonts w:ascii="Verdana" w:hAnsi="Verdana" w:cs="Segoe UI"/>
        </w:rPr>
        <w:t>o</w:t>
      </w:r>
      <w:r w:rsidRPr="00D066BB">
        <w:rPr>
          <w:rFonts w:ascii="Verdana" w:hAnsi="Verdana" w:cs="Segoe UI"/>
        </w:rPr>
        <w:t>s casos omissos serão solucionados pelo Pregoeiro e as questões relativas ao sistema, pelo órgão responsável pela Bolsa Eletrônica de Compras do Governo do Estado de São Paulo - BEC/SP.</w:t>
      </w:r>
    </w:p>
    <w:p w14:paraId="3AE22742" w14:textId="3F0FB18B" w:rsidR="00CE7484" w:rsidRPr="00D066BB" w:rsidRDefault="00CE7484" w:rsidP="00CE7484">
      <w:pPr>
        <w:tabs>
          <w:tab w:val="left" w:pos="180"/>
        </w:tabs>
        <w:autoSpaceDE w:val="0"/>
        <w:autoSpaceDN w:val="0"/>
        <w:adjustRightInd w:val="0"/>
        <w:spacing w:line="360" w:lineRule="auto"/>
        <w:rPr>
          <w:rFonts w:ascii="Verdana" w:hAnsi="Verdana" w:cs="Segoe UI"/>
        </w:rPr>
      </w:pPr>
      <w:r w:rsidRPr="00D066BB">
        <w:rPr>
          <w:rFonts w:ascii="Verdana" w:hAnsi="Verdana" w:cs="Segoe UI"/>
        </w:rPr>
        <w:t xml:space="preserve">15.3. </w:t>
      </w:r>
      <w:r w:rsidR="00466EA9" w:rsidRPr="00D066BB">
        <w:rPr>
          <w:rFonts w:ascii="Verdana" w:hAnsi="Verdana" w:cs="Segoe UI"/>
          <w:b/>
        </w:rPr>
        <w:t>Atas:</w:t>
      </w:r>
      <w:r w:rsidRPr="00D066BB">
        <w:rPr>
          <w:rFonts w:ascii="Verdana" w:hAnsi="Verdana" w:cs="Segoe UI"/>
          <w:b/>
        </w:rPr>
        <w:t xml:space="preserve"> </w:t>
      </w:r>
      <w:r w:rsidR="00466EA9" w:rsidRPr="00D066BB">
        <w:rPr>
          <w:rFonts w:ascii="Verdana" w:hAnsi="Verdana" w:cs="Segoe UI"/>
        </w:rPr>
        <w:t>d</w:t>
      </w:r>
      <w:r w:rsidRPr="00D066BB">
        <w:rPr>
          <w:rFonts w:ascii="Verdana" w:hAnsi="Verdana" w:cs="Segoe UI"/>
        </w:rPr>
        <w:t>as sessões públicas de processamento do Pregão serão lavradas atas circunstanciadas, observado o disposto no artigo 14, inciso IX, do Regulamento anexo à Resolução CC-27/2006, a serem assinadas pelo Pregoeiro e pela equipe de apoio.</w:t>
      </w:r>
    </w:p>
    <w:p w14:paraId="1108EFF0" w14:textId="6638A261" w:rsidR="00CE7484" w:rsidRPr="00D066BB" w:rsidRDefault="00CE7484" w:rsidP="00CE7484">
      <w:pPr>
        <w:tabs>
          <w:tab w:val="left" w:pos="180"/>
        </w:tabs>
        <w:autoSpaceDE w:val="0"/>
        <w:autoSpaceDN w:val="0"/>
        <w:adjustRightInd w:val="0"/>
        <w:spacing w:line="360" w:lineRule="auto"/>
        <w:rPr>
          <w:rFonts w:ascii="Verdana" w:hAnsi="Verdana" w:cs="Segoe UI"/>
        </w:rPr>
      </w:pPr>
      <w:r w:rsidRPr="00D066BB">
        <w:rPr>
          <w:rFonts w:ascii="Verdana" w:hAnsi="Verdana" w:cs="Segoe UI"/>
        </w:rPr>
        <w:t xml:space="preserve">15.4. </w:t>
      </w:r>
      <w:r w:rsidR="00466EA9" w:rsidRPr="00D066BB">
        <w:rPr>
          <w:rFonts w:ascii="Verdana" w:hAnsi="Verdana" w:cs="Segoe UI"/>
          <w:b/>
        </w:rPr>
        <w:t>Sigilo dos Licitantes:</w:t>
      </w:r>
      <w:r w:rsidRPr="00D066BB">
        <w:rPr>
          <w:rFonts w:ascii="Verdana" w:hAnsi="Verdana" w:cs="Segoe UI"/>
          <w:b/>
        </w:rPr>
        <w:t xml:space="preserve"> </w:t>
      </w:r>
      <w:r w:rsidR="00466EA9" w:rsidRPr="00D066BB">
        <w:rPr>
          <w:rFonts w:ascii="Verdana" w:hAnsi="Verdana" w:cs="Segoe UI"/>
        </w:rPr>
        <w:t>o</w:t>
      </w:r>
      <w:r w:rsidRPr="00D066BB">
        <w:rPr>
          <w:rFonts w:ascii="Verdana" w:hAnsi="Verdana" w:cs="Segoe UI"/>
        </w:rPr>
        <w:t xml:space="preserve"> sistema manterá sigilo quanto à identidade das licitantes:</w:t>
      </w:r>
    </w:p>
    <w:p w14:paraId="1EE97F50" w14:textId="77777777" w:rsidR="00CE7484" w:rsidRPr="00D066BB" w:rsidRDefault="00CE7484" w:rsidP="00CE7484">
      <w:pPr>
        <w:tabs>
          <w:tab w:val="left" w:pos="180"/>
        </w:tabs>
        <w:autoSpaceDE w:val="0"/>
        <w:autoSpaceDN w:val="0"/>
        <w:adjustRightInd w:val="0"/>
        <w:spacing w:line="360" w:lineRule="auto"/>
        <w:ind w:left="567"/>
        <w:rPr>
          <w:rFonts w:ascii="Verdana" w:hAnsi="Verdana" w:cs="Segoe UI"/>
        </w:rPr>
      </w:pPr>
      <w:r w:rsidRPr="00D066BB">
        <w:rPr>
          <w:rFonts w:ascii="Verdana" w:hAnsi="Verdana" w:cs="Segoe UI"/>
        </w:rPr>
        <w:t xml:space="preserve">15.4.1. Para o Pregoeiro, até a etapa de negociação com o autor da melhor oferta; </w:t>
      </w:r>
    </w:p>
    <w:p w14:paraId="7EC5F195" w14:textId="77777777" w:rsidR="00CE7484" w:rsidRPr="00D066BB" w:rsidRDefault="00CE7484" w:rsidP="00CE7484">
      <w:pPr>
        <w:tabs>
          <w:tab w:val="left" w:pos="180"/>
        </w:tabs>
        <w:autoSpaceDE w:val="0"/>
        <w:autoSpaceDN w:val="0"/>
        <w:adjustRightInd w:val="0"/>
        <w:spacing w:line="360" w:lineRule="auto"/>
        <w:ind w:left="567"/>
        <w:rPr>
          <w:rFonts w:ascii="Verdana" w:hAnsi="Verdana" w:cs="Segoe UI"/>
        </w:rPr>
      </w:pPr>
      <w:r w:rsidRPr="00D066BB">
        <w:rPr>
          <w:rFonts w:ascii="Verdana" w:hAnsi="Verdana" w:cs="Segoe UI"/>
        </w:rPr>
        <w:t>15.4.2. Para os demais participantes, até a etapa de habilitação;</w:t>
      </w:r>
    </w:p>
    <w:p w14:paraId="0AD1D2F3" w14:textId="77777777" w:rsidR="00CE7484" w:rsidRPr="00D066BB" w:rsidRDefault="00CE7484" w:rsidP="00CE7484">
      <w:pPr>
        <w:pStyle w:val="NormalWeb"/>
        <w:spacing w:before="0" w:beforeAutospacing="0" w:after="0" w:afterAutospacing="0" w:line="360" w:lineRule="auto"/>
        <w:jc w:val="both"/>
        <w:rPr>
          <w:rFonts w:ascii="Verdana" w:hAnsi="Verdana" w:cs="Segoe UI"/>
          <w:color w:val="000000"/>
          <w:sz w:val="22"/>
          <w:szCs w:val="22"/>
        </w:rPr>
      </w:pPr>
      <w:r w:rsidRPr="00D066BB">
        <w:rPr>
          <w:rFonts w:ascii="Verdana" w:hAnsi="Verdana" w:cs="Segoe UI"/>
          <w:color w:val="000000"/>
          <w:sz w:val="22"/>
          <w:szCs w:val="22"/>
        </w:rPr>
        <w:t>15.5. Será excluído do certame o licitante que, por quaisquer meios, antes ou durante a sessão pública, franqueie, permita ou possibilite a sua identificação para a Unidade Compradora, para o Pregoeiro ou para os demais participantes em qualquer momento, desde a publicação do aviso até a conclusão da etapa de negociação, especialmente no preenchimento do formulário eletrônico para a entrega das propostas.</w:t>
      </w:r>
    </w:p>
    <w:p w14:paraId="2E966475" w14:textId="77777777" w:rsidR="00CE7484" w:rsidRPr="00D066BB" w:rsidRDefault="00CE7484" w:rsidP="00CE7484">
      <w:pPr>
        <w:pStyle w:val="NormalWeb"/>
        <w:spacing w:before="0" w:beforeAutospacing="0" w:after="0" w:afterAutospacing="0" w:line="360" w:lineRule="auto"/>
        <w:jc w:val="both"/>
        <w:rPr>
          <w:rFonts w:ascii="Verdana" w:hAnsi="Verdana" w:cs="Segoe UI"/>
          <w:color w:val="000000"/>
          <w:sz w:val="22"/>
          <w:szCs w:val="22"/>
        </w:rPr>
      </w:pPr>
      <w:r w:rsidRPr="00D066BB">
        <w:rPr>
          <w:rFonts w:ascii="Verdana" w:hAnsi="Verdana" w:cs="Segoe UI"/>
          <w:color w:val="000000"/>
          <w:sz w:val="22"/>
          <w:szCs w:val="22"/>
        </w:rPr>
        <w:t>15.6. A exclusão de que trata o item anterior dar-se-á por meio de desclassificação do licitante na etapa "Análise de Propostas" e/ou pela não aceitabilidade do preço pelo pregoeiro na etapa "Análise da Aceitabilidade de Preço".</w:t>
      </w:r>
    </w:p>
    <w:p w14:paraId="5A98AE79" w14:textId="11DBB6E1" w:rsidR="00CE7484" w:rsidRPr="00D066BB" w:rsidRDefault="00CE7484" w:rsidP="00CE7484">
      <w:pPr>
        <w:pStyle w:val="NormalWeb"/>
        <w:spacing w:before="0" w:beforeAutospacing="0" w:after="0" w:afterAutospacing="0" w:line="360" w:lineRule="auto"/>
        <w:jc w:val="both"/>
        <w:rPr>
          <w:rFonts w:ascii="Verdana" w:hAnsi="Verdana" w:cs="Segoe UI"/>
          <w:color w:val="000000"/>
          <w:sz w:val="22"/>
          <w:szCs w:val="22"/>
        </w:rPr>
      </w:pPr>
      <w:r w:rsidRPr="00D066BB">
        <w:rPr>
          <w:rFonts w:ascii="Verdana" w:hAnsi="Verdana" w:cs="Segoe UI"/>
          <w:color w:val="000000"/>
          <w:sz w:val="22"/>
          <w:szCs w:val="22"/>
        </w:rPr>
        <w:t xml:space="preserve">15.7. </w:t>
      </w:r>
      <w:r w:rsidR="00D84A87" w:rsidRPr="00D066BB">
        <w:rPr>
          <w:rFonts w:ascii="Verdana" w:hAnsi="Verdana" w:cs="Segoe UI"/>
          <w:b/>
          <w:color w:val="000000"/>
          <w:sz w:val="22"/>
          <w:szCs w:val="22"/>
        </w:rPr>
        <w:t>Saneamento de E</w:t>
      </w:r>
      <w:r w:rsidRPr="00D066BB">
        <w:rPr>
          <w:rFonts w:ascii="Verdana" w:hAnsi="Verdana" w:cs="Segoe UI"/>
          <w:b/>
          <w:color w:val="000000"/>
          <w:sz w:val="22"/>
          <w:szCs w:val="22"/>
        </w:rPr>
        <w:t xml:space="preserve">rros e </w:t>
      </w:r>
      <w:r w:rsidR="00D84A87" w:rsidRPr="00D066BB">
        <w:rPr>
          <w:rFonts w:ascii="Verdana" w:hAnsi="Verdana" w:cs="Segoe UI"/>
          <w:b/>
          <w:color w:val="000000"/>
          <w:sz w:val="22"/>
          <w:szCs w:val="22"/>
        </w:rPr>
        <w:t>Falhas:</w:t>
      </w:r>
      <w:r w:rsidRPr="00D066BB">
        <w:rPr>
          <w:rFonts w:ascii="Verdana" w:hAnsi="Verdana" w:cs="Segoe UI"/>
          <w:b/>
          <w:color w:val="000000"/>
          <w:sz w:val="22"/>
          <w:szCs w:val="22"/>
        </w:rPr>
        <w:t xml:space="preserve"> </w:t>
      </w:r>
      <w:r w:rsidR="00D84A87" w:rsidRPr="00D066BB">
        <w:rPr>
          <w:rFonts w:ascii="Verdana" w:hAnsi="Verdana" w:cs="Segoe UI"/>
          <w:color w:val="000000"/>
          <w:sz w:val="22"/>
          <w:szCs w:val="22"/>
        </w:rPr>
        <w:t>n</w:t>
      </w:r>
      <w:r w:rsidRPr="00D066BB">
        <w:rPr>
          <w:rFonts w:ascii="Verdana" w:hAnsi="Verdana" w:cs="Segoe UI"/>
          <w:color w:val="000000"/>
          <w:sz w:val="22"/>
          <w:szCs w:val="22"/>
        </w:rPr>
        <w:t xml:space="preserve">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2E6A4D39" w14:textId="77777777" w:rsidR="00CE7484" w:rsidRPr="00D066BB" w:rsidRDefault="00CE7484" w:rsidP="00CE7484">
      <w:pPr>
        <w:pStyle w:val="NormalWeb"/>
        <w:spacing w:before="0" w:beforeAutospacing="0" w:after="0" w:afterAutospacing="0" w:line="360" w:lineRule="auto"/>
        <w:ind w:left="540"/>
        <w:jc w:val="both"/>
        <w:rPr>
          <w:rFonts w:ascii="Verdana" w:hAnsi="Verdana" w:cs="Segoe UI"/>
          <w:color w:val="000000"/>
          <w:sz w:val="22"/>
          <w:szCs w:val="22"/>
        </w:rPr>
      </w:pPr>
      <w:r w:rsidRPr="00D066BB">
        <w:rPr>
          <w:rFonts w:ascii="Verdana" w:hAnsi="Verdana" w:cs="Segoe UI"/>
          <w:color w:val="000000"/>
          <w:sz w:val="22"/>
          <w:szCs w:val="22"/>
        </w:rPr>
        <w:t>15.7.1. As falhas passíveis de saneamento na documentação apresentada pelo licitante são aquelas cujo conteúdo retrate situação fática ou jurídica já existente na data da abertura da sessão pública deste Pregão.</w:t>
      </w:r>
    </w:p>
    <w:p w14:paraId="3F214173" w14:textId="77777777" w:rsidR="00CE7484" w:rsidRPr="00D066BB" w:rsidRDefault="00CE7484" w:rsidP="00CE7484">
      <w:pPr>
        <w:pStyle w:val="NormalWeb"/>
        <w:spacing w:before="0" w:beforeAutospacing="0" w:after="0" w:afterAutospacing="0" w:line="360" w:lineRule="auto"/>
        <w:ind w:left="540"/>
        <w:jc w:val="both"/>
        <w:rPr>
          <w:rFonts w:ascii="Verdana" w:hAnsi="Verdana" w:cs="Segoe UI"/>
          <w:color w:val="000000"/>
          <w:sz w:val="22"/>
          <w:szCs w:val="22"/>
        </w:rPr>
      </w:pPr>
      <w:r w:rsidRPr="00D066BB">
        <w:rPr>
          <w:rFonts w:ascii="Verdana" w:hAnsi="Verdana" w:cs="Segoe UI"/>
          <w:color w:val="000000"/>
          <w:sz w:val="22"/>
          <w:szCs w:val="22"/>
        </w:rPr>
        <w:t xml:space="preserve">15.7.2. O desatendimento de exigências formais não essenciais não importará no afastamento do licitante, desde que seja possível o </w:t>
      </w:r>
      <w:r w:rsidRPr="00D066BB">
        <w:rPr>
          <w:rFonts w:ascii="Verdana" w:hAnsi="Verdana" w:cs="Segoe UI"/>
          <w:color w:val="000000"/>
          <w:sz w:val="22"/>
          <w:szCs w:val="22"/>
        </w:rPr>
        <w:lastRenderedPageBreak/>
        <w:t>aproveitamento do ato, observados os princípios da isonomia e do interesse público.</w:t>
      </w:r>
    </w:p>
    <w:p w14:paraId="79D8A606" w14:textId="4C32196F" w:rsidR="00CE7484" w:rsidRPr="00D066BB" w:rsidRDefault="00CE7484" w:rsidP="00CE7484">
      <w:pPr>
        <w:pStyle w:val="NormalWeb"/>
        <w:spacing w:before="0" w:beforeAutospacing="0" w:after="0" w:afterAutospacing="0" w:line="360" w:lineRule="auto"/>
        <w:jc w:val="both"/>
        <w:rPr>
          <w:rFonts w:ascii="Verdana" w:hAnsi="Verdana" w:cs="Segoe UI"/>
          <w:color w:val="000000"/>
          <w:sz w:val="22"/>
          <w:szCs w:val="22"/>
        </w:rPr>
      </w:pPr>
      <w:r w:rsidRPr="00D066BB">
        <w:rPr>
          <w:rFonts w:ascii="Verdana" w:hAnsi="Verdana" w:cs="Segoe UI"/>
          <w:color w:val="000000"/>
          <w:sz w:val="22"/>
          <w:szCs w:val="22"/>
        </w:rPr>
        <w:t xml:space="preserve">15.8. </w:t>
      </w:r>
      <w:r w:rsidR="00D84A87" w:rsidRPr="00D066BB">
        <w:rPr>
          <w:rFonts w:ascii="Verdana" w:hAnsi="Verdana" w:cs="Segoe UI"/>
          <w:b/>
          <w:color w:val="000000"/>
          <w:sz w:val="22"/>
          <w:szCs w:val="22"/>
        </w:rPr>
        <w:t>Publicidade:</w:t>
      </w:r>
      <w:r w:rsidRPr="00D066BB">
        <w:rPr>
          <w:rFonts w:ascii="Verdana" w:hAnsi="Verdana" w:cs="Segoe UI"/>
          <w:b/>
          <w:color w:val="000000"/>
          <w:sz w:val="22"/>
          <w:szCs w:val="22"/>
        </w:rPr>
        <w:t xml:space="preserve"> </w:t>
      </w:r>
      <w:r w:rsidR="00D84A87" w:rsidRPr="00D066BB">
        <w:rPr>
          <w:rFonts w:ascii="Verdana" w:hAnsi="Verdana" w:cs="Segoe UI"/>
          <w:color w:val="000000"/>
          <w:sz w:val="22"/>
          <w:szCs w:val="22"/>
        </w:rPr>
        <w:t>o</w:t>
      </w:r>
      <w:r w:rsidRPr="00D066BB">
        <w:rPr>
          <w:rFonts w:ascii="Verdana" w:hAnsi="Verdana" w:cs="Segoe UI"/>
          <w:color w:val="000000"/>
          <w:sz w:val="22"/>
          <w:szCs w:val="22"/>
        </w:rPr>
        <w:t xml:space="preserve"> resultado deste Pregão e os demais atos pertinentes a esta licitação, sujeitos à publicação, serão divulgados no Diário Oficial do Estado e nos sítios eletrônicos www.imprensaoficial.com.br, opção “NEGÓCIOS PÚBLICOS” e www.bec.sp.gov.br, opção “PREGÃO ELETRÔNICO”. </w:t>
      </w:r>
    </w:p>
    <w:p w14:paraId="07663ECD" w14:textId="3DA57A82" w:rsidR="00CE7484" w:rsidRPr="00D066BB" w:rsidRDefault="00CE7484" w:rsidP="00CE7484">
      <w:pPr>
        <w:pStyle w:val="NormalWeb"/>
        <w:spacing w:before="0" w:beforeAutospacing="0" w:after="0" w:afterAutospacing="0" w:line="360" w:lineRule="auto"/>
        <w:jc w:val="both"/>
        <w:rPr>
          <w:rFonts w:ascii="Verdana" w:hAnsi="Verdana" w:cs="Segoe UI"/>
          <w:color w:val="000000"/>
          <w:sz w:val="22"/>
          <w:szCs w:val="22"/>
        </w:rPr>
      </w:pPr>
      <w:r w:rsidRPr="00D066BB">
        <w:rPr>
          <w:rFonts w:ascii="Verdana" w:hAnsi="Verdana" w:cs="Segoe UI"/>
          <w:color w:val="000000"/>
          <w:sz w:val="22"/>
          <w:szCs w:val="22"/>
        </w:rPr>
        <w:t xml:space="preserve">15.9. </w:t>
      </w:r>
      <w:r w:rsidRPr="00D066BB">
        <w:rPr>
          <w:rFonts w:ascii="Verdana" w:hAnsi="Verdana" w:cs="Segoe UI"/>
          <w:b/>
          <w:color w:val="000000"/>
          <w:sz w:val="22"/>
          <w:szCs w:val="22"/>
        </w:rPr>
        <w:t>Prazos</w:t>
      </w:r>
      <w:r w:rsidR="00D84A87" w:rsidRPr="00D066BB">
        <w:rPr>
          <w:rFonts w:ascii="Verdana" w:hAnsi="Verdana" w:cs="Segoe UI"/>
          <w:color w:val="000000"/>
          <w:sz w:val="22"/>
          <w:szCs w:val="22"/>
        </w:rPr>
        <w:t>: o</w:t>
      </w:r>
      <w:r w:rsidRPr="00D066BB">
        <w:rPr>
          <w:rFonts w:ascii="Verdana" w:hAnsi="Verdana" w:cs="Segoe UI"/>
          <w:color w:val="000000"/>
          <w:sz w:val="22"/>
          <w:szCs w:val="22"/>
        </w:rPr>
        <w:t>s prazos indicados neste Edital em dias corridos, quando vencidos em dia não útil, prorrogam-se para o dia útil subsequente.</w:t>
      </w:r>
    </w:p>
    <w:p w14:paraId="7883F372" w14:textId="3B5AB78B" w:rsidR="00CE7484" w:rsidRPr="00D066BB" w:rsidRDefault="00CE7484" w:rsidP="00CE7484">
      <w:pPr>
        <w:pStyle w:val="NormalWeb"/>
        <w:spacing w:before="0" w:beforeAutospacing="0" w:after="0" w:afterAutospacing="0" w:line="360" w:lineRule="auto"/>
        <w:jc w:val="both"/>
        <w:rPr>
          <w:rFonts w:ascii="Verdana" w:hAnsi="Verdana" w:cs="Segoe UI"/>
          <w:color w:val="000000"/>
          <w:sz w:val="22"/>
          <w:szCs w:val="22"/>
        </w:rPr>
      </w:pPr>
      <w:r w:rsidRPr="00D066BB">
        <w:rPr>
          <w:rFonts w:ascii="Verdana" w:hAnsi="Verdana" w:cs="Segoe UI"/>
          <w:color w:val="000000"/>
          <w:sz w:val="22"/>
          <w:szCs w:val="22"/>
        </w:rPr>
        <w:t xml:space="preserve">15.10. </w:t>
      </w:r>
      <w:r w:rsidRPr="00D066BB">
        <w:rPr>
          <w:rFonts w:ascii="Verdana" w:hAnsi="Verdana" w:cs="Segoe UI"/>
          <w:b/>
          <w:color w:val="000000"/>
          <w:sz w:val="22"/>
          <w:szCs w:val="22"/>
        </w:rPr>
        <w:t>Foro</w:t>
      </w:r>
      <w:r w:rsidR="00D84A87" w:rsidRPr="00D066BB">
        <w:rPr>
          <w:rFonts w:ascii="Verdana" w:hAnsi="Verdana" w:cs="Segoe UI"/>
          <w:color w:val="000000"/>
          <w:sz w:val="22"/>
          <w:szCs w:val="22"/>
        </w:rPr>
        <w:t>: p</w:t>
      </w:r>
      <w:r w:rsidRPr="00D066BB">
        <w:rPr>
          <w:rFonts w:ascii="Verdana" w:hAnsi="Verdana" w:cs="Segoe UI"/>
          <w:color w:val="000000"/>
          <w:sz w:val="22"/>
          <w:szCs w:val="22"/>
        </w:rPr>
        <w:t>ara dirimir quaisquer questões decorrentes da licitação, não resolvidas na esfera administrativa, será competente o foro da Comarca da Capital do Estado de São Paulo.</w:t>
      </w:r>
    </w:p>
    <w:p w14:paraId="791F465C" w14:textId="4C5CB38A" w:rsidR="00CE7484" w:rsidRPr="00D066BB" w:rsidRDefault="00CE7484" w:rsidP="00CE7484">
      <w:pPr>
        <w:tabs>
          <w:tab w:val="left" w:pos="0"/>
        </w:tabs>
        <w:autoSpaceDE w:val="0"/>
        <w:autoSpaceDN w:val="0"/>
        <w:adjustRightInd w:val="0"/>
        <w:spacing w:line="360" w:lineRule="auto"/>
        <w:rPr>
          <w:rFonts w:ascii="Verdana" w:hAnsi="Verdana" w:cs="Segoe UI"/>
        </w:rPr>
      </w:pPr>
      <w:r w:rsidRPr="00D066BB">
        <w:rPr>
          <w:rFonts w:ascii="Verdana" w:hAnsi="Verdana" w:cs="Segoe UI"/>
          <w:color w:val="000000"/>
        </w:rPr>
        <w:t xml:space="preserve">15.11. </w:t>
      </w:r>
      <w:r w:rsidRPr="00D066BB">
        <w:rPr>
          <w:rFonts w:ascii="Verdana" w:hAnsi="Verdana" w:cs="Segoe UI"/>
          <w:b/>
          <w:color w:val="000000"/>
        </w:rPr>
        <w:t>Anexos</w:t>
      </w:r>
      <w:r w:rsidR="00D84A87" w:rsidRPr="00D066BB">
        <w:rPr>
          <w:rFonts w:ascii="Verdana" w:hAnsi="Verdana" w:cs="Segoe UI"/>
          <w:color w:val="000000"/>
        </w:rPr>
        <w:t>: i</w:t>
      </w:r>
      <w:r w:rsidRPr="00D066BB">
        <w:rPr>
          <w:rFonts w:ascii="Verdana" w:hAnsi="Verdana" w:cs="Segoe UI"/>
        </w:rPr>
        <w:t xml:space="preserve">ntegram o presente Edital: </w:t>
      </w:r>
    </w:p>
    <w:p w14:paraId="3FDB31A1" w14:textId="77777777" w:rsidR="00CE7484" w:rsidRPr="00D066BB" w:rsidRDefault="00CE7484" w:rsidP="00CE7484">
      <w:pPr>
        <w:tabs>
          <w:tab w:val="left" w:pos="0"/>
        </w:tabs>
        <w:spacing w:line="360" w:lineRule="auto"/>
        <w:rPr>
          <w:rFonts w:ascii="Verdana" w:hAnsi="Verdana" w:cs="Segoe UI"/>
        </w:rPr>
      </w:pPr>
      <w:r w:rsidRPr="00D066BB">
        <w:rPr>
          <w:rFonts w:ascii="Verdana" w:hAnsi="Verdana" w:cs="Segoe UI"/>
        </w:rPr>
        <w:tab/>
        <w:t>Anexo I – Termo de Referência;</w:t>
      </w:r>
    </w:p>
    <w:p w14:paraId="570BD137" w14:textId="77777777" w:rsidR="00CE7484" w:rsidRPr="00D066BB" w:rsidRDefault="00CE7484" w:rsidP="00CE7484">
      <w:pPr>
        <w:tabs>
          <w:tab w:val="left" w:pos="0"/>
        </w:tabs>
        <w:spacing w:line="360" w:lineRule="auto"/>
        <w:rPr>
          <w:rFonts w:ascii="Verdana" w:hAnsi="Verdana" w:cs="Segoe UI"/>
        </w:rPr>
      </w:pPr>
      <w:r w:rsidRPr="00D066BB">
        <w:rPr>
          <w:rFonts w:ascii="Verdana" w:hAnsi="Verdana" w:cs="Segoe UI"/>
        </w:rPr>
        <w:tab/>
        <w:t>Anexo II – Modelo de planilha de proposta;</w:t>
      </w:r>
    </w:p>
    <w:p w14:paraId="7B66221D" w14:textId="77777777" w:rsidR="00CE7484" w:rsidRPr="00D066BB" w:rsidRDefault="00CE7484" w:rsidP="00CE7484">
      <w:pPr>
        <w:tabs>
          <w:tab w:val="left" w:pos="0"/>
        </w:tabs>
        <w:spacing w:line="360" w:lineRule="auto"/>
        <w:rPr>
          <w:rFonts w:ascii="Verdana" w:hAnsi="Verdana" w:cs="Segoe UI"/>
        </w:rPr>
      </w:pPr>
      <w:r w:rsidRPr="00D066BB">
        <w:rPr>
          <w:rFonts w:ascii="Verdana" w:hAnsi="Verdana" w:cs="Segoe UI"/>
        </w:rPr>
        <w:tab/>
        <w:t>Anexo III – Modelos de Declarações;</w:t>
      </w:r>
    </w:p>
    <w:p w14:paraId="1837AB66" w14:textId="3ED43794" w:rsidR="00CE7484" w:rsidRPr="00A76482" w:rsidRDefault="00CE7484" w:rsidP="00CE7484">
      <w:pPr>
        <w:tabs>
          <w:tab w:val="left" w:pos="0"/>
        </w:tabs>
        <w:autoSpaceDE w:val="0"/>
        <w:autoSpaceDN w:val="0"/>
        <w:adjustRightInd w:val="0"/>
        <w:spacing w:line="360" w:lineRule="auto"/>
        <w:rPr>
          <w:rFonts w:ascii="Verdana" w:hAnsi="Verdana" w:cs="Segoe UI"/>
          <w:b/>
        </w:rPr>
      </w:pPr>
      <w:r w:rsidRPr="00D066BB">
        <w:rPr>
          <w:rFonts w:ascii="Verdana" w:hAnsi="Verdana" w:cs="Segoe UI"/>
        </w:rPr>
        <w:tab/>
        <w:t xml:space="preserve">Anexo IV – </w:t>
      </w:r>
      <w:sdt>
        <w:sdtPr>
          <w:rPr>
            <w:rStyle w:val="PGE-Alteraesdestacadas"/>
            <w:rFonts w:ascii="Verdana" w:hAnsi="Verdana" w:cs="Segoe UI"/>
            <w:b w:val="0"/>
            <w:u w:val="none"/>
          </w:rPr>
          <w:alias w:val="Indique a Resolução aplicável "/>
          <w:tag w:val="Indique a Resolução aplicável "/>
          <w:id w:val="-575666201"/>
          <w:placeholder>
            <w:docPart w:val="FAF88EE23A014126A4EB5E093AE8F4D6"/>
          </w:placeholder>
        </w:sdtPr>
        <w:sdtEndPr>
          <w:rPr>
            <w:rStyle w:val="PGE-Alteraesdestacadas"/>
          </w:rPr>
        </w:sdtEndPr>
        <w:sdtContent>
          <w:r w:rsidRPr="00A76482">
            <w:rPr>
              <w:rStyle w:val="PGE-Alteraesdestacadas"/>
              <w:rFonts w:ascii="Verdana" w:hAnsi="Verdana" w:cs="Segoe UI"/>
              <w:b w:val="0"/>
              <w:u w:val="none"/>
            </w:rPr>
            <w:t xml:space="preserve">Cópia da Resolução </w:t>
          </w:r>
          <w:r w:rsidR="00D84A87" w:rsidRPr="00A76482">
            <w:rPr>
              <w:rStyle w:val="PGE-Alteraesdestacadas"/>
              <w:rFonts w:ascii="Verdana" w:hAnsi="Verdana" w:cs="Segoe UI"/>
              <w:b w:val="0"/>
              <w:u w:val="none"/>
            </w:rPr>
            <w:t>SAP – 6, 10.01.2007.</w:t>
          </w:r>
        </w:sdtContent>
      </w:sdt>
    </w:p>
    <w:p w14:paraId="2BBE1750" w14:textId="6F667556" w:rsidR="00CE7484" w:rsidRPr="00D066BB" w:rsidRDefault="00CE7484" w:rsidP="00CE7484">
      <w:pPr>
        <w:tabs>
          <w:tab w:val="left" w:pos="180"/>
        </w:tabs>
        <w:autoSpaceDE w:val="0"/>
        <w:autoSpaceDN w:val="0"/>
        <w:adjustRightInd w:val="0"/>
        <w:spacing w:line="360" w:lineRule="auto"/>
        <w:rPr>
          <w:rFonts w:ascii="Verdana" w:hAnsi="Verdana" w:cs="Segoe UI"/>
        </w:rPr>
      </w:pPr>
    </w:p>
    <w:p w14:paraId="3691240A" w14:textId="77777777" w:rsidR="00CE7484" w:rsidRPr="00D066BB" w:rsidRDefault="00CE7484" w:rsidP="00CE7484">
      <w:pPr>
        <w:tabs>
          <w:tab w:val="left" w:pos="0"/>
        </w:tabs>
        <w:spacing w:line="360" w:lineRule="auto"/>
        <w:jc w:val="center"/>
        <w:rPr>
          <w:rFonts w:ascii="Verdana" w:hAnsi="Verdana" w:cs="Segoe UI"/>
          <w:highlight w:val="yellow"/>
        </w:rPr>
      </w:pPr>
    </w:p>
    <w:bookmarkEnd w:id="0" w:displacedByCustomXml="next"/>
    <w:bookmarkEnd w:id="1" w:displacedByCustomXml="next"/>
    <w:bookmarkEnd w:id="2" w:displacedByCustomXml="next"/>
    <w:bookmarkEnd w:id="3" w:displacedByCustomXml="next"/>
    <w:bookmarkEnd w:id="4" w:displacedByCustomXml="next"/>
    <w:bookmarkEnd w:id="5" w:displacedByCustomXml="next"/>
    <w:bookmarkEnd w:id="6" w:displacedByCustomXml="next"/>
    <w:bookmarkEnd w:id="7" w:displacedByCustomXml="next"/>
    <w:bookmarkEnd w:id="8" w:displacedByCustomXml="next"/>
    <w:bookmarkEnd w:id="9" w:displacedByCustomXml="next"/>
    <w:bookmarkEnd w:id="10" w:displacedByCustomXml="next"/>
    <w:sdt>
      <w:sdtPr>
        <w:rPr>
          <w:rFonts w:ascii="Verdana" w:hAnsi="Verdana" w:cs="Segoe UI"/>
          <w:color w:val="808080"/>
          <w:highlight w:val="yellow"/>
        </w:rPr>
        <w:alias w:val="Local e data da subscrição do edital"/>
        <w:tag w:val="Local e data da subscrição do edital"/>
        <w:id w:val="1843189790"/>
        <w:placeholder>
          <w:docPart w:val="F069AE0A789345AFA3DD45592176153B"/>
        </w:placeholder>
      </w:sdtPr>
      <w:sdtEndPr>
        <w:rPr>
          <w:highlight w:val="none"/>
        </w:rPr>
      </w:sdtEndPr>
      <w:sdtContent>
        <w:p w14:paraId="79207483" w14:textId="7E0DED7F" w:rsidR="00CE7484" w:rsidRPr="00D066BB" w:rsidRDefault="00CE7484" w:rsidP="00CE7484">
          <w:pPr>
            <w:tabs>
              <w:tab w:val="left" w:pos="0"/>
            </w:tabs>
            <w:spacing w:line="360" w:lineRule="auto"/>
            <w:jc w:val="center"/>
            <w:rPr>
              <w:rFonts w:ascii="Verdana" w:hAnsi="Verdana" w:cs="Segoe UI"/>
            </w:rPr>
          </w:pPr>
          <w:r w:rsidRPr="00D066BB">
            <w:rPr>
              <w:rFonts w:ascii="Verdana" w:hAnsi="Verdana" w:cs="Segoe UI"/>
            </w:rPr>
            <w:t xml:space="preserve">São Paulo, </w:t>
          </w:r>
          <w:r w:rsidR="00A76482">
            <w:rPr>
              <w:rFonts w:ascii="Verdana" w:hAnsi="Verdana" w:cs="Segoe UI"/>
            </w:rPr>
            <w:t xml:space="preserve">24 </w:t>
          </w:r>
          <w:r w:rsidRPr="00D066BB">
            <w:rPr>
              <w:rFonts w:ascii="Verdana" w:hAnsi="Verdana" w:cs="Segoe UI"/>
            </w:rPr>
            <w:t xml:space="preserve">de </w:t>
          </w:r>
          <w:r w:rsidR="00A76482">
            <w:rPr>
              <w:rFonts w:ascii="Verdana" w:hAnsi="Verdana" w:cs="Segoe UI"/>
            </w:rPr>
            <w:t>novembro</w:t>
          </w:r>
          <w:r w:rsidR="00862417">
            <w:rPr>
              <w:rFonts w:ascii="Verdana" w:hAnsi="Verdana" w:cs="Segoe UI"/>
            </w:rPr>
            <w:t xml:space="preserve"> </w:t>
          </w:r>
          <w:r w:rsidRPr="00D066BB">
            <w:rPr>
              <w:rFonts w:ascii="Verdana" w:hAnsi="Verdana" w:cs="Segoe UI"/>
            </w:rPr>
            <w:t>de</w:t>
          </w:r>
          <w:r w:rsidR="00862417">
            <w:rPr>
              <w:rFonts w:ascii="Verdana" w:hAnsi="Verdana" w:cs="Segoe UI"/>
            </w:rPr>
            <w:t xml:space="preserve"> 2023.</w:t>
          </w:r>
        </w:p>
      </w:sdtContent>
    </w:sdt>
    <w:p w14:paraId="775D187F" w14:textId="77777777" w:rsidR="00A76482" w:rsidRDefault="00A76482" w:rsidP="00CE7484">
      <w:pPr>
        <w:pStyle w:val="Default"/>
        <w:spacing w:line="360" w:lineRule="auto"/>
        <w:jc w:val="center"/>
        <w:rPr>
          <w:rFonts w:ascii="Verdana" w:hAnsi="Verdana" w:cs="Segoe UI"/>
          <w:b/>
          <w:sz w:val="22"/>
          <w:szCs w:val="22"/>
        </w:rPr>
      </w:pPr>
    </w:p>
    <w:p w14:paraId="4981A79D" w14:textId="77777777" w:rsidR="00A76482" w:rsidRDefault="00A76482" w:rsidP="00CE7484">
      <w:pPr>
        <w:pStyle w:val="Default"/>
        <w:spacing w:line="360" w:lineRule="auto"/>
        <w:jc w:val="center"/>
        <w:rPr>
          <w:rFonts w:ascii="Verdana" w:hAnsi="Verdana" w:cs="Segoe UI"/>
          <w:b/>
          <w:sz w:val="22"/>
          <w:szCs w:val="22"/>
        </w:rPr>
      </w:pPr>
    </w:p>
    <w:p w14:paraId="0E080608" w14:textId="77777777" w:rsidR="00A76482" w:rsidRDefault="00A76482" w:rsidP="00CE7484">
      <w:pPr>
        <w:pStyle w:val="Default"/>
        <w:spacing w:line="360" w:lineRule="auto"/>
        <w:jc w:val="center"/>
        <w:rPr>
          <w:rFonts w:ascii="Verdana" w:hAnsi="Verdana" w:cs="Segoe UI"/>
          <w:b/>
          <w:sz w:val="22"/>
          <w:szCs w:val="22"/>
        </w:rPr>
      </w:pPr>
    </w:p>
    <w:p w14:paraId="2BB67BEC" w14:textId="77777777" w:rsidR="00D84A87" w:rsidRPr="00D066BB" w:rsidRDefault="00D84A87" w:rsidP="00CE7484">
      <w:pPr>
        <w:pStyle w:val="Default"/>
        <w:spacing w:line="360" w:lineRule="auto"/>
        <w:jc w:val="center"/>
        <w:rPr>
          <w:rFonts w:ascii="Verdana" w:hAnsi="Verdana" w:cs="Segoe UI"/>
          <w:b/>
          <w:sz w:val="22"/>
          <w:szCs w:val="22"/>
        </w:rPr>
      </w:pPr>
      <w:r w:rsidRPr="00D066BB">
        <w:rPr>
          <w:rFonts w:ascii="Verdana" w:hAnsi="Verdana" w:cs="Segoe UI"/>
          <w:b/>
          <w:sz w:val="22"/>
          <w:szCs w:val="22"/>
        </w:rPr>
        <w:t>MAXIMIANO CÁSSIO SOARES</w:t>
      </w:r>
    </w:p>
    <w:p w14:paraId="75D7251E" w14:textId="70246361" w:rsidR="00CE7484" w:rsidRPr="00D066BB" w:rsidRDefault="00D84A87" w:rsidP="00D066BB">
      <w:pPr>
        <w:pStyle w:val="Default"/>
        <w:spacing w:line="360" w:lineRule="auto"/>
        <w:jc w:val="center"/>
        <w:rPr>
          <w:rFonts w:ascii="Verdana" w:hAnsi="Verdana" w:cs="Segoe UI"/>
          <w:sz w:val="22"/>
          <w:szCs w:val="22"/>
        </w:rPr>
      </w:pPr>
      <w:r w:rsidRPr="00D066BB">
        <w:rPr>
          <w:rFonts w:ascii="Verdana" w:hAnsi="Verdana" w:cs="Segoe UI"/>
          <w:sz w:val="22"/>
          <w:szCs w:val="22"/>
        </w:rPr>
        <w:t>Chefe de Gabinete</w:t>
      </w:r>
      <w:r w:rsidR="00CE7484" w:rsidRPr="00D066BB">
        <w:rPr>
          <w:rFonts w:ascii="Verdana" w:hAnsi="Verdana" w:cs="Segoe UI"/>
          <w:sz w:val="22"/>
          <w:szCs w:val="22"/>
        </w:rPr>
        <w:br w:type="page"/>
      </w:r>
      <w:r w:rsidR="00D066BB" w:rsidRPr="00D066BB">
        <w:rPr>
          <w:rFonts w:ascii="Verdana" w:hAnsi="Verdana" w:cs="Segoe UI"/>
          <w:b/>
          <w:bCs/>
          <w:sz w:val="22"/>
          <w:szCs w:val="22"/>
        </w:rPr>
        <w:lastRenderedPageBreak/>
        <w:t>ANEXO I</w:t>
      </w:r>
    </w:p>
    <w:p w14:paraId="59B7E7C8" w14:textId="77777777" w:rsidR="00CE7484" w:rsidRPr="00D066BB" w:rsidRDefault="00CE7484" w:rsidP="00CE7484">
      <w:pPr>
        <w:pStyle w:val="Ttulo1"/>
        <w:jc w:val="center"/>
        <w:rPr>
          <w:rFonts w:ascii="Verdana" w:hAnsi="Verdana" w:cs="Segoe UI"/>
          <w:color w:val="auto"/>
          <w:sz w:val="22"/>
          <w:szCs w:val="22"/>
        </w:rPr>
      </w:pPr>
      <w:r w:rsidRPr="00D066BB">
        <w:rPr>
          <w:rFonts w:ascii="Verdana" w:hAnsi="Verdana" w:cs="Segoe UI"/>
          <w:color w:val="auto"/>
          <w:sz w:val="22"/>
          <w:szCs w:val="22"/>
        </w:rPr>
        <w:t>TERMO DE REFERÊNCIA</w:t>
      </w:r>
    </w:p>
    <w:p w14:paraId="4E304FF9" w14:textId="77777777" w:rsidR="00D066BB" w:rsidRPr="00D066BB" w:rsidRDefault="00D066BB" w:rsidP="00D066BB">
      <w:pPr>
        <w:rPr>
          <w:rFonts w:ascii="Verdana" w:hAnsi="Verdana"/>
        </w:rPr>
      </w:pPr>
    </w:p>
    <w:p w14:paraId="69C822E0" w14:textId="77777777" w:rsidR="00D066BB" w:rsidRPr="00D066BB" w:rsidRDefault="00D066BB" w:rsidP="00D066BB">
      <w:pPr>
        <w:pStyle w:val="PargrafodaLista"/>
        <w:numPr>
          <w:ilvl w:val="0"/>
          <w:numId w:val="32"/>
        </w:numPr>
        <w:tabs>
          <w:tab w:val="clear" w:pos="1985"/>
        </w:tabs>
        <w:spacing w:line="360" w:lineRule="auto"/>
        <w:ind w:left="0" w:firstLine="0"/>
        <w:rPr>
          <w:rFonts w:ascii="Verdana" w:hAnsi="Verdana" w:cs="Segoe UI"/>
          <w:b/>
          <w:u w:val="single"/>
        </w:rPr>
      </w:pPr>
      <w:r w:rsidRPr="00D066BB">
        <w:rPr>
          <w:rFonts w:ascii="Verdana" w:hAnsi="Verdana" w:cs="Segoe UI"/>
          <w:b/>
        </w:rPr>
        <w:t>DO OBJETO:</w:t>
      </w:r>
    </w:p>
    <w:p w14:paraId="3DEEDEFD" w14:textId="77777777" w:rsidR="00D066BB" w:rsidRPr="00D066BB" w:rsidRDefault="00D066BB" w:rsidP="00D066BB">
      <w:pPr>
        <w:pStyle w:val="PargrafodaLista"/>
        <w:numPr>
          <w:ilvl w:val="1"/>
          <w:numId w:val="32"/>
        </w:numPr>
        <w:tabs>
          <w:tab w:val="clear" w:pos="1985"/>
        </w:tabs>
        <w:spacing w:line="360" w:lineRule="auto"/>
        <w:ind w:firstLine="0"/>
        <w:rPr>
          <w:rFonts w:ascii="Verdana" w:hAnsi="Verdana" w:cs="Segoe UI"/>
        </w:rPr>
      </w:pPr>
      <w:r w:rsidRPr="00D066BB">
        <w:rPr>
          <w:rFonts w:ascii="Verdana" w:hAnsi="Verdana" w:cs="Calibri"/>
          <w:color w:val="000000"/>
        </w:rPr>
        <w:t>Aquisição de Itens de Uso Pessoal para Reeducandos do Sistema Penitenciário de São Paulo</w:t>
      </w:r>
      <w:r w:rsidRPr="00D066BB">
        <w:rPr>
          <w:rFonts w:ascii="Verdana" w:hAnsi="Verdana" w:cs="Segoe UI"/>
        </w:rPr>
        <w:t xml:space="preserve"> estabelecidos no item IV, do Artigo 1º, da Resolução SAP-26, de 01/03/2013.</w:t>
      </w:r>
    </w:p>
    <w:p w14:paraId="0FED742B" w14:textId="77777777" w:rsidR="00D066BB" w:rsidRPr="00D066BB" w:rsidRDefault="00D066BB" w:rsidP="00D066BB">
      <w:pPr>
        <w:pStyle w:val="PargrafodaLista"/>
        <w:spacing w:line="360" w:lineRule="auto"/>
        <w:ind w:left="0"/>
        <w:rPr>
          <w:rFonts w:ascii="Verdana" w:hAnsi="Verdana" w:cs="Segoe UI"/>
        </w:rPr>
      </w:pPr>
    </w:p>
    <w:p w14:paraId="238E4A73" w14:textId="77777777" w:rsidR="00D066BB" w:rsidRPr="00D066BB" w:rsidRDefault="00D066BB" w:rsidP="00D066BB">
      <w:pPr>
        <w:pStyle w:val="PargrafodaLista"/>
        <w:numPr>
          <w:ilvl w:val="0"/>
          <w:numId w:val="32"/>
        </w:numPr>
        <w:tabs>
          <w:tab w:val="clear" w:pos="1985"/>
        </w:tabs>
        <w:spacing w:line="360" w:lineRule="auto"/>
        <w:ind w:left="0" w:firstLine="0"/>
        <w:rPr>
          <w:rFonts w:ascii="Verdana" w:hAnsi="Verdana" w:cs="Segoe UI"/>
        </w:rPr>
      </w:pPr>
      <w:r w:rsidRPr="00D066BB">
        <w:rPr>
          <w:rFonts w:ascii="Verdana" w:hAnsi="Verdana" w:cs="Segoe UI"/>
          <w:b/>
        </w:rPr>
        <w:t>FUNDAMENTAÇÃO</w:t>
      </w:r>
    </w:p>
    <w:p w14:paraId="24CAD36E" w14:textId="3E96A785" w:rsidR="00D066BB" w:rsidRPr="00D066BB" w:rsidRDefault="00D066BB" w:rsidP="00D066BB">
      <w:pPr>
        <w:pStyle w:val="PargrafodaLista"/>
        <w:numPr>
          <w:ilvl w:val="1"/>
          <w:numId w:val="32"/>
        </w:numPr>
        <w:tabs>
          <w:tab w:val="clear" w:pos="1985"/>
        </w:tabs>
        <w:spacing w:line="360" w:lineRule="auto"/>
        <w:ind w:firstLine="0"/>
        <w:rPr>
          <w:rFonts w:ascii="Verdana" w:hAnsi="Verdana" w:cs="Segoe UI"/>
        </w:rPr>
      </w:pPr>
      <w:r w:rsidRPr="00D066BB">
        <w:rPr>
          <w:rFonts w:ascii="Verdana" w:hAnsi="Verdana" w:cs="Segoe UI"/>
        </w:rPr>
        <w:t>A assistência material ao preso através do fornecimento de materiais, é um dever do Estado, previsto nos artigos 10, 11 e 12, da Lei de Execução Penal n</w:t>
      </w:r>
      <w:r>
        <w:rPr>
          <w:rFonts w:ascii="Verdana" w:hAnsi="Verdana" w:cs="Segoe UI"/>
        </w:rPr>
        <w:t>.</w:t>
      </w:r>
      <w:r w:rsidRPr="00D066BB">
        <w:rPr>
          <w:rFonts w:ascii="Verdana" w:hAnsi="Verdana" w:cs="Segoe UI"/>
        </w:rPr>
        <w:t>º 7.210, de 11 de julho de 1984.</w:t>
      </w:r>
    </w:p>
    <w:p w14:paraId="141DD88A" w14:textId="77777777" w:rsidR="00D066BB" w:rsidRPr="00D066BB" w:rsidRDefault="00D066BB" w:rsidP="00D066BB">
      <w:pPr>
        <w:pStyle w:val="PargrafodaLista"/>
        <w:spacing w:line="360" w:lineRule="auto"/>
        <w:ind w:left="0"/>
        <w:rPr>
          <w:rFonts w:ascii="Verdana" w:hAnsi="Verdana" w:cs="Segoe UI"/>
        </w:rPr>
      </w:pPr>
    </w:p>
    <w:p w14:paraId="5808D4BD" w14:textId="77777777" w:rsidR="00D066BB" w:rsidRPr="00D066BB" w:rsidRDefault="00D066BB" w:rsidP="00D066BB">
      <w:pPr>
        <w:pStyle w:val="PargrafodaLista"/>
        <w:numPr>
          <w:ilvl w:val="0"/>
          <w:numId w:val="32"/>
        </w:numPr>
        <w:tabs>
          <w:tab w:val="clear" w:pos="1985"/>
        </w:tabs>
        <w:spacing w:line="360" w:lineRule="auto"/>
        <w:ind w:left="0" w:firstLine="0"/>
        <w:rPr>
          <w:rFonts w:ascii="Verdana" w:hAnsi="Verdana" w:cs="Segoe UI"/>
          <w:b/>
        </w:rPr>
      </w:pPr>
      <w:r w:rsidRPr="00D066BB">
        <w:rPr>
          <w:rFonts w:ascii="Verdana" w:hAnsi="Verdana" w:cs="Segoe UI"/>
          <w:b/>
        </w:rPr>
        <w:t>ESPECIFICAÇÕES DOS PRODUTOS E QUANTITATIVOS TOTAIS DA CONTRATAÇÃO:</w:t>
      </w:r>
    </w:p>
    <w:p w14:paraId="65D62FBF" w14:textId="77777777" w:rsidR="00D066BB" w:rsidRPr="00D066BB" w:rsidRDefault="00D066BB" w:rsidP="00D066BB">
      <w:pPr>
        <w:rPr>
          <w:rFonts w:ascii="Verdana" w:hAnsi="Verdana" w:cs="Segoe UI"/>
          <w:b/>
        </w:rPr>
      </w:pPr>
    </w:p>
    <w:tbl>
      <w:tblPr>
        <w:tblW w:w="10348" w:type="dxa"/>
        <w:tblInd w:w="-714" w:type="dxa"/>
        <w:tblLayout w:type="fixed"/>
        <w:tblCellMar>
          <w:left w:w="70" w:type="dxa"/>
          <w:right w:w="70" w:type="dxa"/>
        </w:tblCellMar>
        <w:tblLook w:val="04A0" w:firstRow="1" w:lastRow="0" w:firstColumn="1" w:lastColumn="0" w:noHBand="0" w:noVBand="1"/>
      </w:tblPr>
      <w:tblGrid>
        <w:gridCol w:w="709"/>
        <w:gridCol w:w="1134"/>
        <w:gridCol w:w="2552"/>
        <w:gridCol w:w="1134"/>
        <w:gridCol w:w="850"/>
        <w:gridCol w:w="993"/>
        <w:gridCol w:w="850"/>
        <w:gridCol w:w="992"/>
        <w:gridCol w:w="1134"/>
      </w:tblGrid>
      <w:tr w:rsidR="00A76482" w:rsidRPr="00D066BB" w14:paraId="3D2BAE7F" w14:textId="77777777" w:rsidTr="00A76482">
        <w:trPr>
          <w:trHeight w:val="495"/>
        </w:trPr>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4F2B177"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sz w:val="18"/>
                <w:lang w:eastAsia="pt-BR"/>
              </w:rPr>
              <w:t>Item</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4D8EFE77" w14:textId="77777777" w:rsidR="00D066BB" w:rsidRPr="00D066BB" w:rsidRDefault="00D066BB" w:rsidP="00A76482">
            <w:pPr>
              <w:jc w:val="center"/>
              <w:rPr>
                <w:rFonts w:ascii="Verdana" w:eastAsia="Times New Roman" w:hAnsi="Verdana" w:cstheme="minorHAnsi"/>
                <w:b/>
                <w:bCs/>
                <w:color w:val="000000"/>
                <w:sz w:val="18"/>
                <w:lang w:eastAsia="pt-BR"/>
              </w:rPr>
            </w:pPr>
            <w:r w:rsidRPr="00A76482">
              <w:rPr>
                <w:rFonts w:ascii="Verdana" w:eastAsia="Times New Roman" w:hAnsi="Verdana" w:cstheme="minorHAnsi"/>
                <w:b/>
                <w:bCs/>
                <w:sz w:val="16"/>
                <w:lang w:eastAsia="pt-BR"/>
              </w:rPr>
              <w:t>Item SIAFISICO</w:t>
            </w:r>
          </w:p>
        </w:tc>
        <w:tc>
          <w:tcPr>
            <w:tcW w:w="2552" w:type="dxa"/>
            <w:tcBorders>
              <w:top w:val="single" w:sz="4" w:space="0" w:color="auto"/>
              <w:left w:val="nil"/>
              <w:bottom w:val="single" w:sz="4" w:space="0" w:color="auto"/>
              <w:right w:val="single" w:sz="4" w:space="0" w:color="auto"/>
            </w:tcBorders>
            <w:shd w:val="clear" w:color="000000" w:fill="D9D9D9"/>
            <w:noWrap/>
            <w:vAlign w:val="center"/>
            <w:hideMark/>
          </w:tcPr>
          <w:p w14:paraId="01C50C14"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sz w:val="18"/>
                <w:lang w:eastAsia="pt-BR"/>
              </w:rPr>
              <w:t>Descrição</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7F6CFD81" w14:textId="77777777" w:rsidR="00D066BB" w:rsidRPr="00A76482" w:rsidRDefault="00D066BB" w:rsidP="00A76482">
            <w:pPr>
              <w:jc w:val="center"/>
              <w:rPr>
                <w:rFonts w:ascii="Verdana" w:eastAsia="Times New Roman" w:hAnsi="Verdana" w:cstheme="minorHAnsi"/>
                <w:b/>
                <w:bCs/>
                <w:color w:val="000000"/>
                <w:sz w:val="12"/>
                <w:lang w:eastAsia="pt-BR"/>
              </w:rPr>
            </w:pPr>
            <w:r w:rsidRPr="00A76482">
              <w:rPr>
                <w:rFonts w:ascii="Verdana" w:eastAsia="Times New Roman" w:hAnsi="Verdana" w:cstheme="minorHAnsi"/>
                <w:b/>
                <w:bCs/>
                <w:sz w:val="12"/>
                <w:lang w:eastAsia="pt-BR"/>
              </w:rPr>
              <w:t>CR COREMETRO</w:t>
            </w:r>
          </w:p>
        </w:tc>
        <w:tc>
          <w:tcPr>
            <w:tcW w:w="850" w:type="dxa"/>
            <w:tcBorders>
              <w:top w:val="single" w:sz="4" w:space="0" w:color="auto"/>
              <w:left w:val="nil"/>
              <w:bottom w:val="single" w:sz="4" w:space="0" w:color="auto"/>
              <w:right w:val="single" w:sz="4" w:space="0" w:color="auto"/>
            </w:tcBorders>
            <w:shd w:val="clear" w:color="000000" w:fill="D9D9D9"/>
            <w:vAlign w:val="center"/>
          </w:tcPr>
          <w:p w14:paraId="13463E72"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 xml:space="preserve">CR </w:t>
            </w:r>
            <w:r w:rsidRPr="00A76482">
              <w:rPr>
                <w:rFonts w:ascii="Verdana" w:eastAsia="Times New Roman" w:hAnsi="Verdana" w:cstheme="minorHAnsi"/>
                <w:b/>
                <w:bCs/>
                <w:sz w:val="14"/>
                <w:lang w:eastAsia="pt-BR"/>
              </w:rPr>
              <w:t>OESTE</w:t>
            </w:r>
          </w:p>
        </w:tc>
        <w:tc>
          <w:tcPr>
            <w:tcW w:w="993" w:type="dxa"/>
            <w:tcBorders>
              <w:top w:val="single" w:sz="4" w:space="0" w:color="auto"/>
              <w:left w:val="nil"/>
              <w:bottom w:val="single" w:sz="4" w:space="0" w:color="auto"/>
              <w:right w:val="single" w:sz="4" w:space="0" w:color="auto"/>
            </w:tcBorders>
            <w:shd w:val="clear" w:color="000000" w:fill="D9D9D9"/>
            <w:vAlign w:val="center"/>
          </w:tcPr>
          <w:p w14:paraId="08D65A48"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CR</w:t>
            </w:r>
          </w:p>
          <w:p w14:paraId="22523ED8"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NOROESTE</w:t>
            </w:r>
          </w:p>
        </w:tc>
        <w:tc>
          <w:tcPr>
            <w:tcW w:w="850" w:type="dxa"/>
            <w:tcBorders>
              <w:top w:val="single" w:sz="4" w:space="0" w:color="auto"/>
              <w:left w:val="nil"/>
              <w:bottom w:val="single" w:sz="4" w:space="0" w:color="auto"/>
              <w:right w:val="single" w:sz="4" w:space="0" w:color="auto"/>
            </w:tcBorders>
            <w:shd w:val="clear" w:color="000000" w:fill="D9D9D9"/>
            <w:vAlign w:val="center"/>
          </w:tcPr>
          <w:p w14:paraId="4841B145"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CR</w:t>
            </w:r>
          </w:p>
          <w:p w14:paraId="1B3A84E0"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VALE</w:t>
            </w:r>
          </w:p>
        </w:tc>
        <w:tc>
          <w:tcPr>
            <w:tcW w:w="992" w:type="dxa"/>
            <w:tcBorders>
              <w:top w:val="single" w:sz="4" w:space="0" w:color="auto"/>
              <w:left w:val="nil"/>
              <w:bottom w:val="single" w:sz="4" w:space="0" w:color="auto"/>
              <w:right w:val="single" w:sz="4" w:space="0" w:color="auto"/>
            </w:tcBorders>
            <w:shd w:val="clear" w:color="000000" w:fill="D9D9D9"/>
            <w:vAlign w:val="center"/>
          </w:tcPr>
          <w:p w14:paraId="2F0852ED"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CR</w:t>
            </w:r>
          </w:p>
          <w:p w14:paraId="6D6227DC" w14:textId="77777777" w:rsidR="00D066BB" w:rsidRPr="00A76482" w:rsidRDefault="00D066BB" w:rsidP="00A76482">
            <w:pPr>
              <w:jc w:val="center"/>
              <w:rPr>
                <w:rFonts w:ascii="Verdana" w:eastAsia="Times New Roman" w:hAnsi="Verdana" w:cstheme="minorHAnsi"/>
                <w:b/>
                <w:bCs/>
                <w:sz w:val="12"/>
                <w:lang w:eastAsia="pt-BR"/>
              </w:rPr>
            </w:pPr>
            <w:r w:rsidRPr="00A76482">
              <w:rPr>
                <w:rFonts w:ascii="Verdana" w:eastAsia="Times New Roman" w:hAnsi="Verdana" w:cstheme="minorHAnsi"/>
                <w:b/>
                <w:bCs/>
                <w:sz w:val="12"/>
                <w:lang w:eastAsia="pt-BR"/>
              </w:rPr>
              <w:t>CENTRAL</w:t>
            </w: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tcPr>
          <w:p w14:paraId="69A013FD" w14:textId="77777777" w:rsidR="00D066BB" w:rsidRPr="00A76482" w:rsidRDefault="00D066BB" w:rsidP="00A76482">
            <w:pPr>
              <w:ind w:left="-67"/>
              <w:jc w:val="center"/>
              <w:rPr>
                <w:rFonts w:ascii="Verdana" w:eastAsia="Times New Roman" w:hAnsi="Verdana" w:cstheme="minorHAnsi"/>
                <w:b/>
                <w:bCs/>
                <w:sz w:val="16"/>
                <w:lang w:eastAsia="pt-BR"/>
              </w:rPr>
            </w:pPr>
            <w:r w:rsidRPr="00A76482">
              <w:rPr>
                <w:rFonts w:ascii="Verdana" w:eastAsia="Times New Roman" w:hAnsi="Verdana" w:cstheme="minorHAnsi"/>
                <w:b/>
                <w:bCs/>
                <w:sz w:val="16"/>
                <w:lang w:eastAsia="pt-BR"/>
              </w:rPr>
              <w:t>TOTAL</w:t>
            </w:r>
          </w:p>
        </w:tc>
      </w:tr>
      <w:tr w:rsidR="00D066BB" w:rsidRPr="00D066BB" w14:paraId="793A642E" w14:textId="77777777" w:rsidTr="00A76482">
        <w:trPr>
          <w:trHeight w:val="1713"/>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FD212F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92E0C2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3949168</w:t>
            </w:r>
          </w:p>
        </w:tc>
        <w:tc>
          <w:tcPr>
            <w:tcW w:w="2552" w:type="dxa"/>
            <w:tcBorders>
              <w:top w:val="nil"/>
              <w:left w:val="single" w:sz="4" w:space="0" w:color="auto"/>
              <w:bottom w:val="single" w:sz="4" w:space="0" w:color="auto"/>
              <w:right w:val="single" w:sz="4" w:space="0" w:color="auto"/>
            </w:tcBorders>
            <w:shd w:val="clear" w:color="auto" w:fill="auto"/>
            <w:vAlign w:val="bottom"/>
            <w:hideMark/>
          </w:tcPr>
          <w:p w14:paraId="06953B7E"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Laminado de Espuma; Medindo (1,88 x 0,78 x 0,08) m = (</w:t>
            </w:r>
            <w:proofErr w:type="spellStart"/>
            <w:r w:rsidRPr="00D066BB">
              <w:rPr>
                <w:rFonts w:ascii="Verdana" w:hAnsi="Verdana" w:cs="Arial"/>
                <w:sz w:val="18"/>
              </w:rPr>
              <w:t>cxlxa</w:t>
            </w:r>
            <w:proofErr w:type="spellEnd"/>
            <w:r w:rsidRPr="00D066BB">
              <w:rPr>
                <w:rFonts w:ascii="Verdana" w:hAnsi="Verdana" w:cs="Arial"/>
                <w:sz w:val="18"/>
              </w:rPr>
              <w:t xml:space="preserve">); Com Densidade 20; Na Cor Cinza; Auto extinguível, </w:t>
            </w:r>
            <w:proofErr w:type="spellStart"/>
            <w:r w:rsidRPr="00D066BB">
              <w:rPr>
                <w:rFonts w:ascii="Verdana" w:hAnsi="Verdana" w:cs="Arial"/>
                <w:sz w:val="18"/>
              </w:rPr>
              <w:t>anti-chama</w:t>
            </w:r>
            <w:proofErr w:type="spellEnd"/>
            <w:r w:rsidRPr="00D066BB">
              <w:rPr>
                <w:rFonts w:ascii="Verdana" w:hAnsi="Verdana" w:cs="Arial"/>
                <w:sz w:val="18"/>
              </w:rPr>
              <w:t>, velocidade de Queima Igual a Zero; Pesando Aprox.2,35kg; Conforme Normas ABNT/</w:t>
            </w:r>
            <w:proofErr w:type="spellStart"/>
            <w:r w:rsidRPr="00D066BB">
              <w:rPr>
                <w:rFonts w:ascii="Verdana" w:hAnsi="Verdana" w:cs="Arial"/>
                <w:sz w:val="18"/>
              </w:rPr>
              <w:t>nbr</w:t>
            </w:r>
            <w:proofErr w:type="spellEnd"/>
            <w:r w:rsidRPr="00D066BB">
              <w:rPr>
                <w:rFonts w:ascii="Verdana" w:hAnsi="Verdana" w:cs="Arial"/>
                <w:sz w:val="18"/>
              </w:rPr>
              <w:t xml:space="preserve"> 9178/2003; 14961/2007; 8537/2003; 13579-1/2011; 9429/2003;</w:t>
            </w:r>
          </w:p>
        </w:tc>
        <w:tc>
          <w:tcPr>
            <w:tcW w:w="1134" w:type="dxa"/>
            <w:tcBorders>
              <w:top w:val="nil"/>
              <w:left w:val="single" w:sz="4" w:space="0" w:color="auto"/>
              <w:bottom w:val="single" w:sz="4" w:space="0" w:color="auto"/>
              <w:right w:val="single" w:sz="4" w:space="0" w:color="auto"/>
            </w:tcBorders>
            <w:shd w:val="clear" w:color="auto" w:fill="auto"/>
            <w:vAlign w:val="center"/>
          </w:tcPr>
          <w:p w14:paraId="261805E6"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02A71A15"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5FA03CB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21463551"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1D782012"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24731C7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6F18F253"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2B155137"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6BD97695"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10A71689"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75184887"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3FA35D2D"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24A8DD2B" w14:textId="77777777" w:rsidTr="00A76482">
        <w:trPr>
          <w:trHeight w:val="1156"/>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0223AF0"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C3BD756"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1308564</w:t>
            </w:r>
          </w:p>
        </w:tc>
        <w:tc>
          <w:tcPr>
            <w:tcW w:w="2552" w:type="dxa"/>
            <w:tcBorders>
              <w:top w:val="nil"/>
              <w:left w:val="single" w:sz="4" w:space="0" w:color="auto"/>
              <w:bottom w:val="single" w:sz="4" w:space="0" w:color="auto"/>
              <w:right w:val="single" w:sz="4" w:space="0" w:color="auto"/>
            </w:tcBorders>
            <w:shd w:val="clear" w:color="auto" w:fill="auto"/>
            <w:vAlign w:val="bottom"/>
            <w:hideMark/>
          </w:tcPr>
          <w:p w14:paraId="2EC0E964"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 xml:space="preserve">Travesseiro; Medindo (45x65x10) cm - </w:t>
            </w:r>
            <w:proofErr w:type="spellStart"/>
            <w:r w:rsidRPr="00D066BB">
              <w:rPr>
                <w:rFonts w:ascii="Verdana" w:hAnsi="Verdana" w:cs="Arial"/>
                <w:sz w:val="18"/>
              </w:rPr>
              <w:t>Lxcxa</w:t>
            </w:r>
            <w:proofErr w:type="spellEnd"/>
            <w:r w:rsidRPr="00D066BB">
              <w:rPr>
                <w:rFonts w:ascii="Verdana" w:hAnsi="Verdana" w:cs="Arial"/>
                <w:sz w:val="18"/>
              </w:rPr>
              <w:t>; Enchimento Espuma Inteiriça 100%poliester; Revestimento 100% Polipropileno;</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9C6716D"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0CFA431C"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77ED3AD9"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62F7811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4C1FCBFC"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7AE155B7"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31A23F26"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385D5D69"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70D55F5B"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44B81A92"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65E03E42"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66C16768"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224C3063" w14:textId="77777777" w:rsidTr="00A76482">
        <w:trPr>
          <w:trHeight w:val="17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9930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lastRenderedPageBreak/>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AA700"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3666000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755FAE"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 xml:space="preserve">Lençol Sem Elástico; de Solteiro; Tecido Misto; 67% Poliéster e 33% Algodão; Medindo (l x C) (1,40x2,20) m; Na Cor Branco; Liso; Acabamento Com Bainha de 4 Cm Em Toda a Extensão; Etiqueta de Acordo Com a Resolução </w:t>
            </w:r>
            <w:proofErr w:type="spellStart"/>
            <w:r w:rsidRPr="00D066BB">
              <w:rPr>
                <w:rFonts w:ascii="Verdana" w:hAnsi="Verdana" w:cs="Arial"/>
                <w:sz w:val="18"/>
              </w:rPr>
              <w:t>Conmetro</w:t>
            </w:r>
            <w:proofErr w:type="spellEnd"/>
            <w:r w:rsidRPr="00D066BB">
              <w:rPr>
                <w:rFonts w:ascii="Verdana" w:hAnsi="Verdana" w:cs="Arial"/>
                <w:sz w:val="18"/>
              </w:rPr>
              <w:t xml:space="preserve"> N. 02, de 06/5/2008;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43DEC"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51286AEA"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169A674E"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3C79DC13"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29FC9C5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5B06B4D5"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2B54398E"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5930BED2"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3E156E02"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572A15E5"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0496E3DD"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2BB03774"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45A72D78" w14:textId="77777777" w:rsidTr="00A76482">
        <w:trPr>
          <w:trHeight w:val="219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9183C"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3A093"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3896510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43D4A8"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Fronha; Tipo Envelope; Tamanho Adulto; 100% Algodão; Pesando No Mínimo 120 G/m2; Densidade do Urdume 107 Fios; 150 Fios; Medindo (</w:t>
            </w:r>
            <w:proofErr w:type="spellStart"/>
            <w:r w:rsidRPr="00D066BB">
              <w:rPr>
                <w:rFonts w:ascii="Verdana" w:hAnsi="Verdana" w:cs="Arial"/>
                <w:sz w:val="18"/>
              </w:rPr>
              <w:t>lxc</w:t>
            </w:r>
            <w:proofErr w:type="spellEnd"/>
            <w:r w:rsidRPr="00D066BB">
              <w:rPr>
                <w:rFonts w:ascii="Verdana" w:hAnsi="Verdana" w:cs="Arial"/>
                <w:sz w:val="18"/>
              </w:rPr>
              <w:t xml:space="preserve">) (0,5 x 0,7) M; Na Cor Branco; Liso; Arremates Nas Extremidades; Resistencia a Lavagem Em Processo Hospitalar; Etiqueta de Acordo Com a Resolução Da </w:t>
            </w:r>
            <w:proofErr w:type="spellStart"/>
            <w:r w:rsidRPr="00D066BB">
              <w:rPr>
                <w:rFonts w:ascii="Verdana" w:hAnsi="Verdana" w:cs="Arial"/>
                <w:sz w:val="18"/>
              </w:rPr>
              <w:t>Conmetro</w:t>
            </w:r>
            <w:proofErr w:type="spellEnd"/>
            <w:r w:rsidRPr="00D066BB">
              <w:rPr>
                <w:rFonts w:ascii="Verdana" w:hAnsi="Verdana" w:cs="Arial"/>
                <w:sz w:val="18"/>
              </w:rPr>
              <w:t xml:space="preserve"> N. 02 de 06/05/2008; ABNT </w:t>
            </w:r>
            <w:proofErr w:type="spellStart"/>
            <w:r w:rsidRPr="00D066BB">
              <w:rPr>
                <w:rFonts w:ascii="Verdana" w:hAnsi="Verdana" w:cs="Arial"/>
                <w:sz w:val="18"/>
              </w:rPr>
              <w:t>Nbr</w:t>
            </w:r>
            <w:proofErr w:type="spellEnd"/>
            <w:r w:rsidRPr="00D066BB">
              <w:rPr>
                <w:rFonts w:ascii="Verdana" w:hAnsi="Verdana" w:cs="Arial"/>
                <w:sz w:val="18"/>
              </w:rPr>
              <w:t xml:space="preserve"> 13734:1996;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2262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4CBE2FA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37382909"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008B1DA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73FD7245"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5D15C2C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26DDCEC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26520ED2"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350F4B0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26BF3DD7"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11B42E36"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485D7D92"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347BBC86" w14:textId="77777777" w:rsidTr="00A76482">
        <w:trPr>
          <w:trHeight w:val="15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82FDB"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0C78A"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3673642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3D0F4"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Colcha; de Solteiro; 100% Algodão; Na Cor Branca; Lisa; Medindo (</w:t>
            </w:r>
            <w:proofErr w:type="spellStart"/>
            <w:r w:rsidRPr="00D066BB">
              <w:rPr>
                <w:rFonts w:ascii="Verdana" w:hAnsi="Verdana" w:cs="Arial"/>
                <w:sz w:val="18"/>
              </w:rPr>
              <w:t>lxc</w:t>
            </w:r>
            <w:proofErr w:type="spellEnd"/>
            <w:r w:rsidRPr="00D066BB">
              <w:rPr>
                <w:rFonts w:ascii="Verdana" w:hAnsi="Verdana" w:cs="Arial"/>
                <w:sz w:val="18"/>
              </w:rPr>
              <w:t xml:space="preserve">) (1,50 x 2,30) m; Embainhada nas Extremidades; Lavagem Industrial; Etiqueta de Acordo Com a Resolução da </w:t>
            </w:r>
            <w:proofErr w:type="spellStart"/>
            <w:r w:rsidRPr="00D066BB">
              <w:rPr>
                <w:rFonts w:ascii="Verdana" w:hAnsi="Verdana" w:cs="Arial"/>
                <w:sz w:val="18"/>
              </w:rPr>
              <w:t>Conmetro</w:t>
            </w:r>
            <w:proofErr w:type="spellEnd"/>
            <w:r w:rsidRPr="00D066BB">
              <w:rPr>
                <w:rFonts w:ascii="Verdana" w:hAnsi="Verdana" w:cs="Arial"/>
                <w:sz w:val="18"/>
              </w:rPr>
              <w:t xml:space="preserve"> N. 02 de 06/05/2008;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3CFA0"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4E80DC5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40916CFD"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260F0406"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291A130D"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6859AE6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538415E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0D494E7C"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50549F6C"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5974CACC"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7094E8C5"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1BB2C6A7"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71AE3C0D" w14:textId="77777777" w:rsidTr="00A76482">
        <w:trPr>
          <w:trHeight w:val="141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C41F1"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A6530"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3680207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88A37A" w14:textId="77777777" w:rsidR="00D066BB" w:rsidRPr="00D066BB" w:rsidRDefault="00D066BB" w:rsidP="00A76482">
            <w:pPr>
              <w:rPr>
                <w:rFonts w:ascii="Verdana" w:eastAsia="Times New Roman" w:hAnsi="Verdana" w:cstheme="minorHAnsi"/>
                <w:color w:val="000000"/>
                <w:sz w:val="18"/>
                <w:lang w:eastAsia="pt-BR"/>
              </w:rPr>
            </w:pPr>
            <w:r w:rsidRPr="00A76482">
              <w:rPr>
                <w:rFonts w:ascii="Verdana" w:hAnsi="Verdana" w:cs="Arial"/>
                <w:sz w:val="16"/>
              </w:rPr>
              <w:t xml:space="preserve">Toalha de Banho; para Adulto; Composição do Tecido 90% Algodão e 10% Poliéster; Pesando No Mínimo 480g/m2; Felpa Dupla; </w:t>
            </w:r>
            <w:proofErr w:type="spellStart"/>
            <w:r w:rsidRPr="00A76482">
              <w:rPr>
                <w:rFonts w:ascii="Verdana" w:hAnsi="Verdana" w:cs="Arial"/>
                <w:sz w:val="16"/>
              </w:rPr>
              <w:t>Pre-lavado</w:t>
            </w:r>
            <w:proofErr w:type="spellEnd"/>
            <w:r w:rsidRPr="00A76482">
              <w:rPr>
                <w:rFonts w:ascii="Verdana" w:hAnsi="Verdana" w:cs="Arial"/>
                <w:sz w:val="16"/>
              </w:rPr>
              <w:t>; Pré-encolhido; Medindo (</w:t>
            </w:r>
            <w:proofErr w:type="spellStart"/>
            <w:r w:rsidRPr="00A76482">
              <w:rPr>
                <w:rFonts w:ascii="Verdana" w:hAnsi="Verdana" w:cs="Arial"/>
                <w:sz w:val="16"/>
              </w:rPr>
              <w:t>lxc</w:t>
            </w:r>
            <w:proofErr w:type="spellEnd"/>
            <w:r w:rsidRPr="00A76482">
              <w:rPr>
                <w:rFonts w:ascii="Verdana" w:hAnsi="Verdana" w:cs="Arial"/>
                <w:sz w:val="16"/>
              </w:rPr>
              <w:t xml:space="preserve">) No Mínimo de (0,70x1,40) m; Na Cor Branca; Liso; Sem Logo; Com Costura Reforçadas Em Toda a Volta; Resistencia a Lavagem Industrial; Etiqueta de Acordo Com a Resolução Da </w:t>
            </w:r>
            <w:proofErr w:type="spellStart"/>
            <w:r w:rsidRPr="00A76482">
              <w:rPr>
                <w:rFonts w:ascii="Verdana" w:hAnsi="Verdana" w:cs="Arial"/>
                <w:sz w:val="16"/>
              </w:rPr>
              <w:t>Conmetro</w:t>
            </w:r>
            <w:proofErr w:type="spellEnd"/>
            <w:r w:rsidRPr="00A76482">
              <w:rPr>
                <w:rFonts w:ascii="Verdana" w:hAnsi="Verdana" w:cs="Arial"/>
                <w:sz w:val="16"/>
              </w:rPr>
              <w:t xml:space="preserve"> N. 02 de 06/05/2008; Embalada </w:t>
            </w:r>
            <w:r w:rsidRPr="00D066BB">
              <w:rPr>
                <w:rFonts w:ascii="Verdana" w:hAnsi="Verdana" w:cs="Arial"/>
                <w:sz w:val="18"/>
              </w:rPr>
              <w:t xml:space="preserve">Individualmente </w:t>
            </w:r>
            <w:r w:rsidRPr="00A76482">
              <w:rPr>
                <w:rFonts w:ascii="Verdana" w:hAnsi="Verdana" w:cs="Arial"/>
                <w:sz w:val="16"/>
              </w:rPr>
              <w:t>Em Saco Plástico;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44C45"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5E1EE1C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61C9ADD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11201E87"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183FE4B5"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6635A80D"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337CF2A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5B76F5FE"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7DC809FB"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7E33D3EC"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2555FAC0"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6E814E85"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01911F72" w14:textId="77777777" w:rsidTr="00A76482">
        <w:trPr>
          <w:trHeight w:val="17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2A2C1"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lastRenderedPageBreak/>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A8C78"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3649857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9BC6F0"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Cobertor; de Solteiro; 100% Poliéster; Pesando No Mínimo Gramatura Mínima de 260 G/m2; Uma Face; Medindo (</w:t>
            </w:r>
            <w:proofErr w:type="spellStart"/>
            <w:r w:rsidRPr="00D066BB">
              <w:rPr>
                <w:rFonts w:ascii="Verdana" w:hAnsi="Verdana" w:cs="Arial"/>
                <w:sz w:val="18"/>
              </w:rPr>
              <w:t>Lxc</w:t>
            </w:r>
            <w:proofErr w:type="spellEnd"/>
            <w:r w:rsidRPr="00D066BB">
              <w:rPr>
                <w:rFonts w:ascii="Verdana" w:hAnsi="Verdana" w:cs="Arial"/>
                <w:sz w:val="18"/>
              </w:rPr>
              <w:t xml:space="preserve">) (1,50x2,00) m; Na Cor Azul Índigo; Liso; Costura Reforçadas; Resistencia a Lavagem Industrial; Etiqueta de Acordo Com a Resolução Da </w:t>
            </w:r>
            <w:proofErr w:type="spellStart"/>
            <w:r w:rsidRPr="00D066BB">
              <w:rPr>
                <w:rFonts w:ascii="Verdana" w:hAnsi="Verdana" w:cs="Arial"/>
                <w:sz w:val="18"/>
              </w:rPr>
              <w:t>Conmetro</w:t>
            </w:r>
            <w:proofErr w:type="spellEnd"/>
            <w:r w:rsidRPr="00D066BB">
              <w:rPr>
                <w:rFonts w:ascii="Verdana" w:hAnsi="Verdana" w:cs="Arial"/>
                <w:sz w:val="18"/>
              </w:rPr>
              <w:t xml:space="preserve"> N. 02 de 06/05/2008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BBBE1"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08D386A6"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35E154F7"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20854639"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33E3BEEA"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431FF86A"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3C89D971"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0F67A337"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15ED1C52"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44643720"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53A3AF73"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498EAD09"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r w:rsidR="00D066BB" w:rsidRPr="00D066BB" w14:paraId="4FE3D1F2" w14:textId="77777777" w:rsidTr="00A76482">
        <w:trPr>
          <w:trHeight w:val="200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E7A"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272A6"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3667090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537ED" w14:textId="77777777" w:rsidR="00D066BB" w:rsidRPr="00D066BB" w:rsidRDefault="00D066BB" w:rsidP="00A76482">
            <w:pPr>
              <w:rPr>
                <w:rFonts w:ascii="Verdana" w:eastAsia="Times New Roman" w:hAnsi="Verdana" w:cstheme="minorHAnsi"/>
                <w:color w:val="000000"/>
                <w:sz w:val="18"/>
                <w:lang w:eastAsia="pt-BR"/>
              </w:rPr>
            </w:pPr>
            <w:r w:rsidRPr="00D066BB">
              <w:rPr>
                <w:rFonts w:ascii="Verdana" w:hAnsi="Verdana" w:cs="Arial"/>
                <w:sz w:val="18"/>
              </w:rPr>
              <w:t>Toalha de Rosto; Composição do Tecido 90% Algodão e 10% Poliéster; Felpudo Linha Profissional; Pesando No Mínimo 480 G/m2; Armação de Felpa Dupla 2x2; Medindo (</w:t>
            </w:r>
            <w:proofErr w:type="spellStart"/>
            <w:r w:rsidRPr="00D066BB">
              <w:rPr>
                <w:rFonts w:ascii="Verdana" w:hAnsi="Verdana" w:cs="Arial"/>
                <w:sz w:val="18"/>
              </w:rPr>
              <w:t>lxc</w:t>
            </w:r>
            <w:proofErr w:type="spellEnd"/>
            <w:r w:rsidRPr="00D066BB">
              <w:rPr>
                <w:rFonts w:ascii="Verdana" w:hAnsi="Verdana" w:cs="Arial"/>
                <w:sz w:val="18"/>
              </w:rPr>
              <w:t xml:space="preserve">) (50 x 86) cm; Na Cor Branca; Lisa; Aplicação de Overloque Nas Partes Desafiantes do Tecido, Com Bainha; Resistente a Lavagem Processo Industrial; Etiqueta de Acordo Com a Resolução Da </w:t>
            </w:r>
            <w:proofErr w:type="spellStart"/>
            <w:r w:rsidRPr="00D066BB">
              <w:rPr>
                <w:rFonts w:ascii="Verdana" w:hAnsi="Verdana" w:cs="Arial"/>
                <w:sz w:val="18"/>
              </w:rPr>
              <w:t>Conmetro</w:t>
            </w:r>
            <w:proofErr w:type="spellEnd"/>
            <w:r w:rsidRPr="00D066BB">
              <w:rPr>
                <w:rFonts w:ascii="Verdana" w:hAnsi="Verdana" w:cs="Arial"/>
                <w:sz w:val="18"/>
              </w:rPr>
              <w:t xml:space="preserve"> N. 02 de 06/05/2008;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F4EF9"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0BB57210"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4AE58DDA"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637FCD51"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3" w:type="dxa"/>
            <w:tcBorders>
              <w:top w:val="single" w:sz="4" w:space="0" w:color="auto"/>
              <w:left w:val="single" w:sz="4" w:space="0" w:color="auto"/>
              <w:bottom w:val="single" w:sz="4" w:space="0" w:color="auto"/>
              <w:right w:val="single" w:sz="4" w:space="0" w:color="auto"/>
            </w:tcBorders>
            <w:vAlign w:val="center"/>
          </w:tcPr>
          <w:p w14:paraId="38F4968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3000</w:t>
            </w:r>
          </w:p>
          <w:p w14:paraId="1A40C8A3"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850" w:type="dxa"/>
            <w:tcBorders>
              <w:top w:val="single" w:sz="4" w:space="0" w:color="auto"/>
              <w:left w:val="single" w:sz="4" w:space="0" w:color="auto"/>
              <w:bottom w:val="single" w:sz="4" w:space="0" w:color="auto"/>
              <w:right w:val="single" w:sz="4" w:space="0" w:color="auto"/>
            </w:tcBorders>
            <w:vAlign w:val="center"/>
          </w:tcPr>
          <w:p w14:paraId="425DE324"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26DFB253"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Unid.</w:t>
            </w:r>
          </w:p>
        </w:tc>
        <w:tc>
          <w:tcPr>
            <w:tcW w:w="992" w:type="dxa"/>
            <w:tcBorders>
              <w:top w:val="single" w:sz="4" w:space="0" w:color="auto"/>
              <w:left w:val="single" w:sz="4" w:space="0" w:color="auto"/>
              <w:bottom w:val="single" w:sz="4" w:space="0" w:color="auto"/>
              <w:right w:val="single" w:sz="4" w:space="0" w:color="auto"/>
            </w:tcBorders>
            <w:vAlign w:val="center"/>
          </w:tcPr>
          <w:p w14:paraId="6EC8D03F" w14:textId="77777777" w:rsidR="00D066BB" w:rsidRPr="00D066BB" w:rsidRDefault="00D066BB" w:rsidP="00A76482">
            <w:pPr>
              <w:jc w:val="center"/>
              <w:rPr>
                <w:rFonts w:ascii="Verdana" w:eastAsia="Times New Roman" w:hAnsi="Verdana" w:cstheme="minorHAnsi"/>
                <w:color w:val="000000"/>
                <w:sz w:val="18"/>
                <w:lang w:eastAsia="pt-BR"/>
              </w:rPr>
            </w:pPr>
            <w:r w:rsidRPr="00D066BB">
              <w:rPr>
                <w:rFonts w:ascii="Verdana" w:eastAsia="Times New Roman" w:hAnsi="Verdana" w:cstheme="minorHAnsi"/>
                <w:color w:val="000000"/>
                <w:sz w:val="18"/>
                <w:lang w:eastAsia="pt-BR"/>
              </w:rPr>
              <w:t>2000</w:t>
            </w:r>
          </w:p>
          <w:p w14:paraId="28EA06A3"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color w:val="000000"/>
                <w:sz w:val="18"/>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350D5788"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12000</w:t>
            </w:r>
          </w:p>
          <w:p w14:paraId="5BE3DEB6" w14:textId="77777777" w:rsidR="00D066BB" w:rsidRPr="00D066BB" w:rsidRDefault="00D066BB" w:rsidP="00A76482">
            <w:pPr>
              <w:jc w:val="center"/>
              <w:rPr>
                <w:rFonts w:ascii="Verdana" w:eastAsia="Times New Roman" w:hAnsi="Verdana" w:cstheme="minorHAnsi"/>
                <w:b/>
                <w:bCs/>
                <w:color w:val="000000"/>
                <w:sz w:val="18"/>
                <w:lang w:eastAsia="pt-BR"/>
              </w:rPr>
            </w:pPr>
            <w:r w:rsidRPr="00D066BB">
              <w:rPr>
                <w:rFonts w:ascii="Verdana" w:eastAsia="Times New Roman" w:hAnsi="Verdana" w:cstheme="minorHAnsi"/>
                <w:b/>
                <w:bCs/>
                <w:color w:val="000000"/>
                <w:sz w:val="18"/>
                <w:lang w:eastAsia="pt-BR"/>
              </w:rPr>
              <w:t>Unid.</w:t>
            </w:r>
          </w:p>
        </w:tc>
      </w:tr>
    </w:tbl>
    <w:p w14:paraId="71FA04FB" w14:textId="77777777" w:rsidR="00D066BB" w:rsidRPr="00D066BB" w:rsidRDefault="00D066BB" w:rsidP="00D066BB">
      <w:pPr>
        <w:rPr>
          <w:rFonts w:ascii="Verdana" w:hAnsi="Verdana" w:cs="Segoe UI"/>
          <w:b/>
        </w:rPr>
      </w:pPr>
    </w:p>
    <w:p w14:paraId="1F9E09BF" w14:textId="77777777" w:rsidR="00D066BB" w:rsidRDefault="00D066BB" w:rsidP="00D066BB">
      <w:pPr>
        <w:rPr>
          <w:rFonts w:ascii="Verdana" w:hAnsi="Verdana" w:cs="Segoe UI"/>
          <w:b/>
        </w:rPr>
      </w:pPr>
    </w:p>
    <w:p w14:paraId="70D95319" w14:textId="77777777" w:rsidR="00477F57" w:rsidRDefault="00477F57" w:rsidP="00D066BB">
      <w:pPr>
        <w:rPr>
          <w:rFonts w:ascii="Verdana" w:hAnsi="Verdana" w:cs="Segoe UI"/>
          <w:b/>
        </w:rPr>
      </w:pPr>
    </w:p>
    <w:p w14:paraId="5C55CE9B" w14:textId="77777777" w:rsidR="00477F57" w:rsidRPr="00D066BB" w:rsidRDefault="00477F57" w:rsidP="00D066BB">
      <w:pPr>
        <w:rPr>
          <w:rFonts w:ascii="Verdana" w:hAnsi="Verdana" w:cs="Segoe UI"/>
          <w:b/>
        </w:rPr>
      </w:pPr>
    </w:p>
    <w:p w14:paraId="0CE8A1E8" w14:textId="77777777" w:rsidR="00D066BB" w:rsidRPr="00D066BB" w:rsidRDefault="00D066BB" w:rsidP="00D066BB">
      <w:pPr>
        <w:pStyle w:val="PargrafodaLista"/>
        <w:numPr>
          <w:ilvl w:val="0"/>
          <w:numId w:val="32"/>
        </w:numPr>
        <w:tabs>
          <w:tab w:val="clear" w:pos="1985"/>
        </w:tabs>
        <w:spacing w:line="360" w:lineRule="auto"/>
        <w:ind w:left="0" w:firstLine="0"/>
        <w:jc w:val="left"/>
        <w:rPr>
          <w:rFonts w:ascii="Verdana" w:hAnsi="Verdana" w:cs="Segoe UI"/>
          <w:b/>
        </w:rPr>
      </w:pPr>
      <w:r w:rsidRPr="00D066BB">
        <w:rPr>
          <w:rFonts w:ascii="Verdana" w:hAnsi="Verdana" w:cs="Segoe UI"/>
          <w:b/>
        </w:rPr>
        <w:t>LOCAL DE ENTREGA:</w:t>
      </w:r>
    </w:p>
    <w:p w14:paraId="5397F9A0" w14:textId="77777777" w:rsidR="00D066BB" w:rsidRPr="00D066BB" w:rsidRDefault="00D066BB" w:rsidP="00D066BB">
      <w:pPr>
        <w:pStyle w:val="PargrafodaLista"/>
        <w:numPr>
          <w:ilvl w:val="1"/>
          <w:numId w:val="32"/>
        </w:numPr>
        <w:tabs>
          <w:tab w:val="clear" w:pos="1985"/>
        </w:tabs>
        <w:spacing w:line="360" w:lineRule="auto"/>
        <w:ind w:firstLine="0"/>
        <w:rPr>
          <w:rFonts w:ascii="Verdana" w:hAnsi="Verdana" w:cs="Segoe UI"/>
          <w:b/>
        </w:rPr>
      </w:pPr>
      <w:r w:rsidRPr="00D066BB">
        <w:rPr>
          <w:rFonts w:ascii="Verdana" w:hAnsi="Verdana" w:cs="Segoe UI"/>
        </w:rPr>
        <w:t>A Contratada deverá entregar os itens às suas expensas nos locais abaixo indicados, conforme os quantitativos indicados no item 3, deste Termo de Referência:</w:t>
      </w:r>
    </w:p>
    <w:p w14:paraId="08505FBF" w14:textId="77777777" w:rsidR="00D066BB" w:rsidRPr="00D066BB" w:rsidRDefault="00D066BB" w:rsidP="00D066BB">
      <w:pPr>
        <w:pStyle w:val="PargrafodaLista"/>
        <w:spacing w:line="360" w:lineRule="auto"/>
        <w:rPr>
          <w:rFonts w:ascii="Verdana" w:hAnsi="Verdana" w:cs="Segoe UI"/>
        </w:rPr>
      </w:pPr>
    </w:p>
    <w:p w14:paraId="0E75D617" w14:textId="52D301EA" w:rsidR="00D066BB" w:rsidRPr="00D066BB" w:rsidRDefault="00D066BB" w:rsidP="00D066BB">
      <w:pPr>
        <w:pStyle w:val="PargrafodaLista"/>
        <w:numPr>
          <w:ilvl w:val="0"/>
          <w:numId w:val="33"/>
        </w:numPr>
        <w:tabs>
          <w:tab w:val="clear" w:pos="1985"/>
        </w:tabs>
        <w:spacing w:line="360" w:lineRule="auto"/>
        <w:ind w:left="714" w:hanging="357"/>
        <w:rPr>
          <w:rFonts w:ascii="Verdana" w:hAnsi="Verdana" w:cs="Arial"/>
          <w:b/>
          <w:color w:val="000000"/>
        </w:rPr>
      </w:pPr>
      <w:r w:rsidRPr="00D066BB">
        <w:rPr>
          <w:rFonts w:ascii="Verdana" w:hAnsi="Verdana" w:cs="Arial"/>
          <w:b/>
          <w:bCs/>
          <w:color w:val="000000"/>
        </w:rPr>
        <w:t>Coordenadoria de Unidades Prisionais da Região Metropolitana de São Paulo - COREMETRO</w:t>
      </w:r>
      <w:r w:rsidRPr="00D066BB">
        <w:rPr>
          <w:rFonts w:ascii="Verdana" w:hAnsi="Verdana" w:cs="Arial"/>
          <w:color w:val="000000"/>
        </w:rPr>
        <w:t xml:space="preserve">, situada a Avenida </w:t>
      </w:r>
      <w:proofErr w:type="spellStart"/>
      <w:r w:rsidRPr="00D066BB">
        <w:rPr>
          <w:rFonts w:ascii="Verdana" w:hAnsi="Verdana" w:cs="Arial"/>
          <w:color w:val="000000"/>
        </w:rPr>
        <w:t>Zaki</w:t>
      </w:r>
      <w:proofErr w:type="spellEnd"/>
      <w:r w:rsidRPr="00D066BB">
        <w:rPr>
          <w:rFonts w:ascii="Verdana" w:hAnsi="Verdana" w:cs="Arial"/>
          <w:color w:val="000000"/>
        </w:rPr>
        <w:t xml:space="preserve"> </w:t>
      </w:r>
      <w:proofErr w:type="spellStart"/>
      <w:r w:rsidRPr="00D066BB">
        <w:rPr>
          <w:rFonts w:ascii="Verdana" w:hAnsi="Verdana" w:cs="Arial"/>
          <w:color w:val="000000"/>
        </w:rPr>
        <w:t>Narchi</w:t>
      </w:r>
      <w:proofErr w:type="spellEnd"/>
      <w:r w:rsidRPr="00D066BB">
        <w:rPr>
          <w:rFonts w:ascii="Verdana" w:hAnsi="Verdana" w:cs="Arial"/>
          <w:color w:val="000000"/>
        </w:rPr>
        <w:t>, n</w:t>
      </w:r>
      <w:r w:rsidR="000A1592">
        <w:rPr>
          <w:rFonts w:ascii="Verdana" w:hAnsi="Verdana" w:cs="Arial"/>
          <w:color w:val="000000"/>
        </w:rPr>
        <w:t>.</w:t>
      </w:r>
      <w:r w:rsidRPr="00D066BB">
        <w:rPr>
          <w:rFonts w:ascii="Verdana" w:hAnsi="Verdana" w:cs="Arial"/>
          <w:color w:val="000000"/>
        </w:rPr>
        <w:t xml:space="preserve">º 1.563, Carandiru, São Paulo/SP, CEP: 02.029-001, </w:t>
      </w:r>
      <w:r w:rsidRPr="00D066BB">
        <w:rPr>
          <w:rFonts w:ascii="Verdana" w:hAnsi="Verdana" w:cs="Segoe UI"/>
        </w:rPr>
        <w:t>em dias úteis e horário compreendido das 09 às 16 horas.</w:t>
      </w:r>
    </w:p>
    <w:p w14:paraId="59A2F091" w14:textId="77777777" w:rsidR="00D066BB" w:rsidRPr="00D066BB" w:rsidRDefault="00D066BB" w:rsidP="00D066BB">
      <w:pPr>
        <w:pStyle w:val="PargrafodaLista"/>
        <w:numPr>
          <w:ilvl w:val="0"/>
          <w:numId w:val="33"/>
        </w:numPr>
        <w:tabs>
          <w:tab w:val="clear" w:pos="1985"/>
        </w:tabs>
        <w:spacing w:line="360" w:lineRule="auto"/>
        <w:ind w:left="714" w:hanging="357"/>
        <w:rPr>
          <w:rFonts w:ascii="Verdana" w:hAnsi="Verdana" w:cs="Arial"/>
          <w:b/>
          <w:color w:val="000000"/>
        </w:rPr>
      </w:pPr>
      <w:r w:rsidRPr="00D066BB">
        <w:rPr>
          <w:rFonts w:ascii="Verdana" w:hAnsi="Verdana" w:cs="Segoe UI"/>
          <w:b/>
          <w:bCs/>
        </w:rPr>
        <w:t>Quantidades: 2000 unidades de cada item.</w:t>
      </w:r>
    </w:p>
    <w:p w14:paraId="5AF3DE10" w14:textId="77777777" w:rsidR="00D066BB" w:rsidRPr="00D066BB" w:rsidRDefault="00D066BB" w:rsidP="00D066BB">
      <w:pPr>
        <w:pStyle w:val="PargrafodaLista"/>
        <w:spacing w:line="360" w:lineRule="auto"/>
        <w:ind w:left="714"/>
        <w:rPr>
          <w:rFonts w:ascii="Verdana" w:hAnsi="Verdana" w:cs="Arial"/>
          <w:b/>
          <w:color w:val="000000"/>
        </w:rPr>
      </w:pPr>
    </w:p>
    <w:p w14:paraId="589B0186" w14:textId="77777777" w:rsidR="00D066BB" w:rsidRPr="00D066BB" w:rsidRDefault="00D066BB" w:rsidP="00D066BB">
      <w:pPr>
        <w:pStyle w:val="PargrafodaLista"/>
        <w:numPr>
          <w:ilvl w:val="0"/>
          <w:numId w:val="33"/>
        </w:numPr>
        <w:tabs>
          <w:tab w:val="clear" w:pos="1985"/>
        </w:tabs>
        <w:spacing w:line="360" w:lineRule="auto"/>
        <w:rPr>
          <w:rFonts w:ascii="Verdana" w:hAnsi="Verdana" w:cs="Segoe UI"/>
        </w:rPr>
      </w:pPr>
      <w:r w:rsidRPr="00D066BB">
        <w:rPr>
          <w:rFonts w:ascii="Verdana" w:hAnsi="Verdana" w:cs="Segoe UI"/>
          <w:b/>
        </w:rPr>
        <w:lastRenderedPageBreak/>
        <w:t>Coordenadoria de Unidades Prisionais da Região Oeste do Estado - CRO</w:t>
      </w:r>
      <w:r w:rsidRPr="00D066BB">
        <w:rPr>
          <w:rFonts w:ascii="Verdana" w:hAnsi="Verdana" w:cs="Segoe UI"/>
          <w:bCs/>
        </w:rPr>
        <w:t>, situada à Avenida Antônio Marques da Silva, s/n, prolongamento, Jardim Morada do Sol, Presidente Venceslau/SP - CEP 19.407-900,</w:t>
      </w:r>
      <w:r w:rsidRPr="00D066BB">
        <w:rPr>
          <w:rFonts w:ascii="Verdana" w:hAnsi="Verdana" w:cs="Segoe UI"/>
        </w:rPr>
        <w:t xml:space="preserve"> em dias úteis e horário compreendido das 09 às 16 horas.</w:t>
      </w:r>
    </w:p>
    <w:p w14:paraId="4D96593B" w14:textId="77777777" w:rsidR="00D066BB" w:rsidRPr="00D066BB" w:rsidRDefault="00D066BB" w:rsidP="00D066BB">
      <w:pPr>
        <w:pStyle w:val="PargrafodaLista"/>
        <w:numPr>
          <w:ilvl w:val="0"/>
          <w:numId w:val="33"/>
        </w:numPr>
        <w:tabs>
          <w:tab w:val="clear" w:pos="1985"/>
        </w:tabs>
        <w:spacing w:line="360" w:lineRule="auto"/>
        <w:rPr>
          <w:rFonts w:ascii="Verdana" w:hAnsi="Verdana" w:cs="Segoe UI"/>
        </w:rPr>
      </w:pPr>
      <w:r w:rsidRPr="00D066BB">
        <w:rPr>
          <w:rFonts w:ascii="Verdana" w:hAnsi="Verdana" w:cs="Segoe UI"/>
          <w:b/>
          <w:bCs/>
        </w:rPr>
        <w:t>Quantidade: 3000 unidades de cada item.</w:t>
      </w:r>
    </w:p>
    <w:p w14:paraId="1BEA0753" w14:textId="77777777" w:rsidR="00D066BB" w:rsidRDefault="00D066BB" w:rsidP="00D066BB">
      <w:pPr>
        <w:pStyle w:val="PargrafodaLista"/>
        <w:rPr>
          <w:rFonts w:ascii="Verdana" w:hAnsi="Verdana" w:cs="Segoe UI"/>
        </w:rPr>
      </w:pPr>
    </w:p>
    <w:p w14:paraId="62E3F922" w14:textId="77777777" w:rsidR="00477F57" w:rsidRPr="00D066BB" w:rsidRDefault="00477F57" w:rsidP="00D066BB">
      <w:pPr>
        <w:pStyle w:val="PargrafodaLista"/>
        <w:rPr>
          <w:rFonts w:ascii="Verdana" w:hAnsi="Verdana" w:cs="Segoe UI"/>
        </w:rPr>
      </w:pPr>
    </w:p>
    <w:p w14:paraId="7C27BB4A" w14:textId="3756B51B" w:rsidR="00D066BB" w:rsidRPr="00D066BB" w:rsidRDefault="00D066BB" w:rsidP="00D066BB">
      <w:pPr>
        <w:pStyle w:val="PargrafodaLista"/>
        <w:numPr>
          <w:ilvl w:val="0"/>
          <w:numId w:val="33"/>
        </w:numPr>
        <w:tabs>
          <w:tab w:val="clear" w:pos="1985"/>
        </w:tabs>
        <w:spacing w:line="360" w:lineRule="auto"/>
        <w:ind w:left="714" w:hanging="357"/>
        <w:rPr>
          <w:rFonts w:ascii="Verdana" w:hAnsi="Verdana" w:cs="Arial"/>
          <w:b/>
          <w:color w:val="000000"/>
        </w:rPr>
      </w:pPr>
      <w:r w:rsidRPr="00D066BB">
        <w:rPr>
          <w:rFonts w:ascii="Verdana" w:hAnsi="Verdana" w:cs="Arial"/>
          <w:b/>
        </w:rPr>
        <w:t>Coordenadoria de Unidades Prisionais da Região Noroeste</w:t>
      </w:r>
      <w:r w:rsidRPr="00D066BB">
        <w:rPr>
          <w:rFonts w:ascii="Verdana" w:hAnsi="Verdana" w:cs="Arial"/>
        </w:rPr>
        <w:t xml:space="preserve"> </w:t>
      </w:r>
      <w:r w:rsidRPr="00D066BB">
        <w:rPr>
          <w:rFonts w:ascii="Verdana" w:hAnsi="Verdana" w:cs="Arial"/>
          <w:b/>
        </w:rPr>
        <w:t xml:space="preserve">do Estado – </w:t>
      </w:r>
      <w:r w:rsidR="000A1592" w:rsidRPr="00D066BB">
        <w:rPr>
          <w:rFonts w:ascii="Verdana" w:hAnsi="Verdana" w:cs="Arial"/>
          <w:b/>
        </w:rPr>
        <w:t>CRN</w:t>
      </w:r>
      <w:r w:rsidR="000A1592" w:rsidRPr="00D066BB">
        <w:rPr>
          <w:rFonts w:ascii="Verdana" w:hAnsi="Verdana" w:cs="Arial"/>
        </w:rPr>
        <w:t>, situada</w:t>
      </w:r>
      <w:r w:rsidRPr="00D066BB">
        <w:rPr>
          <w:rFonts w:ascii="Verdana" w:hAnsi="Verdana" w:cs="Arial"/>
        </w:rPr>
        <w:t xml:space="preserve"> à Estrada Vicinal Pref. Aníbal </w:t>
      </w:r>
      <w:proofErr w:type="spellStart"/>
      <w:r w:rsidRPr="00D066BB">
        <w:rPr>
          <w:rFonts w:ascii="Verdana" w:hAnsi="Verdana" w:cs="Arial"/>
        </w:rPr>
        <w:t>Haman</w:t>
      </w:r>
      <w:proofErr w:type="spellEnd"/>
      <w:r w:rsidRPr="00D066BB">
        <w:rPr>
          <w:rFonts w:ascii="Verdana" w:hAnsi="Verdana" w:cs="Arial"/>
        </w:rPr>
        <w:t xml:space="preserve">, Km 6 - Aeroporto - Pirajuí - SP   CEP: 16600-000, </w:t>
      </w:r>
      <w:r w:rsidRPr="00D066BB">
        <w:rPr>
          <w:rFonts w:ascii="Verdana" w:hAnsi="Verdana" w:cs="Segoe UI"/>
        </w:rPr>
        <w:t>em dias úteis, e horário compreendido das 09 às 16 horas.</w:t>
      </w:r>
    </w:p>
    <w:p w14:paraId="1B48F24E" w14:textId="77777777" w:rsidR="00D066BB" w:rsidRPr="00D066BB" w:rsidRDefault="00D066BB" w:rsidP="00D066BB">
      <w:pPr>
        <w:pStyle w:val="PargrafodaLista"/>
        <w:numPr>
          <w:ilvl w:val="0"/>
          <w:numId w:val="33"/>
        </w:numPr>
        <w:tabs>
          <w:tab w:val="clear" w:pos="1985"/>
        </w:tabs>
        <w:spacing w:line="360" w:lineRule="auto"/>
        <w:rPr>
          <w:rFonts w:ascii="Verdana" w:hAnsi="Verdana" w:cs="Segoe UI"/>
        </w:rPr>
      </w:pPr>
      <w:r w:rsidRPr="00D066BB">
        <w:rPr>
          <w:rFonts w:ascii="Verdana" w:hAnsi="Verdana" w:cs="Segoe UI"/>
          <w:b/>
          <w:bCs/>
        </w:rPr>
        <w:t>Quantidade: 3000 unidades de cada item.</w:t>
      </w:r>
    </w:p>
    <w:p w14:paraId="58846DE1" w14:textId="77777777" w:rsidR="00D066BB" w:rsidRDefault="00D066BB" w:rsidP="00D066BB">
      <w:pPr>
        <w:spacing w:line="360" w:lineRule="auto"/>
        <w:ind w:left="357"/>
        <w:rPr>
          <w:rFonts w:ascii="Verdana" w:hAnsi="Verdana" w:cs="Segoe UI"/>
          <w:b/>
          <w:bCs/>
        </w:rPr>
      </w:pPr>
      <w:r w:rsidRPr="00D066BB">
        <w:rPr>
          <w:rFonts w:ascii="Verdana" w:hAnsi="Verdana" w:cs="Segoe UI"/>
          <w:b/>
          <w:bCs/>
        </w:rPr>
        <w:t xml:space="preserve"> </w:t>
      </w:r>
    </w:p>
    <w:p w14:paraId="5ED96B9C" w14:textId="77777777" w:rsidR="00477F57" w:rsidRPr="00D066BB" w:rsidRDefault="00477F57" w:rsidP="00D066BB">
      <w:pPr>
        <w:spacing w:line="360" w:lineRule="auto"/>
        <w:ind w:left="357"/>
        <w:rPr>
          <w:rFonts w:ascii="Verdana" w:hAnsi="Verdana" w:cs="Arial"/>
          <w:b/>
          <w:color w:val="000000"/>
        </w:rPr>
      </w:pPr>
    </w:p>
    <w:p w14:paraId="6B783EE1" w14:textId="77777777" w:rsidR="00D066BB" w:rsidRPr="00D066BB" w:rsidRDefault="00D066BB" w:rsidP="00D066BB">
      <w:pPr>
        <w:pStyle w:val="PargrafodaLista"/>
        <w:numPr>
          <w:ilvl w:val="0"/>
          <w:numId w:val="33"/>
        </w:numPr>
        <w:tabs>
          <w:tab w:val="clear" w:pos="1985"/>
        </w:tabs>
        <w:spacing w:line="360" w:lineRule="auto"/>
        <w:ind w:left="714" w:hanging="357"/>
        <w:rPr>
          <w:rFonts w:ascii="Verdana" w:hAnsi="Verdana" w:cs="Arial"/>
          <w:b/>
          <w:color w:val="000000"/>
        </w:rPr>
      </w:pPr>
      <w:r w:rsidRPr="00D066BB">
        <w:rPr>
          <w:rFonts w:ascii="Verdana" w:hAnsi="Verdana" w:cs="Arial"/>
          <w:b/>
          <w:bCs/>
          <w:color w:val="000000"/>
        </w:rPr>
        <w:t xml:space="preserve">Coordenadoria de Unidades Prisionais da Região Vale do Paraíba e Litoral – CVL, </w:t>
      </w:r>
      <w:r w:rsidRPr="00D066BB">
        <w:rPr>
          <w:rFonts w:ascii="Verdana" w:hAnsi="Verdana" w:cs="Arial"/>
          <w:bCs/>
          <w:color w:val="000000"/>
        </w:rPr>
        <w:t>s</w:t>
      </w:r>
      <w:r w:rsidRPr="00D066BB">
        <w:rPr>
          <w:rFonts w:ascii="Verdana" w:hAnsi="Verdana" w:cs="Arial"/>
        </w:rPr>
        <w:t xml:space="preserve">ituada na </w:t>
      </w:r>
      <w:r w:rsidRPr="00D066BB">
        <w:rPr>
          <w:rFonts w:ascii="Verdana" w:hAnsi="Verdana" w:cs="Arial"/>
          <w:color w:val="000000"/>
        </w:rPr>
        <w:t>Avenida Amador Bueno da Veiga, 450- JD. Santa Clara, Taubaté –SP</w:t>
      </w:r>
      <w:r w:rsidRPr="00D066BB">
        <w:rPr>
          <w:rFonts w:ascii="Verdana" w:hAnsi="Verdana" w:cs="Arial"/>
        </w:rPr>
        <w:t xml:space="preserve">   CEP: 12062-400, </w:t>
      </w:r>
      <w:r w:rsidRPr="00D066BB">
        <w:rPr>
          <w:rFonts w:ascii="Verdana" w:hAnsi="Verdana" w:cs="Segoe UI"/>
        </w:rPr>
        <w:t>em dias úteis e horário compreendido das 09 às 16 horas</w:t>
      </w:r>
      <w:r w:rsidRPr="00D066BB">
        <w:rPr>
          <w:rFonts w:ascii="Verdana" w:hAnsi="Verdana" w:cs="Segoe UI"/>
          <w:b/>
          <w:bCs/>
        </w:rPr>
        <w:t>.</w:t>
      </w:r>
    </w:p>
    <w:p w14:paraId="7F113E63" w14:textId="77777777" w:rsidR="00D066BB" w:rsidRPr="00D066BB" w:rsidRDefault="00D066BB" w:rsidP="00D066BB">
      <w:pPr>
        <w:pStyle w:val="PargrafodaLista"/>
        <w:numPr>
          <w:ilvl w:val="0"/>
          <w:numId w:val="33"/>
        </w:numPr>
        <w:tabs>
          <w:tab w:val="clear" w:pos="1985"/>
        </w:tabs>
        <w:spacing w:line="360" w:lineRule="auto"/>
        <w:rPr>
          <w:rFonts w:ascii="Verdana" w:hAnsi="Verdana" w:cs="Segoe UI"/>
        </w:rPr>
      </w:pPr>
      <w:r w:rsidRPr="00D066BB">
        <w:rPr>
          <w:rFonts w:ascii="Verdana" w:hAnsi="Verdana" w:cs="Segoe UI"/>
          <w:b/>
          <w:bCs/>
        </w:rPr>
        <w:t>Quantidade: 2000 unidades de cada item.</w:t>
      </w:r>
    </w:p>
    <w:p w14:paraId="53935785" w14:textId="77777777" w:rsidR="00D066BB" w:rsidRDefault="00D066BB" w:rsidP="00D066BB">
      <w:pPr>
        <w:pStyle w:val="PargrafodaLista"/>
        <w:rPr>
          <w:rFonts w:ascii="Verdana" w:hAnsi="Verdana" w:cs="Arial"/>
          <w:b/>
          <w:color w:val="000000"/>
        </w:rPr>
      </w:pPr>
    </w:p>
    <w:p w14:paraId="56022CD7" w14:textId="77777777" w:rsidR="00477F57" w:rsidRPr="00D066BB" w:rsidRDefault="00477F57" w:rsidP="00D066BB">
      <w:pPr>
        <w:pStyle w:val="PargrafodaLista"/>
        <w:rPr>
          <w:rFonts w:ascii="Verdana" w:hAnsi="Verdana" w:cs="Arial"/>
          <w:b/>
          <w:color w:val="000000"/>
        </w:rPr>
      </w:pPr>
    </w:p>
    <w:p w14:paraId="56917763" w14:textId="146E908C" w:rsidR="00D066BB" w:rsidRPr="00D066BB" w:rsidRDefault="00D066BB" w:rsidP="00D066BB">
      <w:pPr>
        <w:pStyle w:val="PargrafodaLista"/>
        <w:numPr>
          <w:ilvl w:val="0"/>
          <w:numId w:val="33"/>
        </w:numPr>
        <w:tabs>
          <w:tab w:val="clear" w:pos="1985"/>
        </w:tabs>
        <w:spacing w:line="360" w:lineRule="auto"/>
        <w:ind w:left="714" w:hanging="357"/>
        <w:rPr>
          <w:rFonts w:ascii="Verdana" w:hAnsi="Verdana" w:cs="Arial"/>
          <w:b/>
          <w:color w:val="000000"/>
        </w:rPr>
      </w:pPr>
      <w:r w:rsidRPr="00D066BB">
        <w:rPr>
          <w:rFonts w:ascii="Verdana" w:hAnsi="Verdana" w:cs="Arial"/>
          <w:b/>
        </w:rPr>
        <w:t xml:space="preserve">Coordenadoria de Unidades Prisionais da Região Central do Estado – CVL, </w:t>
      </w:r>
      <w:r w:rsidRPr="00D066BB">
        <w:rPr>
          <w:rFonts w:ascii="Verdana" w:hAnsi="Verdana" w:cs="Arial"/>
        </w:rPr>
        <w:t xml:space="preserve">situada à Rodovia Jornalista Francisco Aguirre Proença, Km 4,5 - Bairro Chácara Nova Boa Vista - Campinas/SP CEP: 13064-654 </w:t>
      </w:r>
      <w:r w:rsidRPr="00D066BB">
        <w:rPr>
          <w:rFonts w:ascii="Verdana" w:hAnsi="Verdana" w:cs="Segoe UI"/>
        </w:rPr>
        <w:t>em dias úteis e horário compreendido das 09 às 16 horas</w:t>
      </w:r>
      <w:r w:rsidRPr="00D066BB">
        <w:rPr>
          <w:rFonts w:ascii="Verdana" w:hAnsi="Verdana" w:cs="Segoe UI"/>
          <w:b/>
          <w:bCs/>
        </w:rPr>
        <w:t>.</w:t>
      </w:r>
    </w:p>
    <w:p w14:paraId="259DE449" w14:textId="77777777" w:rsidR="00D066BB" w:rsidRPr="00D066BB" w:rsidRDefault="00D066BB" w:rsidP="00D066BB">
      <w:pPr>
        <w:pStyle w:val="PargrafodaLista"/>
        <w:numPr>
          <w:ilvl w:val="0"/>
          <w:numId w:val="33"/>
        </w:numPr>
        <w:tabs>
          <w:tab w:val="clear" w:pos="1985"/>
        </w:tabs>
        <w:spacing w:line="360" w:lineRule="auto"/>
        <w:rPr>
          <w:rFonts w:ascii="Verdana" w:hAnsi="Verdana" w:cs="Segoe UI"/>
        </w:rPr>
      </w:pPr>
      <w:r w:rsidRPr="00D066BB">
        <w:rPr>
          <w:rFonts w:ascii="Verdana" w:hAnsi="Verdana" w:cs="Segoe UI"/>
          <w:b/>
          <w:bCs/>
        </w:rPr>
        <w:t>Quantidade: 2000 unidades de cada item.</w:t>
      </w:r>
    </w:p>
    <w:p w14:paraId="354B9DC3" w14:textId="77777777" w:rsidR="00D066BB" w:rsidRPr="00D066BB" w:rsidRDefault="00D066BB" w:rsidP="00D066BB">
      <w:pPr>
        <w:pStyle w:val="PargrafodaLista"/>
        <w:spacing w:line="360" w:lineRule="auto"/>
        <w:rPr>
          <w:rFonts w:ascii="Verdana" w:hAnsi="Verdana" w:cs="Segoe UI"/>
        </w:rPr>
      </w:pPr>
    </w:p>
    <w:p w14:paraId="30F00221" w14:textId="77777777" w:rsidR="00D066BB" w:rsidRPr="00D066BB" w:rsidRDefault="00D066BB" w:rsidP="00D066BB">
      <w:pPr>
        <w:pStyle w:val="PargrafodaLista"/>
        <w:spacing w:line="360" w:lineRule="auto"/>
        <w:rPr>
          <w:rFonts w:ascii="Verdana" w:hAnsi="Verdana" w:cs="Segoe UI"/>
        </w:rPr>
      </w:pPr>
    </w:p>
    <w:p w14:paraId="028E7FFD" w14:textId="77777777" w:rsidR="00D066BB" w:rsidRPr="00D066BB" w:rsidRDefault="00D066BB" w:rsidP="00D066BB">
      <w:pPr>
        <w:pStyle w:val="PargrafodaLista"/>
        <w:numPr>
          <w:ilvl w:val="0"/>
          <w:numId w:val="32"/>
        </w:numPr>
        <w:tabs>
          <w:tab w:val="clear" w:pos="1985"/>
        </w:tabs>
        <w:spacing w:line="360" w:lineRule="auto"/>
        <w:ind w:left="0" w:firstLine="0"/>
        <w:rPr>
          <w:rFonts w:ascii="Verdana" w:hAnsi="Verdana" w:cs="Segoe UI"/>
        </w:rPr>
      </w:pPr>
      <w:r w:rsidRPr="00D066BB">
        <w:rPr>
          <w:rFonts w:ascii="Verdana" w:hAnsi="Verdana" w:cs="Segoe UI"/>
          <w:b/>
        </w:rPr>
        <w:t>PRAZO DE ENTREGA:</w:t>
      </w:r>
    </w:p>
    <w:p w14:paraId="2FD0B1C7" w14:textId="77777777" w:rsidR="00D066BB" w:rsidRPr="00D066BB" w:rsidRDefault="00D066BB" w:rsidP="00D066BB">
      <w:pPr>
        <w:pStyle w:val="PargrafodaLista"/>
        <w:numPr>
          <w:ilvl w:val="1"/>
          <w:numId w:val="32"/>
        </w:numPr>
        <w:tabs>
          <w:tab w:val="clear" w:pos="1985"/>
        </w:tabs>
        <w:spacing w:line="360" w:lineRule="auto"/>
        <w:ind w:firstLine="0"/>
        <w:rPr>
          <w:rFonts w:ascii="Verdana" w:hAnsi="Verdana" w:cs="Segoe UI"/>
        </w:rPr>
      </w:pPr>
      <w:r w:rsidRPr="00D066BB">
        <w:rPr>
          <w:rFonts w:ascii="Verdana" w:hAnsi="Verdana" w:cs="Segoe UI"/>
        </w:rPr>
        <w:t>Os bens deverão ser entregues em até 30</w:t>
      </w:r>
      <w:r w:rsidRPr="00D066BB">
        <w:rPr>
          <w:rFonts w:ascii="Verdana" w:hAnsi="Verdana" w:cs="Segoe UI"/>
          <w:b/>
        </w:rPr>
        <w:t xml:space="preserve"> (trinta) dias corridos</w:t>
      </w:r>
      <w:r w:rsidRPr="00D066BB">
        <w:rPr>
          <w:rFonts w:ascii="Verdana" w:hAnsi="Verdana" w:cs="Segoe UI"/>
        </w:rPr>
        <w:t xml:space="preserve">, contados </w:t>
      </w:r>
      <w:r w:rsidRPr="00D066BB">
        <w:rPr>
          <w:rFonts w:ascii="Verdana" w:hAnsi="Verdana" w:cs="Arial"/>
        </w:rPr>
        <w:t>a partir do recebimento da Nota de Empenho.</w:t>
      </w:r>
      <w:r w:rsidRPr="00D066BB">
        <w:rPr>
          <w:rFonts w:ascii="Verdana" w:hAnsi="Verdana" w:cs="Segoe UI"/>
        </w:rPr>
        <w:t xml:space="preserve"> </w:t>
      </w:r>
    </w:p>
    <w:p w14:paraId="7440E0DB" w14:textId="77777777" w:rsidR="00D066BB" w:rsidRPr="00D066BB" w:rsidRDefault="00D066BB" w:rsidP="00D066BB">
      <w:pPr>
        <w:pStyle w:val="PargrafodaLista"/>
        <w:numPr>
          <w:ilvl w:val="1"/>
          <w:numId w:val="32"/>
        </w:numPr>
        <w:tabs>
          <w:tab w:val="clear" w:pos="1985"/>
        </w:tabs>
        <w:spacing w:line="360" w:lineRule="auto"/>
        <w:ind w:firstLine="0"/>
        <w:rPr>
          <w:rFonts w:ascii="Verdana" w:hAnsi="Verdana" w:cs="Segoe UI"/>
        </w:rPr>
      </w:pPr>
      <w:r w:rsidRPr="00D066BB">
        <w:rPr>
          <w:rFonts w:ascii="Verdana" w:hAnsi="Verdana" w:cs="Segoe UI"/>
        </w:rPr>
        <w:t>Correrão por conta da contratada todas as despesas de embalagem, seguros, transporte, tributos, encargos trabalhistas e previdenciários decorrentes da entrega e da própria aquisição dos produtos.</w:t>
      </w:r>
    </w:p>
    <w:p w14:paraId="77FF1FED" w14:textId="77777777" w:rsidR="00D066BB" w:rsidRPr="00D066BB" w:rsidRDefault="00D066BB" w:rsidP="00D066BB">
      <w:pPr>
        <w:pStyle w:val="PargrafodaLista"/>
        <w:numPr>
          <w:ilvl w:val="1"/>
          <w:numId w:val="32"/>
        </w:numPr>
        <w:tabs>
          <w:tab w:val="clear" w:pos="1985"/>
        </w:tabs>
        <w:spacing w:line="360" w:lineRule="auto"/>
        <w:ind w:firstLine="0"/>
        <w:rPr>
          <w:rFonts w:ascii="Verdana" w:hAnsi="Verdana" w:cs="Segoe UI"/>
        </w:rPr>
      </w:pPr>
      <w:r w:rsidRPr="00D066BB">
        <w:rPr>
          <w:rFonts w:ascii="Verdana" w:hAnsi="Verdana" w:cs="Segoe UI"/>
        </w:rPr>
        <w:lastRenderedPageBreak/>
        <w:t xml:space="preserve">Fica por conta da contratada, a responsabilidade, as despesas com alocação de mão-de-obra / recursos para descarga. </w:t>
      </w:r>
    </w:p>
    <w:p w14:paraId="1178B65F" w14:textId="77777777" w:rsidR="00D066BB" w:rsidRPr="00D066BB" w:rsidRDefault="00D066BB" w:rsidP="00D066BB">
      <w:pPr>
        <w:spacing w:line="360" w:lineRule="auto"/>
        <w:rPr>
          <w:rFonts w:ascii="Verdana" w:hAnsi="Verdana" w:cs="Segoe UI"/>
          <w:b/>
        </w:rPr>
      </w:pPr>
    </w:p>
    <w:p w14:paraId="5EF903F2" w14:textId="77777777" w:rsidR="00D066BB" w:rsidRPr="00D066BB" w:rsidRDefault="00D066BB" w:rsidP="00D066BB">
      <w:pPr>
        <w:pStyle w:val="PargrafodaLista"/>
        <w:numPr>
          <w:ilvl w:val="0"/>
          <w:numId w:val="32"/>
        </w:numPr>
        <w:tabs>
          <w:tab w:val="clear" w:pos="1985"/>
        </w:tabs>
        <w:autoSpaceDE w:val="0"/>
        <w:autoSpaceDN w:val="0"/>
        <w:adjustRightInd w:val="0"/>
        <w:spacing w:line="360" w:lineRule="auto"/>
        <w:ind w:left="0" w:firstLine="0"/>
        <w:rPr>
          <w:rFonts w:ascii="Verdana" w:hAnsi="Verdana" w:cs="Segoe UI"/>
          <w:b/>
          <w:color w:val="000000"/>
        </w:rPr>
      </w:pPr>
      <w:r w:rsidRPr="00D066BB">
        <w:rPr>
          <w:rFonts w:ascii="Verdana" w:hAnsi="Verdana" w:cs="Segoe UI"/>
          <w:b/>
        </w:rPr>
        <w:t xml:space="preserve">DO RECEBIMENTO DO OBJETO: </w:t>
      </w:r>
    </w:p>
    <w:p w14:paraId="121945EA" w14:textId="77777777" w:rsidR="00D066BB" w:rsidRPr="00D066BB" w:rsidRDefault="00D066BB" w:rsidP="00D066BB">
      <w:pPr>
        <w:pStyle w:val="PargrafodaLista"/>
        <w:numPr>
          <w:ilvl w:val="1"/>
          <w:numId w:val="32"/>
        </w:numPr>
        <w:tabs>
          <w:tab w:val="clear" w:pos="1985"/>
        </w:tabs>
        <w:autoSpaceDE w:val="0"/>
        <w:autoSpaceDN w:val="0"/>
        <w:adjustRightInd w:val="0"/>
        <w:spacing w:line="360" w:lineRule="auto"/>
        <w:ind w:firstLine="0"/>
        <w:rPr>
          <w:rFonts w:ascii="Verdana" w:hAnsi="Verdana" w:cs="Segoe UI"/>
          <w:color w:val="000000"/>
        </w:rPr>
      </w:pPr>
      <w:r w:rsidRPr="00D066BB">
        <w:rPr>
          <w:rFonts w:ascii="Verdana" w:hAnsi="Verdana" w:cs="Segoe UI"/>
          <w:b/>
          <w:color w:val="000000"/>
        </w:rPr>
        <w:t xml:space="preserve">Recebimento provisório. </w:t>
      </w:r>
      <w:r w:rsidRPr="00D066BB">
        <w:rPr>
          <w:rFonts w:ascii="Verdana" w:hAnsi="Verdana" w:cs="Segoe UI"/>
          <w:color w:val="000000"/>
        </w:rPr>
        <w:t xml:space="preserve">O objeto será recebido provisoriamente em até </w:t>
      </w:r>
      <w:r w:rsidRPr="00D066BB">
        <w:rPr>
          <w:rFonts w:ascii="Verdana" w:hAnsi="Verdana" w:cs="Segoe UI"/>
          <w:b/>
          <w:color w:val="000000"/>
          <w:u w:val="single"/>
        </w:rPr>
        <w:t>05 (cinco) dias úteis</w:t>
      </w:r>
      <w:r w:rsidRPr="00D066BB">
        <w:rPr>
          <w:rFonts w:ascii="Verdana" w:hAnsi="Verdana" w:cs="Segoe UI"/>
          <w:color w:val="000000"/>
        </w:rPr>
        <w:t>, contados da data da entrega dos bens, acompanhado da respectiva nota fiscal/fatura.</w:t>
      </w:r>
    </w:p>
    <w:p w14:paraId="6E9BE42B" w14:textId="77777777" w:rsidR="00D066BB" w:rsidRPr="00D066BB" w:rsidRDefault="00D066BB" w:rsidP="00D066BB">
      <w:pPr>
        <w:pStyle w:val="PargrafodaLista"/>
        <w:numPr>
          <w:ilvl w:val="1"/>
          <w:numId w:val="32"/>
        </w:numPr>
        <w:tabs>
          <w:tab w:val="clear" w:pos="1985"/>
        </w:tabs>
        <w:autoSpaceDE w:val="0"/>
        <w:autoSpaceDN w:val="0"/>
        <w:adjustRightInd w:val="0"/>
        <w:spacing w:line="360" w:lineRule="auto"/>
        <w:ind w:firstLine="0"/>
        <w:rPr>
          <w:rFonts w:ascii="Verdana" w:hAnsi="Verdana" w:cs="Segoe UI"/>
          <w:color w:val="000000"/>
        </w:rPr>
      </w:pPr>
      <w:r w:rsidRPr="00D066BB">
        <w:rPr>
          <w:rFonts w:ascii="Verdana" w:hAnsi="Verdana" w:cs="Segoe UI"/>
          <w:color w:val="000000"/>
        </w:rPr>
        <w:t>Por ocasião da entrega, a Contratada deverá colher no comprovante respectivo a data, o nome, o cargo, a assinatura e o número do Registro Geral (RG), emitido pela Secretaria de Segurança Pública, ou documento equivalente, do servidor do Contratante responsável pelo recebimento.</w:t>
      </w:r>
    </w:p>
    <w:p w14:paraId="6D8D2E5E" w14:textId="77777777" w:rsidR="00D066BB" w:rsidRPr="00D066BB" w:rsidRDefault="00D066BB" w:rsidP="00D066BB">
      <w:pPr>
        <w:pStyle w:val="PargrafodaLista"/>
        <w:numPr>
          <w:ilvl w:val="1"/>
          <w:numId w:val="32"/>
        </w:numPr>
        <w:tabs>
          <w:tab w:val="clear" w:pos="1985"/>
        </w:tabs>
        <w:autoSpaceDE w:val="0"/>
        <w:autoSpaceDN w:val="0"/>
        <w:adjustRightInd w:val="0"/>
        <w:spacing w:line="360" w:lineRule="auto"/>
        <w:ind w:firstLine="0"/>
        <w:rPr>
          <w:rFonts w:ascii="Verdana" w:hAnsi="Verdana" w:cs="Segoe UI"/>
          <w:color w:val="000000"/>
        </w:rPr>
      </w:pPr>
      <w:r w:rsidRPr="00D066BB">
        <w:rPr>
          <w:rFonts w:ascii="Verdana" w:hAnsi="Verdana" w:cs="Segoe UI"/>
          <w:color w:val="000000"/>
        </w:rPr>
        <w:t>Constatadas irregularidades no objeto contratual, o Contratante poderá:</w:t>
      </w:r>
    </w:p>
    <w:p w14:paraId="5C38C9F4" w14:textId="77777777" w:rsidR="00D066BB" w:rsidRPr="00D066BB" w:rsidRDefault="00D066BB" w:rsidP="00D066BB">
      <w:pPr>
        <w:pStyle w:val="PargrafodaLista"/>
        <w:numPr>
          <w:ilvl w:val="2"/>
          <w:numId w:val="32"/>
        </w:numPr>
        <w:tabs>
          <w:tab w:val="clear" w:pos="1985"/>
        </w:tabs>
        <w:autoSpaceDE w:val="0"/>
        <w:autoSpaceDN w:val="0"/>
        <w:adjustRightInd w:val="0"/>
        <w:spacing w:line="360" w:lineRule="auto"/>
        <w:ind w:left="0" w:firstLine="0"/>
        <w:rPr>
          <w:rFonts w:ascii="Verdana" w:hAnsi="Verdana" w:cs="Segoe UI"/>
          <w:color w:val="000000"/>
        </w:rPr>
      </w:pPr>
      <w:r w:rsidRPr="00D066BB">
        <w:rPr>
          <w:rFonts w:ascii="Verdana" w:hAnsi="Verdana" w:cs="Segoe UI"/>
          <w:color w:val="000000"/>
        </w:rPr>
        <w:t>Se disser respeito à especificação, rejeitá-lo no todo ou em parte, determinando sua substituição ou rescindindo a contratação, sem prejuízo das penalidades cabíveis;</w:t>
      </w:r>
    </w:p>
    <w:p w14:paraId="09A86E96" w14:textId="77777777" w:rsidR="00D066BB" w:rsidRPr="00D066BB" w:rsidRDefault="00D066BB" w:rsidP="00D066BB">
      <w:pPr>
        <w:pStyle w:val="PargrafodaLista"/>
        <w:numPr>
          <w:ilvl w:val="3"/>
          <w:numId w:val="32"/>
        </w:numPr>
        <w:tabs>
          <w:tab w:val="clear" w:pos="1985"/>
        </w:tabs>
        <w:autoSpaceDE w:val="0"/>
        <w:autoSpaceDN w:val="0"/>
        <w:adjustRightInd w:val="0"/>
        <w:spacing w:line="360" w:lineRule="auto"/>
        <w:ind w:left="0" w:firstLine="0"/>
        <w:rPr>
          <w:rFonts w:ascii="Verdana" w:hAnsi="Verdana" w:cs="Segoe UI"/>
          <w:color w:val="000000"/>
        </w:rPr>
      </w:pPr>
      <w:r w:rsidRPr="00D066BB">
        <w:rPr>
          <w:rFonts w:ascii="Verdana" w:hAnsi="Verdana" w:cs="Segoe UI"/>
          <w:color w:val="000000"/>
        </w:rPr>
        <w:t xml:space="preserve">Na hipótese de substituição, a Contratada deverá fazê-la em conformidade com a indicação da Administração, no prazo máximo de </w:t>
      </w:r>
      <w:r w:rsidRPr="00D066BB">
        <w:rPr>
          <w:rFonts w:ascii="Verdana" w:hAnsi="Verdana" w:cs="Segoe UI"/>
          <w:b/>
          <w:color w:val="000000"/>
          <w:u w:val="single"/>
        </w:rPr>
        <w:t>05 (cinco) dias úteis</w:t>
      </w:r>
      <w:r w:rsidRPr="00D066BB">
        <w:rPr>
          <w:rFonts w:ascii="Verdana" w:hAnsi="Verdana" w:cs="Segoe UI"/>
          <w:color w:val="000000"/>
        </w:rPr>
        <w:t>, contados da notificação por escrito, mantido o preço inicialmente contratado;</w:t>
      </w:r>
    </w:p>
    <w:p w14:paraId="1DA714E9" w14:textId="77777777" w:rsidR="00D066BB" w:rsidRPr="00D066BB" w:rsidRDefault="00D066BB" w:rsidP="00D066BB">
      <w:pPr>
        <w:pStyle w:val="PargrafodaLista"/>
        <w:numPr>
          <w:ilvl w:val="2"/>
          <w:numId w:val="32"/>
        </w:numPr>
        <w:tabs>
          <w:tab w:val="clear" w:pos="1985"/>
        </w:tabs>
        <w:autoSpaceDE w:val="0"/>
        <w:autoSpaceDN w:val="0"/>
        <w:adjustRightInd w:val="0"/>
        <w:spacing w:line="360" w:lineRule="auto"/>
        <w:ind w:left="0" w:firstLine="0"/>
        <w:rPr>
          <w:rFonts w:ascii="Verdana" w:hAnsi="Verdana" w:cs="Segoe UI"/>
          <w:color w:val="000000"/>
        </w:rPr>
      </w:pPr>
      <w:r w:rsidRPr="00D066BB">
        <w:rPr>
          <w:rFonts w:ascii="Verdana" w:hAnsi="Verdana" w:cs="Segoe UI"/>
          <w:color w:val="000000"/>
        </w:rPr>
        <w:t>Se disser respeito à diferença de quantidade ou de partes, determinar sua complementação ou rescindir a contratação, sem prejuízo das penalidades cabíveis;</w:t>
      </w:r>
    </w:p>
    <w:p w14:paraId="2DD9ECC3" w14:textId="77777777" w:rsidR="00D066BB" w:rsidRPr="00D066BB" w:rsidRDefault="00D066BB" w:rsidP="00D066BB">
      <w:pPr>
        <w:pStyle w:val="PargrafodaLista"/>
        <w:numPr>
          <w:ilvl w:val="3"/>
          <w:numId w:val="32"/>
        </w:numPr>
        <w:tabs>
          <w:tab w:val="clear" w:pos="1985"/>
        </w:tabs>
        <w:autoSpaceDE w:val="0"/>
        <w:autoSpaceDN w:val="0"/>
        <w:adjustRightInd w:val="0"/>
        <w:spacing w:line="360" w:lineRule="auto"/>
        <w:ind w:left="0" w:firstLine="0"/>
        <w:rPr>
          <w:rFonts w:ascii="Verdana" w:hAnsi="Verdana" w:cs="Segoe UI"/>
          <w:color w:val="000000"/>
        </w:rPr>
      </w:pPr>
      <w:r w:rsidRPr="00D066BB">
        <w:rPr>
          <w:rFonts w:ascii="Verdana" w:hAnsi="Verdana" w:cs="Segoe UI"/>
          <w:color w:val="000000"/>
        </w:rPr>
        <w:t xml:space="preserve">Na hipótese de complementação, a Contratada deverá fazê-la em conformidade com a indicação do Contratante, no prazo máximo de </w:t>
      </w:r>
      <w:r w:rsidRPr="00D066BB">
        <w:rPr>
          <w:rFonts w:ascii="Verdana" w:hAnsi="Verdana" w:cs="Segoe UI"/>
          <w:b/>
          <w:color w:val="000000"/>
          <w:u w:val="single"/>
        </w:rPr>
        <w:t>05 (cinco) dias úteis</w:t>
      </w:r>
      <w:r w:rsidRPr="00D066BB">
        <w:rPr>
          <w:rFonts w:ascii="Verdana" w:hAnsi="Verdana" w:cs="Segoe UI"/>
          <w:color w:val="000000"/>
        </w:rPr>
        <w:t>, contados da notificação por escrito, mantido o preço inicialmente contratado.</w:t>
      </w:r>
    </w:p>
    <w:p w14:paraId="1C5CBE92" w14:textId="77777777" w:rsidR="00D066BB" w:rsidRPr="00D066BB" w:rsidRDefault="00D066BB" w:rsidP="00D066BB">
      <w:pPr>
        <w:pStyle w:val="PargrafodaLista"/>
        <w:numPr>
          <w:ilvl w:val="1"/>
          <w:numId w:val="32"/>
        </w:numPr>
        <w:tabs>
          <w:tab w:val="clear" w:pos="1985"/>
        </w:tabs>
        <w:autoSpaceDE w:val="0"/>
        <w:autoSpaceDN w:val="0"/>
        <w:adjustRightInd w:val="0"/>
        <w:spacing w:line="360" w:lineRule="auto"/>
        <w:ind w:firstLine="0"/>
        <w:rPr>
          <w:rFonts w:ascii="Verdana" w:hAnsi="Verdana" w:cs="Segoe UI"/>
          <w:color w:val="000000"/>
        </w:rPr>
      </w:pPr>
      <w:r w:rsidRPr="00D066BB">
        <w:rPr>
          <w:rFonts w:ascii="Verdana" w:hAnsi="Verdana" w:cs="Segoe UI"/>
          <w:b/>
          <w:color w:val="000000"/>
        </w:rPr>
        <w:t xml:space="preserve"> Recebimento definitivo. </w:t>
      </w:r>
      <w:r w:rsidRPr="00D066BB">
        <w:rPr>
          <w:rFonts w:ascii="Verdana" w:hAnsi="Verdana" w:cs="Segoe UI"/>
          <w:color w:val="000000"/>
        </w:rPr>
        <w:t xml:space="preserve">O recebimento do objeto dar-se-á definitivamente no prazo de </w:t>
      </w:r>
      <w:r w:rsidRPr="00D066BB">
        <w:rPr>
          <w:rFonts w:ascii="Verdana" w:hAnsi="Verdana" w:cs="Segoe UI"/>
          <w:b/>
          <w:color w:val="000000"/>
          <w:u w:val="single"/>
        </w:rPr>
        <w:t>02 (dois) dias úteis</w:t>
      </w:r>
      <w:r w:rsidRPr="00D066BB">
        <w:rPr>
          <w:rFonts w:ascii="Verdana" w:hAnsi="Verdana" w:cs="Segoe UI"/>
          <w:color w:val="000000"/>
        </w:rPr>
        <w:t xml:space="preserve"> após o recebimento provisório, uma vez verificado o atendimento integral da quantidade e das especificações contratadas, mediante “Termo de Recebimento Definitivo” ou “Recibo”, firmado pelo servidor responsável.</w:t>
      </w:r>
    </w:p>
    <w:p w14:paraId="3A8B6252" w14:textId="77777777" w:rsidR="00CE7484" w:rsidRPr="00D066BB" w:rsidRDefault="00CE7484" w:rsidP="00CE7484">
      <w:pPr>
        <w:rPr>
          <w:rFonts w:ascii="Verdana" w:hAnsi="Verdana" w:cs="Segoe UI"/>
          <w:color w:val="000000"/>
        </w:rPr>
      </w:pPr>
      <w:r w:rsidRPr="00D066BB">
        <w:rPr>
          <w:rFonts w:ascii="Verdana" w:hAnsi="Verdana" w:cs="Segoe UI"/>
          <w:color w:val="000000"/>
        </w:rPr>
        <w:br w:type="page"/>
      </w:r>
    </w:p>
    <w:p w14:paraId="18968A72" w14:textId="77777777" w:rsidR="000A1592" w:rsidRDefault="000A1592" w:rsidP="000A1592">
      <w:pPr>
        <w:jc w:val="center"/>
        <w:rPr>
          <w:rFonts w:ascii="Verdana" w:hAnsi="Verdana" w:cs="Segoe UI"/>
          <w:b/>
          <w:bCs/>
        </w:rPr>
      </w:pPr>
      <w:r>
        <w:rPr>
          <w:rFonts w:ascii="Verdana" w:hAnsi="Verdana" w:cs="Segoe UI"/>
          <w:b/>
          <w:bCs/>
        </w:rPr>
        <w:lastRenderedPageBreak/>
        <w:t>ANEXO II</w:t>
      </w:r>
    </w:p>
    <w:p w14:paraId="4B1243FD" w14:textId="77777777" w:rsidR="000A1592" w:rsidRDefault="000A1592" w:rsidP="000A1592">
      <w:pPr>
        <w:jc w:val="center"/>
        <w:rPr>
          <w:rFonts w:ascii="Verdana" w:hAnsi="Verdana" w:cs="Segoe UI"/>
          <w:b/>
          <w:bCs/>
        </w:rPr>
      </w:pPr>
    </w:p>
    <w:p w14:paraId="587C3F4A" w14:textId="6249FA40" w:rsidR="00CE7484" w:rsidRPr="000A1592" w:rsidRDefault="00CE7484" w:rsidP="000A1592">
      <w:pPr>
        <w:jc w:val="center"/>
        <w:rPr>
          <w:rFonts w:ascii="Verdana" w:hAnsi="Verdana" w:cs="Segoe UI"/>
          <w:b/>
        </w:rPr>
      </w:pPr>
      <w:r w:rsidRPr="000A1592">
        <w:rPr>
          <w:rFonts w:ascii="Verdana" w:hAnsi="Verdana" w:cs="Segoe UI"/>
          <w:b/>
        </w:rPr>
        <w:t>MODELO DE PLANILHA DE PROPOSTA</w:t>
      </w:r>
    </w:p>
    <w:p w14:paraId="3194D1B3" w14:textId="77777777" w:rsidR="00CE7484" w:rsidRPr="00D066BB" w:rsidRDefault="00CE7484" w:rsidP="00CE7484">
      <w:pPr>
        <w:jc w:val="center"/>
        <w:rPr>
          <w:rFonts w:ascii="Verdana" w:hAnsi="Verdana" w:cs="Segoe UI"/>
          <w:b/>
        </w:rPr>
      </w:pPr>
    </w:p>
    <w:sdt>
      <w:sdtPr>
        <w:rPr>
          <w:rStyle w:val="PGE-Alteraesdestacadas"/>
          <w:rFonts w:ascii="Verdana" w:hAnsi="Verdana" w:cs="Segoe UI"/>
        </w:rPr>
        <w:alias w:val="Número e ano do processo"/>
        <w:tag w:val="Número do processo"/>
        <w:id w:val="-356504144"/>
        <w:placeholder>
          <w:docPart w:val="06697E31F3C049C0BD5D510FDEA634C4"/>
        </w:placeholder>
      </w:sdtPr>
      <w:sdtEndPr>
        <w:rPr>
          <w:rStyle w:val="PGE-Alteraesdestacadas"/>
        </w:rPr>
      </w:sdtEndPr>
      <w:sdtContent>
        <w:p w14:paraId="620FE561" w14:textId="3069A8B9" w:rsidR="000A1592" w:rsidRPr="009C6055" w:rsidRDefault="000A1592" w:rsidP="000A1592">
          <w:pPr>
            <w:spacing w:line="360" w:lineRule="auto"/>
            <w:rPr>
              <w:rStyle w:val="PGE-Alteraesdestacadas"/>
              <w:rFonts w:ascii="Verdana" w:hAnsi="Verdana" w:cs="Segoe UI"/>
            </w:rPr>
          </w:pPr>
          <w:r>
            <w:rPr>
              <w:rStyle w:val="PGE-Alteraesdestacadas"/>
              <w:rFonts w:ascii="Verdana" w:hAnsi="Verdana" w:cs="Segoe UI"/>
            </w:rPr>
            <w:t>Processo SEI N.º</w:t>
          </w:r>
          <w:r w:rsidRPr="009C6055">
            <w:rPr>
              <w:rStyle w:val="PGE-Alteraesdestacadas"/>
              <w:rFonts w:ascii="Verdana" w:hAnsi="Verdana" w:cs="Segoe UI"/>
            </w:rPr>
            <w:t xml:space="preserve"> 006.00162319/2023-63</w:t>
          </w:r>
        </w:p>
        <w:p w14:paraId="0F6B38FD" w14:textId="0DA6ADDF" w:rsidR="00477F57" w:rsidRDefault="000A1592" w:rsidP="000A1592">
          <w:pPr>
            <w:spacing w:line="360" w:lineRule="auto"/>
            <w:rPr>
              <w:rStyle w:val="PGE-Alteraesdestacadas"/>
              <w:rFonts w:ascii="Verdana" w:hAnsi="Verdana" w:cs="Segoe UI"/>
            </w:rPr>
          </w:pPr>
          <w:r w:rsidRPr="009C6055">
            <w:rPr>
              <w:rStyle w:val="PGE-Alteraesdestacadas"/>
              <w:rFonts w:ascii="Verdana" w:hAnsi="Verdana" w:cs="Segoe UI"/>
            </w:rPr>
            <w:t xml:space="preserve">Edital de Pregão Eletrônico </w:t>
          </w:r>
          <w:r w:rsidR="00477F57">
            <w:rPr>
              <w:rStyle w:val="PGE-Alteraesdestacadas"/>
              <w:rFonts w:ascii="Verdana" w:hAnsi="Verdana" w:cs="Segoe UI"/>
            </w:rPr>
            <w:t xml:space="preserve">CG </w:t>
          </w:r>
          <w:r w:rsidRPr="009C6055">
            <w:rPr>
              <w:rStyle w:val="PGE-Alteraesdestacadas"/>
              <w:rFonts w:ascii="Verdana" w:hAnsi="Verdana" w:cs="Segoe UI"/>
            </w:rPr>
            <w:t xml:space="preserve">n.º </w:t>
          </w:r>
          <w:r>
            <w:rPr>
              <w:rStyle w:val="PGE-Alteraesdestacadas"/>
              <w:rFonts w:ascii="Verdana" w:hAnsi="Verdana" w:cs="Segoe UI"/>
            </w:rPr>
            <w:t>19</w:t>
          </w:r>
          <w:r w:rsidRPr="009C6055">
            <w:rPr>
              <w:rStyle w:val="PGE-Alteraesdestacadas"/>
              <w:rFonts w:ascii="Verdana" w:hAnsi="Verdana" w:cs="Segoe UI"/>
            </w:rPr>
            <w:t>/2023</w:t>
          </w:r>
        </w:p>
        <w:p w14:paraId="16DF955B" w14:textId="1F7604E6" w:rsidR="000A1592" w:rsidRPr="009C6055" w:rsidRDefault="003E383B" w:rsidP="000A1592">
          <w:pPr>
            <w:spacing w:line="360" w:lineRule="auto"/>
            <w:rPr>
              <w:rFonts w:ascii="Verdana" w:hAnsi="Verdana" w:cs="Segoe UI"/>
            </w:rPr>
          </w:pPr>
        </w:p>
      </w:sdtContent>
    </w:sdt>
    <w:tbl>
      <w:tblPr>
        <w:tblW w:w="9782" w:type="dxa"/>
        <w:tblInd w:w="-431" w:type="dxa"/>
        <w:tblLayout w:type="fixed"/>
        <w:tblCellMar>
          <w:left w:w="70" w:type="dxa"/>
          <w:right w:w="70" w:type="dxa"/>
        </w:tblCellMar>
        <w:tblLook w:val="04A0" w:firstRow="1" w:lastRow="0" w:firstColumn="1" w:lastColumn="0" w:noHBand="0" w:noVBand="1"/>
      </w:tblPr>
      <w:tblGrid>
        <w:gridCol w:w="689"/>
        <w:gridCol w:w="18"/>
        <w:gridCol w:w="4255"/>
        <w:gridCol w:w="993"/>
        <w:gridCol w:w="1275"/>
        <w:gridCol w:w="1134"/>
        <w:gridCol w:w="1418"/>
      </w:tblGrid>
      <w:tr w:rsidR="000A1592" w:rsidRPr="009C6055" w14:paraId="7303FABD" w14:textId="77777777" w:rsidTr="00477F57">
        <w:trPr>
          <w:trHeight w:val="495"/>
        </w:trPr>
        <w:tc>
          <w:tcPr>
            <w:tcW w:w="70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7172BE" w14:textId="77777777" w:rsidR="000A1592" w:rsidRPr="009C6055" w:rsidRDefault="000A1592" w:rsidP="00A76482">
            <w:pPr>
              <w:spacing w:line="360" w:lineRule="auto"/>
              <w:jc w:val="center"/>
              <w:rPr>
                <w:rFonts w:ascii="Verdana" w:eastAsia="Times New Roman" w:hAnsi="Verdana" w:cs="Segoe UI"/>
                <w:b/>
                <w:bCs/>
                <w:color w:val="000000"/>
                <w:sz w:val="18"/>
                <w:lang w:eastAsia="pt-BR"/>
              </w:rPr>
            </w:pPr>
            <w:r w:rsidRPr="009C6055">
              <w:rPr>
                <w:rFonts w:ascii="Verdana" w:eastAsia="Times New Roman" w:hAnsi="Verdana" w:cs="Segoe UI"/>
                <w:b/>
                <w:bCs/>
                <w:sz w:val="18"/>
                <w:lang w:eastAsia="pt-BR"/>
              </w:rPr>
              <w:t>Item</w:t>
            </w:r>
          </w:p>
        </w:tc>
        <w:tc>
          <w:tcPr>
            <w:tcW w:w="4255" w:type="dxa"/>
            <w:tcBorders>
              <w:top w:val="single" w:sz="4" w:space="0" w:color="auto"/>
              <w:left w:val="nil"/>
              <w:bottom w:val="single" w:sz="4" w:space="0" w:color="auto"/>
              <w:right w:val="single" w:sz="4" w:space="0" w:color="auto"/>
            </w:tcBorders>
            <w:shd w:val="clear" w:color="000000" w:fill="D9D9D9"/>
            <w:noWrap/>
            <w:vAlign w:val="center"/>
            <w:hideMark/>
          </w:tcPr>
          <w:p w14:paraId="0D4B9CB9" w14:textId="77777777" w:rsidR="000A1592" w:rsidRPr="009C6055" w:rsidRDefault="000A1592" w:rsidP="00A76482">
            <w:pPr>
              <w:spacing w:line="360" w:lineRule="auto"/>
              <w:jc w:val="center"/>
              <w:rPr>
                <w:rFonts w:ascii="Verdana" w:eastAsia="Times New Roman" w:hAnsi="Verdana" w:cs="Segoe UI"/>
                <w:b/>
                <w:bCs/>
                <w:color w:val="000000"/>
                <w:sz w:val="18"/>
                <w:lang w:eastAsia="pt-BR"/>
              </w:rPr>
            </w:pPr>
            <w:r w:rsidRPr="009C6055">
              <w:rPr>
                <w:rFonts w:ascii="Verdana" w:eastAsia="Times New Roman" w:hAnsi="Verdana" w:cs="Segoe UI"/>
                <w:b/>
                <w:bCs/>
                <w:sz w:val="18"/>
                <w:lang w:eastAsia="pt-BR"/>
              </w:rPr>
              <w:t>Material</w:t>
            </w:r>
          </w:p>
        </w:tc>
        <w:tc>
          <w:tcPr>
            <w:tcW w:w="993" w:type="dxa"/>
            <w:tcBorders>
              <w:top w:val="single" w:sz="4" w:space="0" w:color="auto"/>
              <w:left w:val="nil"/>
              <w:bottom w:val="single" w:sz="4" w:space="0" w:color="auto"/>
              <w:right w:val="single" w:sz="4" w:space="0" w:color="auto"/>
            </w:tcBorders>
            <w:shd w:val="clear" w:color="000000" w:fill="D9D9D9"/>
            <w:vAlign w:val="center"/>
          </w:tcPr>
          <w:p w14:paraId="28C81371" w14:textId="77777777" w:rsidR="000A1592" w:rsidRPr="009C6055" w:rsidRDefault="000A1592" w:rsidP="00A76482">
            <w:pPr>
              <w:spacing w:line="360" w:lineRule="auto"/>
              <w:jc w:val="center"/>
              <w:rPr>
                <w:rFonts w:ascii="Verdana" w:eastAsia="Times New Roman" w:hAnsi="Verdana" w:cs="Segoe UI"/>
                <w:b/>
                <w:bCs/>
                <w:color w:val="000000"/>
                <w:sz w:val="18"/>
                <w:lang w:eastAsia="pt-BR"/>
              </w:rPr>
            </w:pPr>
            <w:r w:rsidRPr="009C6055">
              <w:rPr>
                <w:rFonts w:ascii="Verdana" w:eastAsia="Times New Roman" w:hAnsi="Verdana" w:cs="Segoe UI"/>
                <w:b/>
                <w:bCs/>
                <w:sz w:val="18"/>
                <w:lang w:eastAsia="pt-BR"/>
              </w:rPr>
              <w:t>Código BEC</w:t>
            </w:r>
          </w:p>
        </w:tc>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tcPr>
          <w:p w14:paraId="1E9E8C4D" w14:textId="77777777" w:rsidR="000A1592" w:rsidRPr="009C6055" w:rsidRDefault="000A1592" w:rsidP="00A76482">
            <w:pPr>
              <w:spacing w:line="360" w:lineRule="auto"/>
              <w:jc w:val="center"/>
              <w:rPr>
                <w:rFonts w:ascii="Verdana" w:eastAsia="Times New Roman" w:hAnsi="Verdana" w:cs="Segoe UI"/>
                <w:b/>
                <w:bCs/>
                <w:color w:val="000000"/>
                <w:sz w:val="18"/>
                <w:lang w:eastAsia="pt-BR"/>
              </w:rPr>
            </w:pPr>
            <w:r w:rsidRPr="00477F57">
              <w:rPr>
                <w:rFonts w:ascii="Verdana" w:eastAsia="Times New Roman" w:hAnsi="Verdana" w:cs="Segoe UI"/>
                <w:b/>
                <w:bCs/>
                <w:color w:val="000000"/>
                <w:sz w:val="16"/>
                <w:lang w:eastAsia="pt-BR"/>
              </w:rPr>
              <w:t>Quantidade (unid.)</w:t>
            </w:r>
          </w:p>
        </w:tc>
        <w:tc>
          <w:tcPr>
            <w:tcW w:w="1134" w:type="dxa"/>
            <w:tcBorders>
              <w:top w:val="single" w:sz="4" w:space="0" w:color="auto"/>
              <w:left w:val="single" w:sz="4" w:space="0" w:color="auto"/>
              <w:bottom w:val="single" w:sz="4" w:space="0" w:color="auto"/>
              <w:right w:val="single" w:sz="4" w:space="0" w:color="auto"/>
            </w:tcBorders>
            <w:shd w:val="clear" w:color="000000" w:fill="D9D9D9"/>
            <w:vAlign w:val="center"/>
          </w:tcPr>
          <w:p w14:paraId="43792CEE" w14:textId="36306C0B" w:rsidR="000A1592" w:rsidRPr="009C6055" w:rsidRDefault="000A1592" w:rsidP="000A1592">
            <w:pPr>
              <w:spacing w:line="360" w:lineRule="auto"/>
              <w:jc w:val="center"/>
              <w:rPr>
                <w:rFonts w:ascii="Verdana" w:eastAsia="Times New Roman" w:hAnsi="Verdana" w:cs="Segoe UI"/>
                <w:b/>
                <w:bCs/>
                <w:sz w:val="18"/>
                <w:lang w:eastAsia="pt-BR"/>
              </w:rPr>
            </w:pPr>
            <w:r w:rsidRPr="009C6055">
              <w:rPr>
                <w:rFonts w:ascii="Verdana" w:eastAsia="Times New Roman" w:hAnsi="Verdana" w:cs="Segoe UI"/>
                <w:b/>
                <w:bCs/>
                <w:sz w:val="18"/>
                <w:lang w:eastAsia="pt-BR"/>
              </w:rPr>
              <w:t>Valor Unit</w:t>
            </w:r>
            <w:r>
              <w:rPr>
                <w:rFonts w:ascii="Verdana" w:eastAsia="Times New Roman" w:hAnsi="Verdana" w:cs="Segoe UI"/>
                <w:b/>
                <w:bCs/>
                <w:sz w:val="18"/>
                <w:lang w:eastAsia="pt-BR"/>
              </w:rPr>
              <w:t>á</w:t>
            </w:r>
            <w:r w:rsidRPr="009C6055">
              <w:rPr>
                <w:rFonts w:ascii="Verdana" w:eastAsia="Times New Roman" w:hAnsi="Verdana" w:cs="Segoe UI"/>
                <w:b/>
                <w:bCs/>
                <w:sz w:val="18"/>
                <w:lang w:eastAsia="pt-BR"/>
              </w:rPr>
              <w:t>rio</w:t>
            </w:r>
          </w:p>
        </w:tc>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tcPr>
          <w:p w14:paraId="1ABD80D4" w14:textId="77777777" w:rsidR="000A1592" w:rsidRPr="009C6055" w:rsidRDefault="000A1592" w:rsidP="00A76482">
            <w:pPr>
              <w:spacing w:line="360" w:lineRule="auto"/>
              <w:jc w:val="center"/>
              <w:rPr>
                <w:rFonts w:ascii="Verdana" w:eastAsia="Times New Roman" w:hAnsi="Verdana" w:cs="Segoe UI"/>
                <w:b/>
                <w:bCs/>
                <w:sz w:val="18"/>
                <w:lang w:eastAsia="pt-BR"/>
              </w:rPr>
            </w:pPr>
            <w:r w:rsidRPr="00685B0E">
              <w:rPr>
                <w:rFonts w:ascii="Verdana" w:eastAsia="Times New Roman" w:hAnsi="Verdana" w:cs="Segoe UI"/>
                <w:b/>
                <w:bCs/>
                <w:color w:val="FF0000"/>
                <w:sz w:val="18"/>
                <w:lang w:eastAsia="pt-BR"/>
              </w:rPr>
              <w:t>Valor Total do item</w:t>
            </w:r>
          </w:p>
        </w:tc>
      </w:tr>
      <w:tr w:rsidR="000A1592" w:rsidRPr="009C6055" w14:paraId="664B8C81" w14:textId="77777777" w:rsidTr="00477F57">
        <w:trPr>
          <w:trHeight w:val="992"/>
        </w:trPr>
        <w:tc>
          <w:tcPr>
            <w:tcW w:w="707" w:type="dxa"/>
            <w:gridSpan w:val="2"/>
            <w:tcBorders>
              <w:top w:val="nil"/>
              <w:left w:val="single" w:sz="4" w:space="0" w:color="auto"/>
              <w:bottom w:val="single" w:sz="4" w:space="0" w:color="auto"/>
              <w:right w:val="single" w:sz="4" w:space="0" w:color="auto"/>
            </w:tcBorders>
            <w:shd w:val="clear" w:color="auto" w:fill="auto"/>
            <w:vAlign w:val="center"/>
            <w:hideMark/>
          </w:tcPr>
          <w:p w14:paraId="7AB70790"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1</w:t>
            </w:r>
          </w:p>
        </w:tc>
        <w:tc>
          <w:tcPr>
            <w:tcW w:w="4255" w:type="dxa"/>
            <w:tcBorders>
              <w:top w:val="nil"/>
              <w:left w:val="single" w:sz="4" w:space="0" w:color="auto"/>
              <w:bottom w:val="single" w:sz="4" w:space="0" w:color="auto"/>
              <w:right w:val="single" w:sz="4" w:space="0" w:color="auto"/>
            </w:tcBorders>
            <w:shd w:val="clear" w:color="auto" w:fill="auto"/>
            <w:vAlign w:val="bottom"/>
            <w:hideMark/>
          </w:tcPr>
          <w:p w14:paraId="5AAA1686"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Laminado de Espuma; Medindo (1,88 x 0,78 x 0,08) m = (</w:t>
            </w:r>
            <w:proofErr w:type="spellStart"/>
            <w:r w:rsidRPr="00477F57">
              <w:rPr>
                <w:rFonts w:ascii="Verdana" w:hAnsi="Verdana" w:cs="Segoe UI"/>
                <w:sz w:val="16"/>
              </w:rPr>
              <w:t>cxlxa</w:t>
            </w:r>
            <w:proofErr w:type="spellEnd"/>
            <w:r w:rsidRPr="00477F57">
              <w:rPr>
                <w:rFonts w:ascii="Verdana" w:hAnsi="Verdana" w:cs="Segoe UI"/>
                <w:sz w:val="16"/>
              </w:rPr>
              <w:t xml:space="preserve">); Com Densidade 20; Na Cor Cinza; Auto extinguível, </w:t>
            </w:r>
            <w:proofErr w:type="spellStart"/>
            <w:r w:rsidRPr="00477F57">
              <w:rPr>
                <w:rFonts w:ascii="Verdana" w:hAnsi="Verdana" w:cs="Segoe UI"/>
                <w:sz w:val="16"/>
              </w:rPr>
              <w:t>anti-chama</w:t>
            </w:r>
            <w:proofErr w:type="spellEnd"/>
            <w:r w:rsidRPr="00477F57">
              <w:rPr>
                <w:rFonts w:ascii="Verdana" w:hAnsi="Verdana" w:cs="Segoe UI"/>
                <w:sz w:val="16"/>
              </w:rPr>
              <w:t>, velocidade de Queima Igual a Zero; Pesando Aprox.2,35kg; Conforme Normas ABNT/</w:t>
            </w:r>
            <w:proofErr w:type="spellStart"/>
            <w:r w:rsidRPr="00477F57">
              <w:rPr>
                <w:rFonts w:ascii="Verdana" w:hAnsi="Verdana" w:cs="Segoe UI"/>
                <w:sz w:val="16"/>
              </w:rPr>
              <w:t>nbr</w:t>
            </w:r>
            <w:proofErr w:type="spellEnd"/>
            <w:r w:rsidRPr="00477F57">
              <w:rPr>
                <w:rFonts w:ascii="Verdana" w:hAnsi="Verdana" w:cs="Segoe UI"/>
                <w:sz w:val="16"/>
              </w:rPr>
              <w:t xml:space="preserve"> 9178/2003; 14961/2007; 8537/2003; 13579-1/2011; 9429/2003;</w:t>
            </w:r>
          </w:p>
        </w:tc>
        <w:tc>
          <w:tcPr>
            <w:tcW w:w="993" w:type="dxa"/>
            <w:tcBorders>
              <w:top w:val="nil"/>
              <w:left w:val="single" w:sz="4" w:space="0" w:color="auto"/>
              <w:bottom w:val="single" w:sz="4" w:space="0" w:color="auto"/>
              <w:right w:val="single" w:sz="4" w:space="0" w:color="auto"/>
            </w:tcBorders>
            <w:vAlign w:val="center"/>
          </w:tcPr>
          <w:p w14:paraId="4A2EEC38"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3949168</w:t>
            </w:r>
          </w:p>
        </w:tc>
        <w:tc>
          <w:tcPr>
            <w:tcW w:w="1275" w:type="dxa"/>
            <w:tcBorders>
              <w:top w:val="nil"/>
              <w:left w:val="single" w:sz="4" w:space="0" w:color="auto"/>
              <w:bottom w:val="single" w:sz="4" w:space="0" w:color="auto"/>
              <w:right w:val="single" w:sz="4" w:space="0" w:color="auto"/>
            </w:tcBorders>
            <w:vAlign w:val="center"/>
          </w:tcPr>
          <w:p w14:paraId="0528FC82"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106BCABD"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124D8164"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vAlign w:val="center"/>
          </w:tcPr>
          <w:p w14:paraId="42698CCE" w14:textId="77777777" w:rsidR="000A1592" w:rsidRPr="00477F57" w:rsidRDefault="000A1592" w:rsidP="00A76482">
            <w:pPr>
              <w:jc w:val="center"/>
              <w:rPr>
                <w:rFonts w:ascii="Verdana" w:eastAsia="Times New Roman" w:hAnsi="Verdana" w:cs="Segoe UI"/>
                <w:b/>
                <w:bCs/>
                <w:color w:val="000000"/>
                <w:sz w:val="16"/>
                <w:lang w:eastAsia="pt-BR"/>
              </w:rPr>
            </w:pPr>
          </w:p>
        </w:tc>
      </w:tr>
      <w:tr w:rsidR="000A1592" w:rsidRPr="009C6055" w14:paraId="4C9C6543" w14:textId="77777777" w:rsidTr="00477F57">
        <w:trPr>
          <w:trHeight w:val="653"/>
        </w:trPr>
        <w:tc>
          <w:tcPr>
            <w:tcW w:w="707" w:type="dxa"/>
            <w:gridSpan w:val="2"/>
            <w:tcBorders>
              <w:top w:val="nil"/>
              <w:left w:val="single" w:sz="4" w:space="0" w:color="auto"/>
              <w:bottom w:val="single" w:sz="4" w:space="0" w:color="auto"/>
              <w:right w:val="single" w:sz="4" w:space="0" w:color="auto"/>
            </w:tcBorders>
            <w:shd w:val="clear" w:color="auto" w:fill="auto"/>
            <w:vAlign w:val="center"/>
            <w:hideMark/>
          </w:tcPr>
          <w:p w14:paraId="7B5A309D"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2</w:t>
            </w:r>
          </w:p>
        </w:tc>
        <w:tc>
          <w:tcPr>
            <w:tcW w:w="4255" w:type="dxa"/>
            <w:tcBorders>
              <w:top w:val="nil"/>
              <w:left w:val="single" w:sz="4" w:space="0" w:color="auto"/>
              <w:bottom w:val="single" w:sz="4" w:space="0" w:color="auto"/>
              <w:right w:val="single" w:sz="4" w:space="0" w:color="auto"/>
            </w:tcBorders>
            <w:shd w:val="clear" w:color="auto" w:fill="auto"/>
            <w:vAlign w:val="bottom"/>
            <w:hideMark/>
          </w:tcPr>
          <w:p w14:paraId="4E07EB9F"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 xml:space="preserve">Travesseiro; Medindo (45x65x10) cm - </w:t>
            </w:r>
            <w:proofErr w:type="spellStart"/>
            <w:r w:rsidRPr="00477F57">
              <w:rPr>
                <w:rFonts w:ascii="Verdana" w:hAnsi="Verdana" w:cs="Segoe UI"/>
                <w:sz w:val="16"/>
              </w:rPr>
              <w:t>Lxcxa</w:t>
            </w:r>
            <w:proofErr w:type="spellEnd"/>
            <w:r w:rsidRPr="00477F57">
              <w:rPr>
                <w:rFonts w:ascii="Verdana" w:hAnsi="Verdana" w:cs="Segoe UI"/>
                <w:sz w:val="16"/>
              </w:rPr>
              <w:t>; Enchimento Espuma Inteiriça 100%poliester; Revestimento 100% Polipropileno;</w:t>
            </w:r>
          </w:p>
        </w:tc>
        <w:tc>
          <w:tcPr>
            <w:tcW w:w="993" w:type="dxa"/>
            <w:tcBorders>
              <w:top w:val="nil"/>
              <w:left w:val="single" w:sz="4" w:space="0" w:color="auto"/>
              <w:bottom w:val="single" w:sz="4" w:space="0" w:color="auto"/>
              <w:right w:val="single" w:sz="4" w:space="0" w:color="auto"/>
            </w:tcBorders>
            <w:vAlign w:val="center"/>
          </w:tcPr>
          <w:p w14:paraId="20E724E1"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1308564</w:t>
            </w:r>
          </w:p>
        </w:tc>
        <w:tc>
          <w:tcPr>
            <w:tcW w:w="1275" w:type="dxa"/>
            <w:tcBorders>
              <w:top w:val="nil"/>
              <w:left w:val="single" w:sz="4" w:space="0" w:color="auto"/>
              <w:bottom w:val="single" w:sz="4" w:space="0" w:color="auto"/>
              <w:right w:val="single" w:sz="4" w:space="0" w:color="auto"/>
            </w:tcBorders>
            <w:vAlign w:val="center"/>
          </w:tcPr>
          <w:p w14:paraId="5E7E97B7"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398F285D"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440C4C4E"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vAlign w:val="center"/>
          </w:tcPr>
          <w:p w14:paraId="26D821FB" w14:textId="77777777" w:rsidR="000A1592" w:rsidRPr="00477F57" w:rsidRDefault="000A1592" w:rsidP="00A76482">
            <w:pPr>
              <w:jc w:val="center"/>
              <w:rPr>
                <w:rFonts w:ascii="Verdana" w:eastAsia="Times New Roman" w:hAnsi="Verdana" w:cs="Segoe UI"/>
                <w:b/>
                <w:bCs/>
                <w:color w:val="000000"/>
                <w:sz w:val="16"/>
                <w:lang w:eastAsia="pt-BR"/>
              </w:rPr>
            </w:pPr>
          </w:p>
        </w:tc>
      </w:tr>
      <w:tr w:rsidR="000A1592" w:rsidRPr="009C6055" w14:paraId="7586966E" w14:textId="77777777" w:rsidTr="00477F57">
        <w:trPr>
          <w:trHeight w:val="988"/>
        </w:trPr>
        <w:tc>
          <w:tcPr>
            <w:tcW w:w="707" w:type="dxa"/>
            <w:gridSpan w:val="2"/>
            <w:tcBorders>
              <w:top w:val="nil"/>
              <w:left w:val="single" w:sz="4" w:space="0" w:color="auto"/>
              <w:bottom w:val="single" w:sz="4" w:space="0" w:color="auto"/>
              <w:right w:val="single" w:sz="4" w:space="0" w:color="auto"/>
            </w:tcBorders>
            <w:shd w:val="clear" w:color="auto" w:fill="auto"/>
            <w:vAlign w:val="center"/>
            <w:hideMark/>
          </w:tcPr>
          <w:p w14:paraId="26E59555"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w:t>
            </w:r>
          </w:p>
        </w:tc>
        <w:tc>
          <w:tcPr>
            <w:tcW w:w="4255" w:type="dxa"/>
            <w:tcBorders>
              <w:top w:val="nil"/>
              <w:left w:val="single" w:sz="4" w:space="0" w:color="auto"/>
              <w:bottom w:val="single" w:sz="4" w:space="0" w:color="auto"/>
              <w:right w:val="single" w:sz="4" w:space="0" w:color="auto"/>
            </w:tcBorders>
            <w:shd w:val="clear" w:color="auto" w:fill="auto"/>
            <w:vAlign w:val="bottom"/>
            <w:hideMark/>
          </w:tcPr>
          <w:p w14:paraId="509E9720"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 xml:space="preserve">Lençol Sem Elástico; de Solteiro; Tecido Misto; 67% Poliéster e 33% Algodão; Medindo (l x C) (1,40x2,20) m; Na Cor Branco; Liso; Acabamento Com Bainha de 4 Cm Em Toda a Extensão; Etiqueta de Acordo Com a Resolução </w:t>
            </w:r>
            <w:proofErr w:type="spellStart"/>
            <w:r w:rsidRPr="00477F57">
              <w:rPr>
                <w:rFonts w:ascii="Verdana" w:hAnsi="Verdana" w:cs="Segoe UI"/>
                <w:sz w:val="16"/>
              </w:rPr>
              <w:t>Conmetro</w:t>
            </w:r>
            <w:proofErr w:type="spellEnd"/>
            <w:r w:rsidRPr="00477F57">
              <w:rPr>
                <w:rFonts w:ascii="Verdana" w:hAnsi="Verdana" w:cs="Segoe UI"/>
                <w:sz w:val="16"/>
              </w:rPr>
              <w:t xml:space="preserve"> N. 02, de 06/5/2008;</w:t>
            </w:r>
          </w:p>
        </w:tc>
        <w:tc>
          <w:tcPr>
            <w:tcW w:w="993" w:type="dxa"/>
            <w:tcBorders>
              <w:top w:val="nil"/>
              <w:left w:val="single" w:sz="4" w:space="0" w:color="auto"/>
              <w:bottom w:val="single" w:sz="4" w:space="0" w:color="auto"/>
              <w:right w:val="single" w:sz="4" w:space="0" w:color="auto"/>
            </w:tcBorders>
            <w:vAlign w:val="center"/>
          </w:tcPr>
          <w:p w14:paraId="6F1877C5"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3666000</w:t>
            </w:r>
          </w:p>
        </w:tc>
        <w:tc>
          <w:tcPr>
            <w:tcW w:w="1275" w:type="dxa"/>
            <w:tcBorders>
              <w:top w:val="nil"/>
              <w:left w:val="single" w:sz="4" w:space="0" w:color="auto"/>
              <w:bottom w:val="single" w:sz="4" w:space="0" w:color="auto"/>
              <w:right w:val="single" w:sz="4" w:space="0" w:color="auto"/>
            </w:tcBorders>
            <w:vAlign w:val="center"/>
          </w:tcPr>
          <w:p w14:paraId="18B7B5E8"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5ACA4A24"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vAlign w:val="center"/>
          </w:tcPr>
          <w:p w14:paraId="1D8B1E26"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vAlign w:val="center"/>
          </w:tcPr>
          <w:p w14:paraId="7D104DD3" w14:textId="77777777" w:rsidR="000A1592" w:rsidRPr="00477F57" w:rsidRDefault="000A1592" w:rsidP="00A76482">
            <w:pPr>
              <w:jc w:val="center"/>
              <w:rPr>
                <w:rFonts w:ascii="Verdana" w:eastAsia="Times New Roman" w:hAnsi="Verdana" w:cs="Segoe UI"/>
                <w:b/>
                <w:bCs/>
                <w:color w:val="000000"/>
                <w:sz w:val="16"/>
                <w:lang w:eastAsia="pt-BR"/>
              </w:rPr>
            </w:pPr>
          </w:p>
        </w:tc>
      </w:tr>
      <w:tr w:rsidR="000A1592" w:rsidRPr="009C6055" w14:paraId="67700F5A" w14:textId="77777777" w:rsidTr="00477F57">
        <w:trPr>
          <w:trHeight w:val="693"/>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5E0B0"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4</w:t>
            </w:r>
          </w:p>
        </w:tc>
        <w:tc>
          <w:tcPr>
            <w:tcW w:w="42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C99AF9"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Fronha; Tipo Envelope; Tamanho Adulto; 100% Algodão; Pesando No Mínimo 120 G/m2; Densidade do Urdume 107 Fios; 150 Fios; Medindo (</w:t>
            </w:r>
            <w:proofErr w:type="spellStart"/>
            <w:r w:rsidRPr="00477F57">
              <w:rPr>
                <w:rFonts w:ascii="Verdana" w:hAnsi="Verdana" w:cs="Segoe UI"/>
                <w:sz w:val="16"/>
              </w:rPr>
              <w:t>lxc</w:t>
            </w:r>
            <w:proofErr w:type="spellEnd"/>
            <w:r w:rsidRPr="00477F57">
              <w:rPr>
                <w:rFonts w:ascii="Verdana" w:hAnsi="Verdana" w:cs="Segoe UI"/>
                <w:sz w:val="16"/>
              </w:rPr>
              <w:t xml:space="preserve">) (0,5 x 0,7) M; Na Cor Branco; Liso; Arremates Nas Extremidades; Resistencia a Lavagem Em Processo Hospitalar; Etiqueta de Acordo Com a Resolução Da </w:t>
            </w:r>
            <w:proofErr w:type="spellStart"/>
            <w:r w:rsidRPr="00477F57">
              <w:rPr>
                <w:rFonts w:ascii="Verdana" w:hAnsi="Verdana" w:cs="Segoe UI"/>
                <w:sz w:val="16"/>
              </w:rPr>
              <w:t>Conmetro</w:t>
            </w:r>
            <w:proofErr w:type="spellEnd"/>
            <w:r w:rsidRPr="00477F57">
              <w:rPr>
                <w:rFonts w:ascii="Verdana" w:hAnsi="Verdana" w:cs="Segoe UI"/>
                <w:sz w:val="16"/>
              </w:rPr>
              <w:t xml:space="preserve"> N. 02 de 06/05/2008; ABNT </w:t>
            </w:r>
            <w:proofErr w:type="spellStart"/>
            <w:r w:rsidRPr="00477F57">
              <w:rPr>
                <w:rFonts w:ascii="Verdana" w:hAnsi="Verdana" w:cs="Segoe UI"/>
                <w:sz w:val="16"/>
              </w:rPr>
              <w:t>Nbr</w:t>
            </w:r>
            <w:proofErr w:type="spellEnd"/>
            <w:r w:rsidRPr="00477F57">
              <w:rPr>
                <w:rFonts w:ascii="Verdana" w:hAnsi="Verdana" w:cs="Segoe UI"/>
                <w:sz w:val="16"/>
              </w:rPr>
              <w:t xml:space="preserve"> 13734:1996;</w:t>
            </w:r>
          </w:p>
        </w:tc>
        <w:tc>
          <w:tcPr>
            <w:tcW w:w="993" w:type="dxa"/>
            <w:tcBorders>
              <w:top w:val="single" w:sz="4" w:space="0" w:color="auto"/>
              <w:left w:val="single" w:sz="4" w:space="0" w:color="auto"/>
              <w:bottom w:val="single" w:sz="4" w:space="0" w:color="auto"/>
              <w:right w:val="single" w:sz="4" w:space="0" w:color="auto"/>
            </w:tcBorders>
            <w:vAlign w:val="center"/>
          </w:tcPr>
          <w:p w14:paraId="774B36E4"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3896510</w:t>
            </w:r>
          </w:p>
        </w:tc>
        <w:tc>
          <w:tcPr>
            <w:tcW w:w="1275" w:type="dxa"/>
            <w:tcBorders>
              <w:top w:val="single" w:sz="4" w:space="0" w:color="auto"/>
              <w:left w:val="single" w:sz="4" w:space="0" w:color="auto"/>
              <w:bottom w:val="single" w:sz="4" w:space="0" w:color="auto"/>
              <w:right w:val="single" w:sz="4" w:space="0" w:color="auto"/>
            </w:tcBorders>
            <w:vAlign w:val="center"/>
          </w:tcPr>
          <w:p w14:paraId="1B85D360"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780AB7CE"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tcPr>
          <w:p w14:paraId="4E3A40F0"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tcPr>
          <w:p w14:paraId="2BDA0EA1" w14:textId="77777777" w:rsidR="000A1592" w:rsidRPr="00477F57" w:rsidRDefault="000A1592" w:rsidP="00A76482">
            <w:pPr>
              <w:jc w:val="center"/>
              <w:rPr>
                <w:rFonts w:ascii="Verdana" w:eastAsia="Times New Roman" w:hAnsi="Verdana" w:cs="Segoe UI"/>
                <w:color w:val="000000"/>
                <w:sz w:val="16"/>
                <w:lang w:eastAsia="pt-BR"/>
              </w:rPr>
            </w:pPr>
          </w:p>
        </w:tc>
      </w:tr>
      <w:tr w:rsidR="000A1592" w:rsidRPr="009C6055" w14:paraId="1A4C6C23" w14:textId="77777777" w:rsidTr="00477F57">
        <w:trPr>
          <w:trHeight w:val="934"/>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9D9DE"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5</w:t>
            </w:r>
          </w:p>
        </w:tc>
        <w:tc>
          <w:tcPr>
            <w:tcW w:w="42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F80241"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Colcha; de Solteiro; 100% Algodão; Na Cor Branca; Lisa; Medindo (</w:t>
            </w:r>
            <w:proofErr w:type="spellStart"/>
            <w:r w:rsidRPr="00477F57">
              <w:rPr>
                <w:rFonts w:ascii="Verdana" w:hAnsi="Verdana" w:cs="Segoe UI"/>
                <w:sz w:val="16"/>
              </w:rPr>
              <w:t>lxc</w:t>
            </w:r>
            <w:proofErr w:type="spellEnd"/>
            <w:r w:rsidRPr="00477F57">
              <w:rPr>
                <w:rFonts w:ascii="Verdana" w:hAnsi="Verdana" w:cs="Segoe UI"/>
                <w:sz w:val="16"/>
              </w:rPr>
              <w:t xml:space="preserve">) (1,50 x 2,30) m; Embainhada nas Extremidades; Lavagem Industrial; Etiqueta de Acordo Com a Resolução da </w:t>
            </w:r>
            <w:proofErr w:type="spellStart"/>
            <w:r w:rsidRPr="00477F57">
              <w:rPr>
                <w:rFonts w:ascii="Verdana" w:hAnsi="Verdana" w:cs="Segoe UI"/>
                <w:sz w:val="16"/>
              </w:rPr>
              <w:t>Conmetro</w:t>
            </w:r>
            <w:proofErr w:type="spellEnd"/>
            <w:r w:rsidRPr="00477F57">
              <w:rPr>
                <w:rFonts w:ascii="Verdana" w:hAnsi="Verdana" w:cs="Segoe UI"/>
                <w:sz w:val="16"/>
              </w:rPr>
              <w:t xml:space="preserve"> N. 02 de 06/05/2008;</w:t>
            </w:r>
          </w:p>
        </w:tc>
        <w:tc>
          <w:tcPr>
            <w:tcW w:w="993" w:type="dxa"/>
            <w:tcBorders>
              <w:top w:val="single" w:sz="4" w:space="0" w:color="auto"/>
              <w:left w:val="single" w:sz="4" w:space="0" w:color="auto"/>
              <w:bottom w:val="single" w:sz="4" w:space="0" w:color="auto"/>
              <w:right w:val="single" w:sz="4" w:space="0" w:color="auto"/>
            </w:tcBorders>
            <w:vAlign w:val="center"/>
          </w:tcPr>
          <w:p w14:paraId="227B1A9B"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3673642</w:t>
            </w:r>
          </w:p>
        </w:tc>
        <w:tc>
          <w:tcPr>
            <w:tcW w:w="1275" w:type="dxa"/>
            <w:tcBorders>
              <w:top w:val="single" w:sz="4" w:space="0" w:color="auto"/>
              <w:left w:val="single" w:sz="4" w:space="0" w:color="auto"/>
              <w:bottom w:val="single" w:sz="4" w:space="0" w:color="auto"/>
              <w:right w:val="single" w:sz="4" w:space="0" w:color="auto"/>
            </w:tcBorders>
            <w:vAlign w:val="center"/>
          </w:tcPr>
          <w:p w14:paraId="67B87F7B"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2BFF73FE"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tcPr>
          <w:p w14:paraId="021196BE"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tcPr>
          <w:p w14:paraId="77D0A4BA" w14:textId="77777777" w:rsidR="000A1592" w:rsidRPr="00477F57" w:rsidRDefault="000A1592" w:rsidP="00A76482">
            <w:pPr>
              <w:jc w:val="center"/>
              <w:rPr>
                <w:rFonts w:ascii="Verdana" w:eastAsia="Times New Roman" w:hAnsi="Verdana" w:cs="Segoe UI"/>
                <w:color w:val="000000"/>
                <w:sz w:val="16"/>
                <w:lang w:eastAsia="pt-BR"/>
              </w:rPr>
            </w:pPr>
          </w:p>
        </w:tc>
      </w:tr>
      <w:tr w:rsidR="000A1592" w:rsidRPr="009C6055" w14:paraId="78910B5C" w14:textId="77777777" w:rsidTr="00477F57">
        <w:trPr>
          <w:trHeight w:val="452"/>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D28CD"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6</w:t>
            </w:r>
          </w:p>
        </w:tc>
        <w:tc>
          <w:tcPr>
            <w:tcW w:w="42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72E8C9"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 xml:space="preserve">Toalha de Banho; para Adulto; Composição do Tecido 90% Algodão e 10% Poliéster; Pesando No Mínimo 480g/m2; Felpa Dupla; </w:t>
            </w:r>
            <w:proofErr w:type="spellStart"/>
            <w:r w:rsidRPr="00477F57">
              <w:rPr>
                <w:rFonts w:ascii="Verdana" w:hAnsi="Verdana" w:cs="Segoe UI"/>
                <w:sz w:val="16"/>
              </w:rPr>
              <w:t>Pre-lavado</w:t>
            </w:r>
            <w:proofErr w:type="spellEnd"/>
            <w:r w:rsidRPr="00477F57">
              <w:rPr>
                <w:rFonts w:ascii="Verdana" w:hAnsi="Verdana" w:cs="Segoe UI"/>
                <w:sz w:val="16"/>
              </w:rPr>
              <w:t>; Pré-encolhido; Medindo (</w:t>
            </w:r>
            <w:proofErr w:type="spellStart"/>
            <w:r w:rsidRPr="00477F57">
              <w:rPr>
                <w:rFonts w:ascii="Verdana" w:hAnsi="Verdana" w:cs="Segoe UI"/>
                <w:sz w:val="16"/>
              </w:rPr>
              <w:t>lxc</w:t>
            </w:r>
            <w:proofErr w:type="spellEnd"/>
            <w:r w:rsidRPr="00477F57">
              <w:rPr>
                <w:rFonts w:ascii="Verdana" w:hAnsi="Verdana" w:cs="Segoe UI"/>
                <w:sz w:val="16"/>
              </w:rPr>
              <w:t xml:space="preserve">) No Mínimo de (0,70x1,40) m; Na Cor Branca; Liso; Sem Logo; Com Costura Reforçadas Em Toda a Volta; Resistencia a Lavagem Industrial; Etiqueta de Acordo Com a Resolução Da </w:t>
            </w:r>
            <w:proofErr w:type="spellStart"/>
            <w:r w:rsidRPr="00477F57">
              <w:rPr>
                <w:rFonts w:ascii="Verdana" w:hAnsi="Verdana" w:cs="Segoe UI"/>
                <w:sz w:val="16"/>
              </w:rPr>
              <w:t>Conmetro</w:t>
            </w:r>
            <w:proofErr w:type="spellEnd"/>
            <w:r w:rsidRPr="00477F57">
              <w:rPr>
                <w:rFonts w:ascii="Verdana" w:hAnsi="Verdana" w:cs="Segoe UI"/>
                <w:sz w:val="16"/>
              </w:rPr>
              <w:t xml:space="preserve"> N. 02 de 06/05/2008; Embalada Individualmente Em Saco Plástico;</w:t>
            </w:r>
          </w:p>
        </w:tc>
        <w:tc>
          <w:tcPr>
            <w:tcW w:w="993" w:type="dxa"/>
            <w:tcBorders>
              <w:top w:val="single" w:sz="4" w:space="0" w:color="auto"/>
              <w:left w:val="single" w:sz="4" w:space="0" w:color="auto"/>
              <w:bottom w:val="single" w:sz="4" w:space="0" w:color="auto"/>
              <w:right w:val="single" w:sz="4" w:space="0" w:color="auto"/>
            </w:tcBorders>
            <w:vAlign w:val="center"/>
          </w:tcPr>
          <w:p w14:paraId="36593639"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3680207</w:t>
            </w:r>
          </w:p>
        </w:tc>
        <w:tc>
          <w:tcPr>
            <w:tcW w:w="1275" w:type="dxa"/>
            <w:tcBorders>
              <w:top w:val="single" w:sz="4" w:space="0" w:color="auto"/>
              <w:left w:val="single" w:sz="4" w:space="0" w:color="auto"/>
              <w:bottom w:val="single" w:sz="4" w:space="0" w:color="auto"/>
              <w:right w:val="single" w:sz="4" w:space="0" w:color="auto"/>
            </w:tcBorders>
            <w:vAlign w:val="center"/>
          </w:tcPr>
          <w:p w14:paraId="1781E76D"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6D97F558"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tcPr>
          <w:p w14:paraId="79AC2C5F"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tcPr>
          <w:p w14:paraId="5D2F3F02" w14:textId="77777777" w:rsidR="000A1592" w:rsidRPr="00477F57" w:rsidRDefault="000A1592" w:rsidP="00A76482">
            <w:pPr>
              <w:jc w:val="center"/>
              <w:rPr>
                <w:rFonts w:ascii="Verdana" w:eastAsia="Times New Roman" w:hAnsi="Verdana" w:cs="Segoe UI"/>
                <w:color w:val="000000"/>
                <w:sz w:val="16"/>
                <w:lang w:eastAsia="pt-BR"/>
              </w:rPr>
            </w:pPr>
          </w:p>
        </w:tc>
      </w:tr>
      <w:tr w:rsidR="000A1592" w:rsidRPr="009C6055" w14:paraId="7FE17946" w14:textId="77777777" w:rsidTr="00477F57">
        <w:trPr>
          <w:trHeight w:val="970"/>
        </w:trPr>
        <w:tc>
          <w:tcPr>
            <w:tcW w:w="689" w:type="dxa"/>
            <w:tcBorders>
              <w:top w:val="nil"/>
              <w:left w:val="single" w:sz="4" w:space="0" w:color="auto"/>
              <w:bottom w:val="single" w:sz="4" w:space="0" w:color="auto"/>
              <w:right w:val="single" w:sz="4" w:space="0" w:color="auto"/>
            </w:tcBorders>
            <w:shd w:val="clear" w:color="auto" w:fill="auto"/>
            <w:vAlign w:val="center"/>
            <w:hideMark/>
          </w:tcPr>
          <w:p w14:paraId="6F6DCE3E"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7</w:t>
            </w:r>
          </w:p>
        </w:tc>
        <w:tc>
          <w:tcPr>
            <w:tcW w:w="4273" w:type="dxa"/>
            <w:gridSpan w:val="2"/>
            <w:tcBorders>
              <w:top w:val="nil"/>
              <w:left w:val="single" w:sz="4" w:space="0" w:color="auto"/>
              <w:bottom w:val="single" w:sz="4" w:space="0" w:color="auto"/>
              <w:right w:val="single" w:sz="4" w:space="0" w:color="auto"/>
            </w:tcBorders>
            <w:shd w:val="clear" w:color="auto" w:fill="auto"/>
            <w:vAlign w:val="bottom"/>
            <w:hideMark/>
          </w:tcPr>
          <w:p w14:paraId="628E0A3F"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Cobertor; de Solteiro; 100% Poliéster; Pesando No Mínimo Gramatura Mínima de 260 G/m2; Uma Face; Medindo (</w:t>
            </w:r>
            <w:proofErr w:type="spellStart"/>
            <w:r w:rsidRPr="00477F57">
              <w:rPr>
                <w:rFonts w:ascii="Verdana" w:hAnsi="Verdana" w:cs="Segoe UI"/>
                <w:sz w:val="16"/>
              </w:rPr>
              <w:t>Lxc</w:t>
            </w:r>
            <w:proofErr w:type="spellEnd"/>
            <w:r w:rsidRPr="00477F57">
              <w:rPr>
                <w:rFonts w:ascii="Verdana" w:hAnsi="Verdana" w:cs="Segoe UI"/>
                <w:sz w:val="16"/>
              </w:rPr>
              <w:t xml:space="preserve">) (1,50x2,00) m; Na Cor Azul Índigo; Liso; Costura Reforçadas; Resistencia a Lavagem Industrial; Etiqueta de Acordo Com a Resolução Da </w:t>
            </w:r>
            <w:proofErr w:type="spellStart"/>
            <w:r w:rsidRPr="00477F57">
              <w:rPr>
                <w:rFonts w:ascii="Verdana" w:hAnsi="Verdana" w:cs="Segoe UI"/>
                <w:sz w:val="16"/>
              </w:rPr>
              <w:t>Conmetro</w:t>
            </w:r>
            <w:proofErr w:type="spellEnd"/>
            <w:r w:rsidRPr="00477F57">
              <w:rPr>
                <w:rFonts w:ascii="Verdana" w:hAnsi="Verdana" w:cs="Segoe UI"/>
                <w:sz w:val="16"/>
              </w:rPr>
              <w:t xml:space="preserve"> N. 02 de 06/05/2008</w:t>
            </w:r>
          </w:p>
        </w:tc>
        <w:tc>
          <w:tcPr>
            <w:tcW w:w="993" w:type="dxa"/>
            <w:tcBorders>
              <w:top w:val="nil"/>
              <w:left w:val="single" w:sz="4" w:space="0" w:color="auto"/>
              <w:bottom w:val="single" w:sz="4" w:space="0" w:color="auto"/>
              <w:right w:val="single" w:sz="4" w:space="0" w:color="auto"/>
            </w:tcBorders>
            <w:vAlign w:val="center"/>
          </w:tcPr>
          <w:p w14:paraId="7E2BF81D"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3649857</w:t>
            </w:r>
          </w:p>
        </w:tc>
        <w:tc>
          <w:tcPr>
            <w:tcW w:w="1275" w:type="dxa"/>
            <w:tcBorders>
              <w:top w:val="nil"/>
              <w:left w:val="single" w:sz="4" w:space="0" w:color="auto"/>
              <w:bottom w:val="single" w:sz="4" w:space="0" w:color="auto"/>
              <w:right w:val="single" w:sz="4" w:space="0" w:color="auto"/>
            </w:tcBorders>
            <w:vAlign w:val="center"/>
          </w:tcPr>
          <w:p w14:paraId="77DA5995"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0EAB9C72"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nil"/>
              <w:left w:val="single" w:sz="4" w:space="0" w:color="auto"/>
              <w:bottom w:val="single" w:sz="4" w:space="0" w:color="auto"/>
              <w:right w:val="single" w:sz="4" w:space="0" w:color="auto"/>
            </w:tcBorders>
          </w:tcPr>
          <w:p w14:paraId="689D89DE"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nil"/>
              <w:left w:val="single" w:sz="4" w:space="0" w:color="auto"/>
              <w:bottom w:val="single" w:sz="4" w:space="0" w:color="auto"/>
              <w:right w:val="single" w:sz="4" w:space="0" w:color="auto"/>
            </w:tcBorders>
          </w:tcPr>
          <w:p w14:paraId="7EBEFC49" w14:textId="77777777" w:rsidR="000A1592" w:rsidRPr="00477F57" w:rsidRDefault="000A1592" w:rsidP="00A76482">
            <w:pPr>
              <w:jc w:val="center"/>
              <w:rPr>
                <w:rFonts w:ascii="Verdana" w:eastAsia="Times New Roman" w:hAnsi="Verdana" w:cs="Segoe UI"/>
                <w:color w:val="000000"/>
                <w:sz w:val="16"/>
                <w:lang w:eastAsia="pt-BR"/>
              </w:rPr>
            </w:pPr>
          </w:p>
        </w:tc>
      </w:tr>
      <w:tr w:rsidR="000A1592" w:rsidRPr="009C6055" w14:paraId="44DA6F26" w14:textId="77777777" w:rsidTr="00477F57">
        <w:trPr>
          <w:trHeight w:val="1623"/>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65CE8"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lastRenderedPageBreak/>
              <w:t>8</w:t>
            </w:r>
          </w:p>
        </w:tc>
        <w:tc>
          <w:tcPr>
            <w:tcW w:w="42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56E81B" w14:textId="77777777" w:rsidR="000A1592" w:rsidRPr="00477F57" w:rsidRDefault="000A1592" w:rsidP="00A76482">
            <w:pPr>
              <w:rPr>
                <w:rFonts w:ascii="Verdana" w:eastAsia="Times New Roman" w:hAnsi="Verdana" w:cs="Segoe UI"/>
                <w:color w:val="000000"/>
                <w:sz w:val="16"/>
                <w:lang w:eastAsia="pt-BR"/>
              </w:rPr>
            </w:pPr>
            <w:r w:rsidRPr="00477F57">
              <w:rPr>
                <w:rFonts w:ascii="Verdana" w:hAnsi="Verdana" w:cs="Segoe UI"/>
                <w:sz w:val="16"/>
              </w:rPr>
              <w:t>Toalha de Rosto; Composição do Tecido 90% Algodão e 10% Poliéster; Felpudo Linha Profissional; Pesando No Mínimo 480 G/m2; Armação de Felpa Dupla 2x2; Medindo (</w:t>
            </w:r>
            <w:proofErr w:type="spellStart"/>
            <w:r w:rsidRPr="00477F57">
              <w:rPr>
                <w:rFonts w:ascii="Verdana" w:hAnsi="Verdana" w:cs="Segoe UI"/>
                <w:sz w:val="16"/>
              </w:rPr>
              <w:t>lxc</w:t>
            </w:r>
            <w:proofErr w:type="spellEnd"/>
            <w:r w:rsidRPr="00477F57">
              <w:rPr>
                <w:rFonts w:ascii="Verdana" w:hAnsi="Verdana" w:cs="Segoe UI"/>
                <w:sz w:val="16"/>
              </w:rPr>
              <w:t xml:space="preserve">) (50 x 86) cm; Na Cor Branca; Lisa; Aplicação de Overloque Nas Partes Desafiantes do Tecido, Com Bainha; Resistente a Lavagem Processo Industrial; Etiqueta de Acordo Com a Resolução Da </w:t>
            </w:r>
            <w:proofErr w:type="spellStart"/>
            <w:r w:rsidRPr="00477F57">
              <w:rPr>
                <w:rFonts w:ascii="Verdana" w:hAnsi="Verdana" w:cs="Segoe UI"/>
                <w:sz w:val="16"/>
              </w:rPr>
              <w:t>Conmetro</w:t>
            </w:r>
            <w:proofErr w:type="spellEnd"/>
            <w:r w:rsidRPr="00477F57">
              <w:rPr>
                <w:rFonts w:ascii="Verdana" w:hAnsi="Verdana" w:cs="Segoe UI"/>
                <w:sz w:val="16"/>
              </w:rPr>
              <w:t xml:space="preserve"> N. 02 de 06/05/2008;</w:t>
            </w:r>
          </w:p>
        </w:tc>
        <w:tc>
          <w:tcPr>
            <w:tcW w:w="993" w:type="dxa"/>
            <w:tcBorders>
              <w:top w:val="single" w:sz="4" w:space="0" w:color="auto"/>
              <w:left w:val="single" w:sz="4" w:space="0" w:color="auto"/>
              <w:bottom w:val="single" w:sz="4" w:space="0" w:color="auto"/>
              <w:right w:val="single" w:sz="4" w:space="0" w:color="auto"/>
            </w:tcBorders>
            <w:vAlign w:val="center"/>
          </w:tcPr>
          <w:p w14:paraId="4E1313A6"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color w:val="000000"/>
                <w:sz w:val="16"/>
                <w:lang w:eastAsia="pt-BR"/>
              </w:rPr>
              <w:t>3667090</w:t>
            </w:r>
          </w:p>
        </w:tc>
        <w:tc>
          <w:tcPr>
            <w:tcW w:w="1275" w:type="dxa"/>
            <w:tcBorders>
              <w:top w:val="single" w:sz="4" w:space="0" w:color="auto"/>
              <w:left w:val="single" w:sz="4" w:space="0" w:color="auto"/>
              <w:bottom w:val="single" w:sz="4" w:space="0" w:color="auto"/>
              <w:right w:val="single" w:sz="4" w:space="0" w:color="auto"/>
            </w:tcBorders>
            <w:vAlign w:val="center"/>
          </w:tcPr>
          <w:p w14:paraId="4CE597DA" w14:textId="77777777" w:rsidR="000A1592" w:rsidRPr="00477F57" w:rsidRDefault="000A1592" w:rsidP="00A76482">
            <w:pPr>
              <w:jc w:val="center"/>
              <w:rPr>
                <w:rFonts w:ascii="Verdana" w:eastAsia="Times New Roman" w:hAnsi="Verdana" w:cs="Segoe UI"/>
                <w:b/>
                <w:bCs/>
                <w:color w:val="000000"/>
                <w:sz w:val="16"/>
                <w:lang w:eastAsia="pt-BR"/>
              </w:rPr>
            </w:pPr>
            <w:r w:rsidRPr="00477F57">
              <w:rPr>
                <w:rFonts w:ascii="Verdana" w:eastAsia="Times New Roman" w:hAnsi="Verdana" w:cs="Segoe UI"/>
                <w:b/>
                <w:bCs/>
                <w:color w:val="000000"/>
                <w:sz w:val="16"/>
                <w:lang w:eastAsia="pt-BR"/>
              </w:rPr>
              <w:t>12000</w:t>
            </w:r>
          </w:p>
          <w:p w14:paraId="1EFF6A27" w14:textId="77777777" w:rsidR="000A1592" w:rsidRPr="00477F57" w:rsidRDefault="000A1592" w:rsidP="00A76482">
            <w:pPr>
              <w:jc w:val="center"/>
              <w:rPr>
                <w:rFonts w:ascii="Verdana" w:eastAsia="Times New Roman" w:hAnsi="Verdana" w:cs="Segoe UI"/>
                <w:color w:val="000000"/>
                <w:sz w:val="16"/>
                <w:lang w:eastAsia="pt-BR"/>
              </w:rPr>
            </w:pPr>
            <w:r w:rsidRPr="00477F57">
              <w:rPr>
                <w:rFonts w:ascii="Verdana" w:eastAsia="Times New Roman" w:hAnsi="Verdana" w:cs="Segoe UI"/>
                <w:b/>
                <w:bCs/>
                <w:color w:val="000000"/>
                <w:sz w:val="16"/>
                <w:lang w:eastAsia="pt-BR"/>
              </w:rPr>
              <w:t>Unid.</w:t>
            </w:r>
          </w:p>
        </w:tc>
        <w:tc>
          <w:tcPr>
            <w:tcW w:w="1134" w:type="dxa"/>
            <w:tcBorders>
              <w:top w:val="single" w:sz="4" w:space="0" w:color="auto"/>
              <w:left w:val="single" w:sz="4" w:space="0" w:color="auto"/>
              <w:bottom w:val="single" w:sz="4" w:space="0" w:color="auto"/>
              <w:right w:val="single" w:sz="4" w:space="0" w:color="auto"/>
            </w:tcBorders>
          </w:tcPr>
          <w:p w14:paraId="4798197B" w14:textId="77777777" w:rsidR="000A1592" w:rsidRPr="00477F57" w:rsidRDefault="000A1592" w:rsidP="00A76482">
            <w:pPr>
              <w:jc w:val="center"/>
              <w:rPr>
                <w:rFonts w:ascii="Verdana" w:eastAsia="Times New Roman" w:hAnsi="Verdana" w:cs="Segoe UI"/>
                <w:color w:val="000000"/>
                <w:sz w:val="16"/>
                <w:lang w:eastAsia="pt-BR"/>
              </w:rPr>
            </w:pPr>
          </w:p>
        </w:tc>
        <w:tc>
          <w:tcPr>
            <w:tcW w:w="1418" w:type="dxa"/>
            <w:tcBorders>
              <w:top w:val="single" w:sz="4" w:space="0" w:color="auto"/>
              <w:left w:val="single" w:sz="4" w:space="0" w:color="auto"/>
              <w:bottom w:val="single" w:sz="4" w:space="0" w:color="auto"/>
              <w:right w:val="single" w:sz="4" w:space="0" w:color="auto"/>
            </w:tcBorders>
          </w:tcPr>
          <w:p w14:paraId="3116702E" w14:textId="77777777" w:rsidR="000A1592" w:rsidRPr="00477F57" w:rsidRDefault="000A1592" w:rsidP="00A76482">
            <w:pPr>
              <w:jc w:val="center"/>
              <w:rPr>
                <w:rFonts w:ascii="Verdana" w:eastAsia="Times New Roman" w:hAnsi="Verdana" w:cs="Segoe UI"/>
                <w:color w:val="000000"/>
                <w:sz w:val="16"/>
                <w:lang w:eastAsia="pt-BR"/>
              </w:rPr>
            </w:pPr>
          </w:p>
        </w:tc>
      </w:tr>
    </w:tbl>
    <w:p w14:paraId="3E4A05C3" w14:textId="77777777" w:rsidR="000A1592" w:rsidRDefault="000A1592" w:rsidP="000A1592">
      <w:pPr>
        <w:adjustRightInd w:val="0"/>
        <w:spacing w:before="120" w:after="120" w:line="360" w:lineRule="auto"/>
        <w:rPr>
          <w:rFonts w:ascii="Verdana" w:hAnsi="Verdana" w:cs="Segoe UI"/>
          <w:color w:val="000000"/>
        </w:rPr>
      </w:pPr>
    </w:p>
    <w:p w14:paraId="3EEDB1B9" w14:textId="77777777" w:rsidR="00477F57" w:rsidRDefault="00477F57" w:rsidP="000A1592">
      <w:pPr>
        <w:adjustRightInd w:val="0"/>
        <w:spacing w:before="120" w:after="120" w:line="360" w:lineRule="auto"/>
        <w:rPr>
          <w:rFonts w:ascii="Verdana" w:hAnsi="Verdana" w:cs="Segoe UI"/>
          <w:color w:val="000000"/>
        </w:rPr>
      </w:pPr>
    </w:p>
    <w:p w14:paraId="3FC7E91D" w14:textId="77777777" w:rsidR="00477F57" w:rsidRPr="009C6055" w:rsidRDefault="00477F57" w:rsidP="000A1592">
      <w:pPr>
        <w:adjustRightInd w:val="0"/>
        <w:spacing w:before="120" w:after="120" w:line="360" w:lineRule="auto"/>
        <w:rPr>
          <w:rFonts w:ascii="Verdana" w:hAnsi="Verdana" w:cs="Segoe UI"/>
          <w:color w:val="000000"/>
        </w:rPr>
      </w:pPr>
    </w:p>
    <w:p w14:paraId="38CBF0CB" w14:textId="77777777" w:rsidR="000A1592" w:rsidRPr="009C6055" w:rsidRDefault="000A1592" w:rsidP="000A1592">
      <w:pPr>
        <w:adjustRightInd w:val="0"/>
        <w:spacing w:before="120" w:after="120" w:line="360" w:lineRule="auto"/>
        <w:rPr>
          <w:rFonts w:ascii="Verdana" w:hAnsi="Verdana" w:cs="Segoe UI"/>
          <w:b/>
          <w:color w:val="FF0000"/>
          <w:u w:val="single"/>
        </w:rPr>
      </w:pPr>
      <w:r w:rsidRPr="009C6055">
        <w:rPr>
          <w:rFonts w:ascii="Verdana" w:hAnsi="Verdana" w:cs="Segoe UI"/>
          <w:color w:val="000000"/>
        </w:rPr>
        <w:t xml:space="preserve">Obs.: O valor que deverá ser lançado no sistema da BEC, </w:t>
      </w:r>
      <w:r w:rsidRPr="009C6055">
        <w:rPr>
          <w:rFonts w:ascii="Verdana" w:hAnsi="Verdana" w:cs="Segoe UI"/>
          <w:b/>
          <w:color w:val="FF0000"/>
          <w:u w:val="single"/>
        </w:rPr>
        <w:t>é o valor que corresponde o valor total de cada item.</w:t>
      </w:r>
    </w:p>
    <w:p w14:paraId="02E16541" w14:textId="77777777" w:rsidR="000A1592" w:rsidRPr="009C6055" w:rsidRDefault="000A1592" w:rsidP="000A1592">
      <w:pPr>
        <w:adjustRightInd w:val="0"/>
        <w:spacing w:before="120" w:after="120" w:line="360" w:lineRule="auto"/>
        <w:rPr>
          <w:rFonts w:ascii="Verdana" w:hAnsi="Verdana" w:cs="Segoe UI"/>
        </w:rPr>
      </w:pPr>
    </w:p>
    <w:p w14:paraId="1BF6295C" w14:textId="77777777" w:rsidR="000A1592" w:rsidRPr="009C6055" w:rsidRDefault="000A1592" w:rsidP="000A1592">
      <w:pPr>
        <w:adjustRightInd w:val="0"/>
        <w:spacing w:before="120" w:after="120" w:line="360" w:lineRule="auto"/>
        <w:rPr>
          <w:rFonts w:ascii="Verdana" w:hAnsi="Verdana" w:cs="Segoe UI"/>
        </w:rPr>
      </w:pPr>
      <w:r w:rsidRPr="009C6055">
        <w:rPr>
          <w:rFonts w:ascii="Verdana" w:hAnsi="Verdana" w:cs="Segoe UI"/>
        </w:rPr>
        <w:t>Validade da proposta: 60 (sessenta) dias.</w:t>
      </w:r>
    </w:p>
    <w:p w14:paraId="4D9D717C" w14:textId="77777777" w:rsidR="000A1592" w:rsidRPr="009C6055" w:rsidRDefault="000A1592" w:rsidP="000A1592">
      <w:pPr>
        <w:adjustRightInd w:val="0"/>
        <w:spacing w:before="120" w:after="120" w:line="360" w:lineRule="auto"/>
        <w:rPr>
          <w:rFonts w:ascii="Verdana" w:hAnsi="Verdana" w:cs="Segoe UI"/>
        </w:rPr>
      </w:pPr>
    </w:p>
    <w:p w14:paraId="2C178255" w14:textId="77777777" w:rsidR="000A1592" w:rsidRPr="009C6055" w:rsidRDefault="000A1592" w:rsidP="000A1592">
      <w:pPr>
        <w:adjustRightInd w:val="0"/>
        <w:spacing w:before="120" w:after="120" w:line="360" w:lineRule="auto"/>
        <w:rPr>
          <w:rFonts w:ascii="Verdana" w:hAnsi="Verdana" w:cs="Segoe UI"/>
        </w:rPr>
      </w:pPr>
    </w:p>
    <w:p w14:paraId="1CEFBA04" w14:textId="77777777" w:rsidR="000A1592" w:rsidRPr="009C6055" w:rsidRDefault="000A1592" w:rsidP="000A1592">
      <w:pPr>
        <w:adjustRightInd w:val="0"/>
        <w:spacing w:before="120" w:after="120" w:line="360" w:lineRule="auto"/>
        <w:rPr>
          <w:rFonts w:ascii="Verdana" w:hAnsi="Verdana" w:cs="Segoe UI"/>
        </w:rPr>
      </w:pPr>
    </w:p>
    <w:p w14:paraId="6C6A0348" w14:textId="77777777" w:rsidR="00685B0E" w:rsidRDefault="000A1592" w:rsidP="000A1592">
      <w:pPr>
        <w:adjustRightInd w:val="0"/>
        <w:spacing w:before="120" w:after="120" w:line="360" w:lineRule="auto"/>
        <w:jc w:val="center"/>
        <w:rPr>
          <w:rFonts w:ascii="Verdana" w:hAnsi="Verdana" w:cs="Segoe UI"/>
        </w:rPr>
      </w:pPr>
      <w:r w:rsidRPr="009C6055">
        <w:rPr>
          <w:rFonts w:ascii="Verdana" w:hAnsi="Verdana" w:cs="Segoe UI"/>
        </w:rPr>
        <w:t>Local/Data</w:t>
      </w:r>
    </w:p>
    <w:p w14:paraId="33BFFBB4" w14:textId="3A0CDF90" w:rsidR="000A1592" w:rsidRPr="009C6055" w:rsidRDefault="000A1592" w:rsidP="000A1592">
      <w:pPr>
        <w:adjustRightInd w:val="0"/>
        <w:spacing w:before="120" w:after="120" w:line="360" w:lineRule="auto"/>
        <w:jc w:val="center"/>
        <w:rPr>
          <w:rFonts w:ascii="Verdana" w:hAnsi="Verdana" w:cs="Segoe UI"/>
        </w:rPr>
      </w:pPr>
      <w:r w:rsidRPr="009C6055">
        <w:rPr>
          <w:rFonts w:ascii="Verdana" w:hAnsi="Verdana" w:cs="Segoe UI"/>
        </w:rPr>
        <w:t>Nome e assinatura do representante legal</w:t>
      </w:r>
    </w:p>
    <w:p w14:paraId="7D550CF5" w14:textId="77777777" w:rsidR="00CE7484" w:rsidRDefault="00CE7484" w:rsidP="00CE7484">
      <w:pPr>
        <w:rPr>
          <w:rFonts w:ascii="Verdana" w:hAnsi="Verdana" w:cs="Segoe UI"/>
          <w:color w:val="000000"/>
        </w:rPr>
      </w:pPr>
    </w:p>
    <w:p w14:paraId="197B457C" w14:textId="722697F3" w:rsidR="000A1592" w:rsidRPr="00D066BB" w:rsidRDefault="000A1592" w:rsidP="00685B0E">
      <w:pPr>
        <w:tabs>
          <w:tab w:val="clear" w:pos="1985"/>
        </w:tabs>
        <w:spacing w:line="240" w:lineRule="auto"/>
        <w:jc w:val="left"/>
        <w:rPr>
          <w:rFonts w:ascii="Verdana" w:hAnsi="Verdana" w:cs="Segoe UI"/>
          <w:color w:val="000000"/>
        </w:rPr>
      </w:pPr>
      <w:r>
        <w:rPr>
          <w:rFonts w:ascii="Verdana" w:hAnsi="Verdana" w:cs="Segoe UI"/>
          <w:color w:val="000000"/>
        </w:rPr>
        <w:br w:type="page"/>
      </w:r>
    </w:p>
    <w:p w14:paraId="42DF1095" w14:textId="77777777" w:rsidR="00CE7484" w:rsidRPr="00D066BB" w:rsidRDefault="00CE7484" w:rsidP="00CE7484">
      <w:pPr>
        <w:rPr>
          <w:rFonts w:ascii="Verdana" w:hAnsi="Verdana" w:cs="Segoe UI"/>
          <w:color w:val="000000"/>
        </w:rPr>
      </w:pPr>
    </w:p>
    <w:p w14:paraId="113C6E28" w14:textId="77777777" w:rsidR="00685B0E" w:rsidRDefault="00685B0E" w:rsidP="00685B0E">
      <w:pPr>
        <w:jc w:val="center"/>
        <w:rPr>
          <w:rFonts w:ascii="Verdana" w:hAnsi="Verdana" w:cs="Segoe UI"/>
          <w:b/>
          <w:bCs/>
        </w:rPr>
      </w:pPr>
      <w:r>
        <w:rPr>
          <w:rFonts w:ascii="Verdana" w:hAnsi="Verdana" w:cs="Segoe UI"/>
          <w:b/>
          <w:bCs/>
        </w:rPr>
        <w:t>ANEXO III</w:t>
      </w:r>
    </w:p>
    <w:p w14:paraId="7170096D" w14:textId="77777777" w:rsidR="00685B0E" w:rsidRDefault="00685B0E" w:rsidP="00685B0E">
      <w:pPr>
        <w:jc w:val="center"/>
        <w:rPr>
          <w:rFonts w:ascii="Verdana" w:hAnsi="Verdana" w:cs="Segoe UI"/>
          <w:b/>
          <w:bCs/>
        </w:rPr>
      </w:pPr>
    </w:p>
    <w:p w14:paraId="0A4FF50F" w14:textId="565AB8CA" w:rsidR="00CE7484" w:rsidRPr="00685B0E" w:rsidRDefault="00CE7484" w:rsidP="00685B0E">
      <w:pPr>
        <w:jc w:val="center"/>
        <w:rPr>
          <w:rFonts w:ascii="Verdana" w:hAnsi="Verdana" w:cs="Segoe UI"/>
          <w:b/>
          <w:bCs/>
        </w:rPr>
      </w:pPr>
      <w:r w:rsidRPr="00685B0E">
        <w:rPr>
          <w:rFonts w:ascii="Verdana" w:hAnsi="Verdana" w:cs="Segoe UI"/>
          <w:b/>
        </w:rPr>
        <w:t>MODELOS DE DECLARAÇÕES</w:t>
      </w:r>
    </w:p>
    <w:p w14:paraId="3878FBA5" w14:textId="77777777" w:rsidR="00CE7484" w:rsidRPr="00D066BB" w:rsidRDefault="00CE7484" w:rsidP="00CE7484">
      <w:pPr>
        <w:jc w:val="center"/>
        <w:rPr>
          <w:rFonts w:ascii="Verdana" w:hAnsi="Verdana" w:cs="Segoe UI"/>
          <w:b/>
        </w:rPr>
      </w:pPr>
    </w:p>
    <w:p w14:paraId="145AAF74" w14:textId="77777777" w:rsidR="00CE7484" w:rsidRPr="00D066BB" w:rsidRDefault="00CE7484" w:rsidP="00CE7484">
      <w:pPr>
        <w:jc w:val="center"/>
        <w:rPr>
          <w:rFonts w:ascii="Verdana" w:hAnsi="Verdana" w:cs="Segoe UI"/>
          <w:b/>
        </w:rPr>
      </w:pPr>
    </w:p>
    <w:p w14:paraId="7609A5B1" w14:textId="77777777" w:rsidR="00CE7484" w:rsidRPr="00D066BB" w:rsidRDefault="00CE7484" w:rsidP="00CE7484">
      <w:pPr>
        <w:jc w:val="center"/>
        <w:rPr>
          <w:rFonts w:ascii="Verdana" w:hAnsi="Verdana" w:cs="Segoe UI"/>
          <w:b/>
        </w:rPr>
      </w:pPr>
      <w:r w:rsidRPr="00D066BB">
        <w:rPr>
          <w:rFonts w:ascii="Verdana" w:hAnsi="Verdana" w:cs="Segoe UI"/>
          <w:b/>
          <w:bCs/>
        </w:rPr>
        <w:t>ANEXO III.1</w:t>
      </w:r>
    </w:p>
    <w:p w14:paraId="6B266C1D" w14:textId="77777777" w:rsidR="00CE7484" w:rsidRPr="00D066BB" w:rsidRDefault="00CE7484" w:rsidP="00CE7484">
      <w:pPr>
        <w:jc w:val="center"/>
        <w:rPr>
          <w:rFonts w:ascii="Verdana" w:hAnsi="Verdana" w:cs="Segoe UI"/>
          <w:b/>
        </w:rPr>
      </w:pPr>
    </w:p>
    <w:p w14:paraId="3C0E7545" w14:textId="77777777" w:rsidR="00CE7484" w:rsidRPr="00685B0E" w:rsidRDefault="00CE7484" w:rsidP="00CE7484">
      <w:pPr>
        <w:pStyle w:val="Ttulo2"/>
        <w:jc w:val="center"/>
        <w:rPr>
          <w:rFonts w:ascii="Verdana" w:hAnsi="Verdana" w:cs="Segoe UI"/>
          <w:i/>
          <w:color w:val="auto"/>
          <w:sz w:val="22"/>
          <w:szCs w:val="22"/>
        </w:rPr>
      </w:pPr>
      <w:r w:rsidRPr="00685B0E">
        <w:rPr>
          <w:rFonts w:ascii="Verdana" w:hAnsi="Verdana" w:cs="Segoe UI"/>
          <w:color w:val="auto"/>
          <w:sz w:val="22"/>
          <w:szCs w:val="22"/>
        </w:rPr>
        <w:t>MODELO A QUE SE REFERE O ITEM 4.1.4.1. DO EDITAL</w:t>
      </w:r>
    </w:p>
    <w:p w14:paraId="11B59EBA" w14:textId="77777777" w:rsidR="00CE7484" w:rsidRPr="00D066BB" w:rsidRDefault="00CE7484" w:rsidP="00CE7484">
      <w:pPr>
        <w:jc w:val="center"/>
        <w:rPr>
          <w:rFonts w:ascii="Verdana" w:hAnsi="Verdana" w:cs="Segoe UI"/>
        </w:rPr>
      </w:pPr>
      <w:bookmarkStart w:id="15" w:name="_DECLARAÇÃO_DE_REGULARIDADE"/>
      <w:bookmarkStart w:id="16" w:name="_DECLARAÇÃO_DE_REGULARIDADE_PERANTE_"/>
      <w:bookmarkEnd w:id="15"/>
      <w:bookmarkEnd w:id="16"/>
      <w:r w:rsidRPr="00D066BB">
        <w:rPr>
          <w:rFonts w:ascii="Verdana" w:hAnsi="Verdana" w:cs="Segoe UI"/>
        </w:rPr>
        <w:t>(</w:t>
      </w:r>
      <w:proofErr w:type="gramStart"/>
      <w:r w:rsidRPr="00D066BB">
        <w:rPr>
          <w:rFonts w:ascii="Verdana" w:hAnsi="Verdana" w:cs="Segoe UI"/>
        </w:rPr>
        <w:t>em</w:t>
      </w:r>
      <w:proofErr w:type="gramEnd"/>
      <w:r w:rsidRPr="00D066BB">
        <w:rPr>
          <w:rFonts w:ascii="Verdana" w:hAnsi="Verdana" w:cs="Segoe UI"/>
        </w:rPr>
        <w:t xml:space="preserve"> papel timbrado da licitante)</w:t>
      </w:r>
    </w:p>
    <w:p w14:paraId="7F97040F" w14:textId="77777777" w:rsidR="00CE7484" w:rsidRPr="00D066BB" w:rsidRDefault="00CE7484" w:rsidP="00CE7484">
      <w:pPr>
        <w:ind w:firstLine="1701"/>
        <w:rPr>
          <w:rFonts w:ascii="Verdana" w:hAnsi="Verdana" w:cs="Segoe UI"/>
          <w:b/>
          <w:bCs/>
          <w:iCs/>
        </w:rPr>
      </w:pPr>
    </w:p>
    <w:p w14:paraId="5F83A005" w14:textId="77777777" w:rsidR="00CE7484" w:rsidRPr="00D066BB" w:rsidRDefault="00CE7484" w:rsidP="00CE7484">
      <w:pPr>
        <w:jc w:val="center"/>
        <w:rPr>
          <w:rFonts w:ascii="Verdana" w:hAnsi="Verdana" w:cs="Segoe UI"/>
          <w:b/>
          <w:bCs/>
          <w:iCs/>
        </w:rPr>
      </w:pPr>
    </w:p>
    <w:p w14:paraId="579EC14C" w14:textId="77777777" w:rsidR="00CE7484" w:rsidRPr="00D066BB" w:rsidRDefault="00CE7484" w:rsidP="00CE7484">
      <w:pPr>
        <w:rPr>
          <w:rFonts w:ascii="Verdana" w:hAnsi="Verdana" w:cs="Segoe UI"/>
        </w:rPr>
      </w:pPr>
    </w:p>
    <w:p w14:paraId="006A6684" w14:textId="25AB26F7" w:rsidR="00CE7484" w:rsidRPr="00D066BB" w:rsidRDefault="00685B0E" w:rsidP="00685B0E">
      <w:pPr>
        <w:jc w:val="left"/>
        <w:rPr>
          <w:rFonts w:ascii="Verdana" w:hAnsi="Verdana" w:cs="Segoe UI"/>
        </w:rPr>
      </w:pPr>
      <w:r>
        <w:rPr>
          <w:rFonts w:ascii="Verdana" w:hAnsi="Verdana" w:cs="Segoe UI"/>
        </w:rPr>
        <w:t xml:space="preserve">Nome completo: </w:t>
      </w:r>
      <w:r w:rsidR="00CE7484" w:rsidRPr="00D066BB">
        <w:rPr>
          <w:rFonts w:ascii="Verdana" w:hAnsi="Verdana" w:cs="Segoe UI"/>
        </w:rPr>
        <w:t>_____________________________</w:t>
      </w:r>
      <w:r>
        <w:rPr>
          <w:rFonts w:ascii="Verdana" w:hAnsi="Verdana" w:cs="Segoe UI"/>
        </w:rPr>
        <w:t>_________________________</w:t>
      </w:r>
    </w:p>
    <w:p w14:paraId="0CEB8AA2" w14:textId="77777777" w:rsidR="00CE7484" w:rsidRPr="00D066BB" w:rsidRDefault="00CE7484" w:rsidP="00CE7484">
      <w:pPr>
        <w:ind w:left="2694"/>
        <w:rPr>
          <w:rFonts w:ascii="Verdana" w:hAnsi="Verdana" w:cs="Segoe UI"/>
        </w:rPr>
      </w:pPr>
    </w:p>
    <w:p w14:paraId="43321091" w14:textId="6BA7F692" w:rsidR="00CE7484" w:rsidRPr="00D066BB" w:rsidRDefault="00685B0E" w:rsidP="00CE7484">
      <w:pPr>
        <w:rPr>
          <w:rFonts w:ascii="Verdana" w:hAnsi="Verdana" w:cs="Segoe UI"/>
        </w:rPr>
      </w:pPr>
      <w:r>
        <w:rPr>
          <w:rFonts w:ascii="Verdana" w:hAnsi="Verdana" w:cs="Segoe UI"/>
        </w:rPr>
        <w:t>CPF n.º</w:t>
      </w:r>
      <w:r w:rsidR="00CE7484" w:rsidRPr="00D066BB">
        <w:rPr>
          <w:rFonts w:ascii="Verdana" w:hAnsi="Verdana" w:cs="Segoe UI"/>
        </w:rPr>
        <w:t>:</w:t>
      </w:r>
      <w:r>
        <w:rPr>
          <w:rFonts w:ascii="Verdana" w:hAnsi="Verdana" w:cs="Segoe UI"/>
        </w:rPr>
        <w:t xml:space="preserve"> </w:t>
      </w:r>
      <w:r w:rsidR="00CE7484" w:rsidRPr="00D066BB">
        <w:rPr>
          <w:rFonts w:ascii="Verdana" w:hAnsi="Verdana" w:cs="Segoe UI"/>
        </w:rPr>
        <w:t>___________________________</w:t>
      </w:r>
    </w:p>
    <w:p w14:paraId="72B253FE" w14:textId="77777777" w:rsidR="00CE7484" w:rsidRPr="00D066BB" w:rsidRDefault="00CE7484" w:rsidP="00CE7484">
      <w:pPr>
        <w:jc w:val="center"/>
        <w:rPr>
          <w:rFonts w:ascii="Verdana" w:hAnsi="Verdana" w:cs="Segoe UI"/>
          <w:b/>
          <w:bCs/>
          <w:iCs/>
        </w:rPr>
      </w:pPr>
    </w:p>
    <w:p w14:paraId="3E4D1A2E" w14:textId="77777777" w:rsidR="00CE7484" w:rsidRPr="00D066BB" w:rsidRDefault="00CE7484" w:rsidP="00CE7484">
      <w:pPr>
        <w:jc w:val="center"/>
        <w:rPr>
          <w:rFonts w:ascii="Verdana" w:hAnsi="Verdana" w:cs="Segoe UI"/>
          <w:b/>
          <w:bCs/>
          <w:iCs/>
        </w:rPr>
      </w:pPr>
    </w:p>
    <w:p w14:paraId="2EF2278F" w14:textId="77777777" w:rsidR="00CE7484" w:rsidRPr="00D066BB" w:rsidRDefault="00CE7484" w:rsidP="00CE7484">
      <w:pPr>
        <w:jc w:val="center"/>
        <w:rPr>
          <w:rFonts w:ascii="Verdana" w:hAnsi="Verdana" w:cs="Segoe UI"/>
          <w:b/>
          <w:bCs/>
          <w:iCs/>
        </w:rPr>
      </w:pPr>
    </w:p>
    <w:p w14:paraId="1AE4726B" w14:textId="2A4DE61B" w:rsidR="00CE7484" w:rsidRPr="00D066BB" w:rsidRDefault="00CE7484" w:rsidP="00CE7484">
      <w:pPr>
        <w:spacing w:line="360" w:lineRule="auto"/>
        <w:rPr>
          <w:rFonts w:ascii="Verdana" w:hAnsi="Verdana" w:cs="Segoe UI"/>
        </w:rPr>
      </w:pPr>
      <w:r w:rsidRPr="00D066BB">
        <w:rPr>
          <w:rFonts w:ascii="Verdana" w:hAnsi="Verdana" w:cs="Segoe UI"/>
          <w:b/>
        </w:rPr>
        <w:t xml:space="preserve">DECLARO, </w:t>
      </w:r>
      <w:r w:rsidRPr="00D066BB">
        <w:rPr>
          <w:rFonts w:ascii="Verdana" w:hAnsi="Verdana" w:cs="Segoe UI"/>
        </w:rPr>
        <w:t>sob as penas da Lei, que o licitante ________________________ (</w:t>
      </w:r>
      <w:r w:rsidRPr="00D066BB">
        <w:rPr>
          <w:rFonts w:ascii="Verdana" w:hAnsi="Verdana" w:cs="Segoe UI"/>
          <w:i/>
        </w:rPr>
        <w:t>nome empresarial</w:t>
      </w:r>
      <w:r w:rsidRPr="00D066BB">
        <w:rPr>
          <w:rFonts w:ascii="Verdana" w:hAnsi="Verdana" w:cs="Segoe UI"/>
        </w:rPr>
        <w:t>), interessado em participar do Pregão Eletrônico</w:t>
      </w:r>
      <w:r w:rsidR="00B16D0D">
        <w:rPr>
          <w:rFonts w:ascii="Verdana" w:hAnsi="Verdana" w:cs="Segoe UI"/>
        </w:rPr>
        <w:t xml:space="preserve"> CG</w:t>
      </w:r>
      <w:r w:rsidRPr="00D066BB">
        <w:rPr>
          <w:rFonts w:ascii="Verdana" w:hAnsi="Verdana" w:cs="Segoe UI"/>
        </w:rPr>
        <w:t xml:space="preserve"> n</w:t>
      </w:r>
      <w:r w:rsidR="00685B0E">
        <w:rPr>
          <w:rFonts w:ascii="Verdana" w:hAnsi="Verdana" w:cs="Segoe UI"/>
        </w:rPr>
        <w:t>.</w:t>
      </w:r>
      <w:r w:rsidRPr="00D066BB">
        <w:rPr>
          <w:rFonts w:ascii="Verdana" w:hAnsi="Verdana" w:cs="Segoe UI"/>
        </w:rPr>
        <w:t xml:space="preserve">º </w:t>
      </w:r>
      <w:r w:rsidR="00685B0E">
        <w:rPr>
          <w:rFonts w:ascii="Verdana" w:hAnsi="Verdana" w:cs="Segoe UI"/>
        </w:rPr>
        <w:t>19/2023</w:t>
      </w:r>
      <w:r w:rsidRPr="00D066BB">
        <w:rPr>
          <w:rFonts w:ascii="Verdana" w:hAnsi="Verdana" w:cs="Segoe UI"/>
        </w:rPr>
        <w:t>, Processo n</w:t>
      </w:r>
      <w:r w:rsidR="00685B0E">
        <w:rPr>
          <w:rFonts w:ascii="Verdana" w:hAnsi="Verdana" w:cs="Segoe UI"/>
        </w:rPr>
        <w:t>.º</w:t>
      </w:r>
      <w:r w:rsidRPr="00D066BB">
        <w:rPr>
          <w:rFonts w:ascii="Verdana" w:hAnsi="Verdana" w:cs="Segoe UI"/>
        </w:rPr>
        <w:t xml:space="preserve"> </w:t>
      </w:r>
      <w:r w:rsidR="00685B0E">
        <w:rPr>
          <w:rFonts w:ascii="Verdana" w:hAnsi="Verdana" w:cs="Segoe UI"/>
        </w:rPr>
        <w:t>006.000162319/2023-63</w:t>
      </w:r>
      <w:r w:rsidRPr="00D066BB">
        <w:rPr>
          <w:rFonts w:ascii="Verdana" w:hAnsi="Verdana" w:cs="Segoe UI"/>
        </w:rPr>
        <w:t>:</w:t>
      </w:r>
    </w:p>
    <w:p w14:paraId="490621B3" w14:textId="77777777" w:rsidR="00CE7484" w:rsidRPr="00D066BB" w:rsidRDefault="00CE7484" w:rsidP="00CE7484">
      <w:pPr>
        <w:spacing w:line="360" w:lineRule="auto"/>
        <w:ind w:firstLine="1701"/>
        <w:rPr>
          <w:rFonts w:ascii="Verdana" w:hAnsi="Verdana" w:cs="Segoe UI"/>
        </w:rPr>
      </w:pPr>
    </w:p>
    <w:p w14:paraId="0B47BE07" w14:textId="3EDC1F86" w:rsidR="00CE7484" w:rsidRPr="00D066BB" w:rsidRDefault="00CE7484" w:rsidP="00CE7484">
      <w:pPr>
        <w:spacing w:line="360" w:lineRule="auto"/>
        <w:rPr>
          <w:rFonts w:ascii="Verdana" w:hAnsi="Verdana" w:cs="Segoe UI"/>
        </w:rPr>
      </w:pPr>
      <w:r w:rsidRPr="00D066BB">
        <w:rPr>
          <w:rFonts w:ascii="Verdana" w:hAnsi="Verdana" w:cs="Segoe UI"/>
        </w:rPr>
        <w:t>a) está em situação regular perante o Ministério do Trabalho e Emprego no que se refere a observância do dispos</w:t>
      </w:r>
      <w:r w:rsidR="00685B0E">
        <w:rPr>
          <w:rFonts w:ascii="Verdana" w:hAnsi="Verdana" w:cs="Segoe UI"/>
        </w:rPr>
        <w:t>to no inciso XXXIII do artigo 7</w:t>
      </w:r>
      <w:r w:rsidRPr="00D066BB">
        <w:rPr>
          <w:rFonts w:ascii="Verdana" w:hAnsi="Verdana" w:cs="Segoe UI"/>
        </w:rPr>
        <w:t>º da Constituição Federal, na forma do Decreto Estadual n</w:t>
      </w:r>
      <w:r w:rsidR="00685B0E">
        <w:rPr>
          <w:rFonts w:ascii="Verdana" w:hAnsi="Verdana" w:cs="Segoe UI"/>
        </w:rPr>
        <w:t>.</w:t>
      </w:r>
      <w:r w:rsidRPr="00D066BB">
        <w:rPr>
          <w:rFonts w:ascii="Verdana" w:hAnsi="Verdana" w:cs="Segoe UI"/>
        </w:rPr>
        <w:t xml:space="preserve">º 42.911/1998; </w:t>
      </w:r>
    </w:p>
    <w:p w14:paraId="5A51B888" w14:textId="77777777" w:rsidR="00CE7484" w:rsidRPr="00D066BB" w:rsidRDefault="00CE7484" w:rsidP="00CE7484">
      <w:pPr>
        <w:spacing w:line="360" w:lineRule="auto"/>
        <w:rPr>
          <w:rFonts w:ascii="Verdana" w:hAnsi="Verdana" w:cs="Segoe UI"/>
        </w:rPr>
      </w:pPr>
      <w:r w:rsidRPr="00D066BB">
        <w:rPr>
          <w:rFonts w:ascii="Verdana" w:hAnsi="Verdana" w:cs="Segoe UI"/>
        </w:rPr>
        <w:t>b) não se enquadra em nenhuma das vedações de participação na licitação do item 2.2 deste Edital;</w:t>
      </w:r>
    </w:p>
    <w:p w14:paraId="0C2116C5" w14:textId="77777777" w:rsidR="00CE7484" w:rsidRPr="00D066BB" w:rsidRDefault="00CE7484" w:rsidP="00CE7484">
      <w:pPr>
        <w:spacing w:line="360" w:lineRule="auto"/>
        <w:rPr>
          <w:rFonts w:ascii="Verdana" w:hAnsi="Verdana" w:cs="Segoe UI"/>
        </w:rPr>
      </w:pPr>
      <w:r w:rsidRPr="00D066BB">
        <w:rPr>
          <w:rFonts w:ascii="Verdana" w:hAnsi="Verdana" w:cs="Segoe UI"/>
        </w:rPr>
        <w:t>c) não possui empregados executando trabalho degradante ou forçado, observando o disposto nos incisos III e IV do artigo 1º e no inciso III do artigo 5º da Constituição Federal.</w:t>
      </w:r>
    </w:p>
    <w:p w14:paraId="6C73437A" w14:textId="77777777" w:rsidR="00CE7484" w:rsidRPr="00D066BB" w:rsidRDefault="00CE7484" w:rsidP="00CE7484">
      <w:pPr>
        <w:autoSpaceDN w:val="0"/>
        <w:adjustRightInd w:val="0"/>
        <w:jc w:val="center"/>
        <w:rPr>
          <w:rFonts w:ascii="Verdana" w:hAnsi="Verdana" w:cs="Segoe UI"/>
        </w:rPr>
      </w:pPr>
    </w:p>
    <w:p w14:paraId="1CF09D34" w14:textId="77777777" w:rsidR="00CE7484" w:rsidRPr="00D066BB" w:rsidRDefault="00CE7484" w:rsidP="00CE7484">
      <w:pPr>
        <w:autoSpaceDN w:val="0"/>
        <w:adjustRightInd w:val="0"/>
        <w:jc w:val="center"/>
        <w:rPr>
          <w:rFonts w:ascii="Verdana" w:hAnsi="Verdana" w:cs="Segoe UI"/>
        </w:rPr>
      </w:pPr>
    </w:p>
    <w:p w14:paraId="55CB8D5C" w14:textId="77777777" w:rsidR="00CE7484" w:rsidRPr="00D066BB" w:rsidRDefault="00CE7484" w:rsidP="00CE7484">
      <w:pPr>
        <w:autoSpaceDN w:val="0"/>
        <w:adjustRightInd w:val="0"/>
        <w:jc w:val="center"/>
        <w:rPr>
          <w:rFonts w:ascii="Verdana" w:hAnsi="Verdana" w:cs="Segoe UI"/>
        </w:rPr>
      </w:pPr>
      <w:r w:rsidRPr="00D066BB">
        <w:rPr>
          <w:rFonts w:ascii="Verdana" w:hAnsi="Verdana" w:cs="Segoe UI"/>
        </w:rPr>
        <w:t>(Local e data).</w:t>
      </w:r>
    </w:p>
    <w:p w14:paraId="7CFAE879" w14:textId="77777777" w:rsidR="00CE7484" w:rsidRPr="00D066BB" w:rsidRDefault="00CE7484" w:rsidP="00CE7484">
      <w:pPr>
        <w:autoSpaceDN w:val="0"/>
        <w:adjustRightInd w:val="0"/>
        <w:jc w:val="center"/>
        <w:rPr>
          <w:rFonts w:ascii="Verdana" w:hAnsi="Verdana" w:cs="Segoe UI"/>
        </w:rPr>
      </w:pPr>
    </w:p>
    <w:p w14:paraId="40B552EF" w14:textId="77777777" w:rsidR="00CE7484" w:rsidRPr="00D066BB" w:rsidRDefault="00CE7484" w:rsidP="00CE7484">
      <w:pPr>
        <w:autoSpaceDN w:val="0"/>
        <w:adjustRightInd w:val="0"/>
        <w:jc w:val="center"/>
        <w:rPr>
          <w:rFonts w:ascii="Verdana" w:hAnsi="Verdana" w:cs="Segoe UI"/>
        </w:rPr>
      </w:pPr>
    </w:p>
    <w:p w14:paraId="073B60BC" w14:textId="77777777" w:rsidR="00CE7484" w:rsidRPr="00D066BB" w:rsidRDefault="00CE7484" w:rsidP="00CE7484">
      <w:pPr>
        <w:autoSpaceDN w:val="0"/>
        <w:adjustRightInd w:val="0"/>
        <w:jc w:val="center"/>
        <w:rPr>
          <w:rFonts w:ascii="Verdana" w:hAnsi="Verdana" w:cs="Segoe UI"/>
        </w:rPr>
      </w:pPr>
      <w:r w:rsidRPr="00D066BB">
        <w:rPr>
          <w:rFonts w:ascii="Verdana" w:hAnsi="Verdana" w:cs="Segoe UI"/>
        </w:rPr>
        <w:t>_______________________________</w:t>
      </w:r>
    </w:p>
    <w:p w14:paraId="3050A16F" w14:textId="5733F7B9" w:rsidR="00CE7484" w:rsidRPr="00685B0E" w:rsidRDefault="00CE7484" w:rsidP="00685B0E">
      <w:pPr>
        <w:pStyle w:val="Ttulo"/>
        <w:rPr>
          <w:rFonts w:ascii="Verdana" w:hAnsi="Verdana" w:cs="Segoe UI"/>
          <w:b w:val="0"/>
          <w:bCs/>
          <w:sz w:val="22"/>
          <w:szCs w:val="22"/>
        </w:rPr>
      </w:pPr>
      <w:r w:rsidRPr="00D066BB">
        <w:rPr>
          <w:rFonts w:ascii="Verdana" w:hAnsi="Verdana" w:cs="Segoe UI"/>
          <w:b w:val="0"/>
          <w:bCs/>
          <w:sz w:val="22"/>
          <w:szCs w:val="22"/>
        </w:rPr>
        <w:t>(Nome/assinatura do representante legal)</w:t>
      </w:r>
    </w:p>
    <w:p w14:paraId="204DFCFD" w14:textId="77777777" w:rsidR="00CE7484" w:rsidRPr="00D066BB" w:rsidRDefault="00CE7484" w:rsidP="00CE7484">
      <w:pPr>
        <w:jc w:val="center"/>
        <w:rPr>
          <w:rFonts w:ascii="Verdana" w:hAnsi="Verdana" w:cs="Segoe UI"/>
          <w:b/>
          <w:bCs/>
          <w:iCs/>
        </w:rPr>
      </w:pPr>
    </w:p>
    <w:p w14:paraId="6AEF2B55" w14:textId="77777777" w:rsidR="00CE7484" w:rsidRPr="00D066BB" w:rsidRDefault="00CE7484" w:rsidP="00CE7484">
      <w:pPr>
        <w:jc w:val="center"/>
        <w:rPr>
          <w:rFonts w:ascii="Verdana" w:hAnsi="Verdana" w:cs="Segoe UI"/>
          <w:b/>
        </w:rPr>
      </w:pPr>
      <w:r w:rsidRPr="00D066BB">
        <w:rPr>
          <w:rFonts w:ascii="Verdana" w:hAnsi="Verdana" w:cs="Segoe UI"/>
          <w:b/>
          <w:bCs/>
        </w:rPr>
        <w:t>ANEXO III.2</w:t>
      </w:r>
    </w:p>
    <w:p w14:paraId="745E4945" w14:textId="77777777" w:rsidR="00CE7484" w:rsidRPr="00D066BB" w:rsidRDefault="00CE7484" w:rsidP="00CE7484">
      <w:pPr>
        <w:jc w:val="center"/>
        <w:rPr>
          <w:rFonts w:ascii="Verdana" w:hAnsi="Verdana" w:cs="Segoe UI"/>
          <w:b/>
        </w:rPr>
      </w:pPr>
    </w:p>
    <w:p w14:paraId="602DE3C3" w14:textId="77777777" w:rsidR="00CE7484" w:rsidRPr="00685B0E" w:rsidRDefault="00CE7484" w:rsidP="00CE7484">
      <w:pPr>
        <w:pStyle w:val="Ttulo2"/>
        <w:jc w:val="center"/>
        <w:rPr>
          <w:rFonts w:ascii="Verdana" w:hAnsi="Verdana" w:cs="Segoe UI"/>
          <w:i/>
          <w:color w:val="auto"/>
          <w:sz w:val="22"/>
          <w:szCs w:val="22"/>
        </w:rPr>
      </w:pPr>
      <w:r w:rsidRPr="00685B0E">
        <w:rPr>
          <w:rFonts w:ascii="Verdana" w:hAnsi="Verdana" w:cs="Segoe UI"/>
          <w:color w:val="auto"/>
          <w:sz w:val="22"/>
          <w:szCs w:val="22"/>
        </w:rPr>
        <w:t>DECLARAÇÃO DE ELABORAÇÃO INDEPENDENTE DE PROPOSTA E ATUAÇÃO CONFORME AO MARCO LEGAL ANTICORRUPÇÃO</w:t>
      </w:r>
    </w:p>
    <w:p w14:paraId="5B8787E1" w14:textId="77777777" w:rsidR="00CE7484" w:rsidRPr="00D066BB" w:rsidRDefault="00CE7484" w:rsidP="00CE7484">
      <w:pPr>
        <w:jc w:val="center"/>
        <w:rPr>
          <w:rFonts w:ascii="Verdana" w:hAnsi="Verdana" w:cs="Segoe UI"/>
        </w:rPr>
      </w:pPr>
      <w:r w:rsidRPr="00D066BB">
        <w:rPr>
          <w:rFonts w:ascii="Verdana" w:hAnsi="Verdana" w:cs="Segoe UI"/>
        </w:rPr>
        <w:t>(</w:t>
      </w:r>
      <w:proofErr w:type="gramStart"/>
      <w:r w:rsidRPr="00D066BB">
        <w:rPr>
          <w:rFonts w:ascii="Verdana" w:hAnsi="Verdana" w:cs="Segoe UI"/>
        </w:rPr>
        <w:t>em</w:t>
      </w:r>
      <w:proofErr w:type="gramEnd"/>
      <w:r w:rsidRPr="00D066BB">
        <w:rPr>
          <w:rFonts w:ascii="Verdana" w:hAnsi="Verdana" w:cs="Segoe UI"/>
        </w:rPr>
        <w:t xml:space="preserve"> papel timbrado da licitante)</w:t>
      </w:r>
    </w:p>
    <w:p w14:paraId="7974ACFC" w14:textId="77777777" w:rsidR="00CE7484" w:rsidRPr="00D066BB" w:rsidRDefault="00CE7484" w:rsidP="00CE7484">
      <w:pPr>
        <w:rPr>
          <w:rFonts w:ascii="Verdana" w:hAnsi="Verdana" w:cs="Segoe UI"/>
          <w:b/>
        </w:rPr>
      </w:pPr>
    </w:p>
    <w:p w14:paraId="0C1D2F1E" w14:textId="6F21BE08" w:rsidR="00CE7484" w:rsidRPr="00D066BB" w:rsidRDefault="00CE7484" w:rsidP="00CE7484">
      <w:pPr>
        <w:spacing w:line="360" w:lineRule="auto"/>
        <w:rPr>
          <w:rFonts w:ascii="Verdana" w:hAnsi="Verdana" w:cs="Segoe UI"/>
        </w:rPr>
      </w:pPr>
      <w:r w:rsidRPr="00D066BB">
        <w:rPr>
          <w:rFonts w:ascii="Verdana" w:hAnsi="Verdana" w:cs="Segoe UI"/>
        </w:rPr>
        <w:t xml:space="preserve">Eu, ___________________________________, </w:t>
      </w:r>
      <w:r w:rsidRPr="00D066BB">
        <w:rPr>
          <w:rFonts w:ascii="Verdana" w:hAnsi="Verdana" w:cs="Segoe UI"/>
          <w:bCs/>
        </w:rPr>
        <w:t xml:space="preserve">portador do </w:t>
      </w:r>
      <w:r w:rsidRPr="00D066BB">
        <w:rPr>
          <w:rFonts w:ascii="Verdana" w:hAnsi="Verdana" w:cs="Segoe UI"/>
          <w:snapToGrid w:val="0"/>
        </w:rPr>
        <w:t>CPF n</w:t>
      </w:r>
      <w:r w:rsidR="00685B0E">
        <w:rPr>
          <w:rFonts w:ascii="Verdana" w:hAnsi="Verdana" w:cs="Segoe UI"/>
          <w:snapToGrid w:val="0"/>
        </w:rPr>
        <w:t>.</w:t>
      </w:r>
      <w:r w:rsidRPr="00D066BB">
        <w:rPr>
          <w:rFonts w:ascii="Verdana" w:hAnsi="Verdana" w:cs="Segoe UI"/>
          <w:snapToGrid w:val="0"/>
        </w:rPr>
        <w:t xml:space="preserve">º </w:t>
      </w:r>
      <w:r w:rsidRPr="00D066BB">
        <w:rPr>
          <w:rFonts w:ascii="Verdana" w:hAnsi="Verdana" w:cs="Segoe UI"/>
          <w:b/>
        </w:rPr>
        <w:t>_____________</w:t>
      </w:r>
      <w:r w:rsidRPr="00D066BB">
        <w:rPr>
          <w:rFonts w:ascii="Verdana" w:hAnsi="Verdana" w:cs="Segoe UI"/>
          <w:snapToGrid w:val="0"/>
          <w:u w:val="single"/>
        </w:rPr>
        <w:t>,</w:t>
      </w:r>
      <w:r w:rsidRPr="00D066BB">
        <w:rPr>
          <w:rFonts w:ascii="Verdana" w:hAnsi="Verdana" w:cs="Segoe UI"/>
        </w:rPr>
        <w:t xml:space="preserve"> representante legal do licitante ________________________ (</w:t>
      </w:r>
      <w:r w:rsidRPr="00D066BB">
        <w:rPr>
          <w:rFonts w:ascii="Verdana" w:hAnsi="Verdana" w:cs="Segoe UI"/>
          <w:i/>
        </w:rPr>
        <w:t>nome empresarial</w:t>
      </w:r>
      <w:r w:rsidRPr="00D066BB">
        <w:rPr>
          <w:rFonts w:ascii="Verdana" w:hAnsi="Verdana" w:cs="Segoe UI"/>
        </w:rPr>
        <w:t>), interessado em participar do Pregão Eletrônico n</w:t>
      </w:r>
      <w:r w:rsidR="00685B0E">
        <w:rPr>
          <w:rFonts w:ascii="Verdana" w:hAnsi="Verdana" w:cs="Segoe UI"/>
        </w:rPr>
        <w:t>.</w:t>
      </w:r>
      <w:r w:rsidRPr="00D066BB">
        <w:rPr>
          <w:rFonts w:ascii="Verdana" w:hAnsi="Verdana" w:cs="Segoe UI"/>
        </w:rPr>
        <w:t xml:space="preserve">º </w:t>
      </w:r>
      <w:r w:rsidR="00685B0E">
        <w:rPr>
          <w:rFonts w:ascii="Verdana" w:hAnsi="Verdana" w:cs="Segoe UI"/>
        </w:rPr>
        <w:t>19/2023, Processo n.º</w:t>
      </w:r>
      <w:r w:rsidRPr="00D066BB">
        <w:rPr>
          <w:rFonts w:ascii="Verdana" w:hAnsi="Verdana" w:cs="Segoe UI"/>
        </w:rPr>
        <w:t xml:space="preserve"> </w:t>
      </w:r>
      <w:r w:rsidR="00685B0E">
        <w:rPr>
          <w:rFonts w:ascii="Verdana" w:hAnsi="Verdana" w:cs="Segoe UI"/>
        </w:rPr>
        <w:t>006.00162319/2023-63</w:t>
      </w:r>
      <w:r w:rsidRPr="00D066BB">
        <w:rPr>
          <w:rFonts w:ascii="Verdana" w:hAnsi="Verdana" w:cs="Segoe UI"/>
        </w:rPr>
        <w:t xml:space="preserve">, </w:t>
      </w:r>
      <w:r w:rsidRPr="00D066BB">
        <w:rPr>
          <w:rFonts w:ascii="Verdana" w:hAnsi="Verdana" w:cs="Segoe UI"/>
          <w:b/>
        </w:rPr>
        <w:t xml:space="preserve">DECLARO, </w:t>
      </w:r>
      <w:r w:rsidRPr="00D066BB">
        <w:rPr>
          <w:rFonts w:ascii="Verdana" w:hAnsi="Verdana" w:cs="Segoe UI"/>
        </w:rPr>
        <w:t>sob as penas da Lei, especialmente o artigo 299 do Código Penal Brasileiro, que:</w:t>
      </w:r>
    </w:p>
    <w:p w14:paraId="56A55735" w14:textId="77777777" w:rsidR="00CE7484" w:rsidRPr="00D066BB" w:rsidRDefault="00CE7484" w:rsidP="00CE7484">
      <w:pPr>
        <w:ind w:firstLine="709"/>
        <w:rPr>
          <w:rFonts w:ascii="Verdana" w:hAnsi="Verdana" w:cs="Segoe UI"/>
        </w:rPr>
      </w:pPr>
    </w:p>
    <w:p w14:paraId="200F66C5"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a) a proposta apresentada foi elaborada de maneira independente e o seu conteúdo não foi, no todo ou em parte, direta ou indiretamente, informado ou discutido com qualquer outro licitante ou interessado, em potencial ou de fato, no presente procedimento licitatório;</w:t>
      </w:r>
    </w:p>
    <w:p w14:paraId="09E6573B"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b) a intenção de apresentar a proposta não foi informada ou discutida com qualquer outro licitante ou interessado, em potencial ou de fato, no presente procedimento licitatório;</w:t>
      </w:r>
    </w:p>
    <w:p w14:paraId="64AD26BB"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c) o licitante não tentou, por qualquer meio ou por qualquer pessoa, influir na decisão de qualquer outro licitante ou interessado, em potencial ou de fato, no presente procedimento licitatório;</w:t>
      </w:r>
    </w:p>
    <w:p w14:paraId="61B3CBE4"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d) o conteúdo da proposta apresentada não será, no todo ou em parte, direta ou indiretamente, comunicado ou discutido com qualquer outro licitante ou interessado, em potencial ou de fato, no presente procedimento licitatório antes da adjudicação do objeto;</w:t>
      </w:r>
    </w:p>
    <w:p w14:paraId="49A1E29D"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 xml:space="preserve">e) o conteúdo da proposta apresentada não foi, no todo ou em parte, informado, discutido ou recebido de qualquer integrante relacionado, direta ou indiretamente, ao órgão licitante antes da abertura oficial das propostas; e </w:t>
      </w:r>
    </w:p>
    <w:p w14:paraId="627F7361"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lastRenderedPageBreak/>
        <w:t>f) o representante legal do licitante está plenamente ciente do teor e da extensão desta declaração e que detém plenos poderes e informações para firmá-la.</w:t>
      </w:r>
    </w:p>
    <w:p w14:paraId="4E7A41FB" w14:textId="77777777" w:rsidR="00CE7484" w:rsidRPr="00D066BB" w:rsidRDefault="00CE7484" w:rsidP="00CE7484">
      <w:pPr>
        <w:rPr>
          <w:rFonts w:ascii="Verdana" w:hAnsi="Verdana" w:cs="Segoe UI"/>
        </w:rPr>
      </w:pPr>
    </w:p>
    <w:p w14:paraId="434209AF" w14:textId="72EC8E67" w:rsidR="00CE7484" w:rsidRPr="00D066BB" w:rsidRDefault="00CE7484" w:rsidP="00CE7484">
      <w:pPr>
        <w:widowControl w:val="0"/>
        <w:spacing w:line="360" w:lineRule="auto"/>
        <w:rPr>
          <w:rFonts w:ascii="Verdana" w:hAnsi="Verdana" w:cs="Segoe UI"/>
        </w:rPr>
      </w:pPr>
      <w:r w:rsidRPr="00D066BB">
        <w:rPr>
          <w:rFonts w:ascii="Verdana" w:hAnsi="Verdana" w:cs="Segoe UI"/>
          <w:b/>
        </w:rPr>
        <w:t>DECLARO</w:t>
      </w:r>
      <w:r w:rsidRPr="00D066BB">
        <w:rPr>
          <w:rFonts w:ascii="Verdana" w:hAnsi="Verdana" w:cs="Segoe UI"/>
        </w:rPr>
        <w:t xml:space="preserve">, ainda, que a pessoa jurídica que represento conduz </w:t>
      </w:r>
      <w:r w:rsidRPr="00D066BB">
        <w:rPr>
          <w:rFonts w:ascii="Verdana" w:hAnsi="Verdana" w:cs="Segoe UI"/>
          <w:color w:val="000000"/>
        </w:rPr>
        <w:t>seus negócios de forma a coibir fraudes, corrupção e a prática de quaisquer outros atos lesivos à Administração Pública, nacional ou estrangeira, em atendimento à Lei Federal n</w:t>
      </w:r>
      <w:r w:rsidR="00685B0E">
        <w:rPr>
          <w:rFonts w:ascii="Verdana" w:hAnsi="Verdana" w:cs="Segoe UI"/>
          <w:color w:val="000000"/>
        </w:rPr>
        <w:t>.</w:t>
      </w:r>
      <w:r w:rsidRPr="00D066BB">
        <w:rPr>
          <w:rFonts w:ascii="Verdana" w:hAnsi="Verdana" w:cs="Segoe UI"/>
          <w:color w:val="000000"/>
        </w:rPr>
        <w:t>º 12.846/ 2013 e ao Decreto Estadual n</w:t>
      </w:r>
      <w:r w:rsidR="00685B0E">
        <w:rPr>
          <w:rFonts w:ascii="Verdana" w:hAnsi="Verdana" w:cs="Segoe UI"/>
          <w:color w:val="000000"/>
        </w:rPr>
        <w:t>.</w:t>
      </w:r>
      <w:r w:rsidRPr="00D066BB">
        <w:rPr>
          <w:rFonts w:ascii="Verdana" w:hAnsi="Verdana" w:cs="Segoe UI"/>
          <w:color w:val="000000"/>
        </w:rPr>
        <w:t>º 67.301/2022</w:t>
      </w:r>
      <w:r w:rsidRPr="00D066BB">
        <w:rPr>
          <w:rFonts w:ascii="Verdana" w:hAnsi="Verdana" w:cs="Segoe UI"/>
        </w:rPr>
        <w:t xml:space="preserve">, tais como:  </w:t>
      </w:r>
    </w:p>
    <w:p w14:paraId="577A4DB3" w14:textId="77777777" w:rsidR="00CE7484" w:rsidRPr="00D066BB" w:rsidRDefault="00CE7484" w:rsidP="00CE7484">
      <w:pPr>
        <w:spacing w:line="360" w:lineRule="auto"/>
        <w:rPr>
          <w:rFonts w:ascii="Verdana" w:hAnsi="Verdana" w:cs="Segoe UI"/>
        </w:rPr>
      </w:pPr>
    </w:p>
    <w:p w14:paraId="0A039EAD"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 xml:space="preserve">I – prometer, oferecer ou dar, direta ou indiretamente, vantagem indevida a agente público, ou a terceira pessoa a ele relacionada; </w:t>
      </w:r>
    </w:p>
    <w:p w14:paraId="47EB13BC"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 xml:space="preserve">II – comprovadamente, financiar, custear, patrocinar ou de qualquer modo subvencionar a prática dos atos ilícitos previstos em Lei; </w:t>
      </w:r>
    </w:p>
    <w:p w14:paraId="2060F8AD"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 xml:space="preserve">III – comprovadamente, utilizar-se de interposta pessoa física ou jurídica para ocultar ou dissimular seus reais interesses ou a identidade dos beneficiários dos atos praticados; </w:t>
      </w:r>
    </w:p>
    <w:p w14:paraId="4330D578"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 xml:space="preserve">IV – no tocante a licitações e contratos: </w:t>
      </w:r>
    </w:p>
    <w:p w14:paraId="437A4784"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t xml:space="preserve">a)  </w:t>
      </w:r>
      <w:proofErr w:type="gramStart"/>
      <w:r w:rsidRPr="00D066BB">
        <w:rPr>
          <w:rFonts w:ascii="Verdana" w:hAnsi="Verdana" w:cs="Segoe UI"/>
        </w:rPr>
        <w:t>frustrar  ou</w:t>
      </w:r>
      <w:proofErr w:type="gramEnd"/>
      <w:r w:rsidRPr="00D066BB">
        <w:rPr>
          <w:rFonts w:ascii="Verdana" w:hAnsi="Verdana" w:cs="Segoe UI"/>
        </w:rPr>
        <w:t xml:space="preserve">  fraudar,  mediante  ajuste,  combinação  ou  qualquer  outro  expediente,  o  caráter  competitivo  de procedimento licitatório público; </w:t>
      </w:r>
    </w:p>
    <w:p w14:paraId="45167483"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t xml:space="preserve">b) impedir, perturbar ou fraudar a realização de qualquer ato de procedimento licitatório público; </w:t>
      </w:r>
    </w:p>
    <w:p w14:paraId="09808C1A"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t xml:space="preserve">c) afastar ou procurar afastar licitante, por meio de fraude ou oferecimento de vantagem de qualquer tipo; </w:t>
      </w:r>
    </w:p>
    <w:p w14:paraId="238B7200"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t xml:space="preserve">d) fraudar licitação pública ou contrato dela decorrente; </w:t>
      </w:r>
    </w:p>
    <w:p w14:paraId="37A13873"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t xml:space="preserve">e) criar, de modo fraudulento ou irregular, pessoa jurídica para participar de licitação pública ou celebrar contrato administrativo; </w:t>
      </w:r>
    </w:p>
    <w:p w14:paraId="3EFF746F"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t xml:space="preserve">f)  obter vantagem ou benefício indevido, de modo fraudulento, de modificações ou prorrogações de contratos celebrados com a administração pública, sem autorização em lei, no ato convocatório da licitação pública ou nos respectivos instrumentos contratuais; ou </w:t>
      </w:r>
    </w:p>
    <w:p w14:paraId="6922AC4D" w14:textId="77777777" w:rsidR="00CE7484" w:rsidRPr="00D066BB" w:rsidRDefault="00CE7484" w:rsidP="00CE7484">
      <w:pPr>
        <w:spacing w:line="360" w:lineRule="auto"/>
        <w:ind w:left="851"/>
        <w:rPr>
          <w:rFonts w:ascii="Verdana" w:hAnsi="Verdana" w:cs="Segoe UI"/>
        </w:rPr>
      </w:pPr>
      <w:r w:rsidRPr="00D066BB">
        <w:rPr>
          <w:rFonts w:ascii="Verdana" w:hAnsi="Verdana" w:cs="Segoe UI"/>
        </w:rPr>
        <w:lastRenderedPageBreak/>
        <w:t xml:space="preserve">g) manipular ou fraudar o equilíbrio econômico-financeiro dos contratos celebrados com a administração pública; </w:t>
      </w:r>
    </w:p>
    <w:p w14:paraId="7238E7FA" w14:textId="77777777" w:rsidR="00CE7484" w:rsidRPr="00D066BB" w:rsidRDefault="00CE7484" w:rsidP="00CE7484">
      <w:pPr>
        <w:spacing w:line="360" w:lineRule="auto"/>
        <w:ind w:left="426"/>
        <w:rPr>
          <w:rFonts w:ascii="Verdana" w:hAnsi="Verdana" w:cs="Segoe UI"/>
        </w:rPr>
      </w:pPr>
      <w:r w:rsidRPr="00D066BB">
        <w:rPr>
          <w:rFonts w:ascii="Verdana" w:hAnsi="Verdana" w:cs="Segoe UI"/>
        </w:rPr>
        <w:t>V – dificultar atividade de investigação ou fiscalização de órgãos, entidades ou agentes públicos, ou intervir em sua atuação, inclusive no âmbito das agências reguladoras e dos órgãos de fiscalização do sistema financeiro nacional.</w:t>
      </w:r>
    </w:p>
    <w:p w14:paraId="0C285224" w14:textId="77777777" w:rsidR="00CE7484" w:rsidRPr="00D066BB" w:rsidRDefault="00CE7484" w:rsidP="00CE7484">
      <w:pPr>
        <w:rPr>
          <w:rFonts w:ascii="Verdana" w:hAnsi="Verdana" w:cs="Segoe UI"/>
          <w:b/>
        </w:rPr>
      </w:pPr>
    </w:p>
    <w:p w14:paraId="01E3ED59" w14:textId="77777777" w:rsidR="00CE7484" w:rsidRPr="00D066BB" w:rsidRDefault="00CE7484" w:rsidP="00CE7484">
      <w:pPr>
        <w:autoSpaceDN w:val="0"/>
        <w:adjustRightInd w:val="0"/>
        <w:jc w:val="center"/>
        <w:rPr>
          <w:rFonts w:ascii="Verdana" w:hAnsi="Verdana" w:cs="Segoe UI"/>
        </w:rPr>
      </w:pPr>
      <w:r w:rsidRPr="00D066BB">
        <w:rPr>
          <w:rFonts w:ascii="Verdana" w:hAnsi="Verdana" w:cs="Segoe UI"/>
        </w:rPr>
        <w:t>(Local e data).</w:t>
      </w:r>
    </w:p>
    <w:p w14:paraId="201520A3" w14:textId="77777777" w:rsidR="00CE7484" w:rsidRPr="00D066BB" w:rsidRDefault="00CE7484" w:rsidP="00CE7484">
      <w:pPr>
        <w:autoSpaceDN w:val="0"/>
        <w:adjustRightInd w:val="0"/>
        <w:jc w:val="center"/>
        <w:rPr>
          <w:rFonts w:ascii="Verdana" w:hAnsi="Verdana" w:cs="Segoe UI"/>
        </w:rPr>
      </w:pPr>
    </w:p>
    <w:p w14:paraId="6591D49F" w14:textId="77777777" w:rsidR="00CE7484" w:rsidRPr="00D066BB" w:rsidRDefault="00CE7484" w:rsidP="00CE7484">
      <w:pPr>
        <w:autoSpaceDN w:val="0"/>
        <w:adjustRightInd w:val="0"/>
        <w:jc w:val="center"/>
        <w:rPr>
          <w:rFonts w:ascii="Verdana" w:hAnsi="Verdana" w:cs="Segoe UI"/>
        </w:rPr>
      </w:pPr>
      <w:r w:rsidRPr="00D066BB">
        <w:rPr>
          <w:rFonts w:ascii="Verdana" w:hAnsi="Verdana" w:cs="Segoe UI"/>
        </w:rPr>
        <w:t>_______________________________</w:t>
      </w:r>
    </w:p>
    <w:p w14:paraId="6200D056" w14:textId="77777777" w:rsidR="00305A02" w:rsidRDefault="00CE7484" w:rsidP="00305A02">
      <w:pPr>
        <w:pStyle w:val="Ttulo"/>
      </w:pPr>
      <w:r w:rsidRPr="00D066BB">
        <w:rPr>
          <w:rFonts w:ascii="Verdana" w:hAnsi="Verdana" w:cs="Segoe UI"/>
          <w:b w:val="0"/>
          <w:bCs/>
          <w:sz w:val="22"/>
          <w:szCs w:val="22"/>
        </w:rPr>
        <w:t>(Nome/assinatura do representante legal)</w:t>
      </w:r>
      <w:r w:rsidR="00305A02" w:rsidRPr="00305A02">
        <w:t xml:space="preserve"> </w:t>
      </w:r>
    </w:p>
    <w:p w14:paraId="4376EC21" w14:textId="77777777" w:rsidR="00B16D0D" w:rsidRDefault="00B16D0D">
      <w:pPr>
        <w:tabs>
          <w:tab w:val="clear" w:pos="1985"/>
        </w:tabs>
        <w:spacing w:line="240" w:lineRule="auto"/>
        <w:jc w:val="left"/>
        <w:rPr>
          <w:rFonts w:ascii="Verdana" w:eastAsia="Times New Roman" w:hAnsi="Verdana" w:cs="Segoe UI"/>
          <w:b/>
          <w:bCs/>
          <w:caps/>
          <w:lang w:eastAsia="ar-SA"/>
        </w:rPr>
      </w:pPr>
      <w:r>
        <w:rPr>
          <w:rFonts w:ascii="Verdana" w:hAnsi="Verdana" w:cs="Segoe UI"/>
          <w:bCs/>
        </w:rPr>
        <w:br w:type="page"/>
      </w:r>
    </w:p>
    <w:p w14:paraId="31228AD1" w14:textId="312715AA" w:rsidR="00305A02" w:rsidRPr="00305A02" w:rsidRDefault="00305A02" w:rsidP="00305A02">
      <w:pPr>
        <w:pStyle w:val="Ttulo"/>
        <w:rPr>
          <w:rFonts w:ascii="Verdana" w:hAnsi="Verdana" w:cs="Segoe UI"/>
          <w:bCs/>
          <w:sz w:val="22"/>
          <w:szCs w:val="22"/>
        </w:rPr>
      </w:pPr>
      <w:r w:rsidRPr="00305A02">
        <w:rPr>
          <w:rFonts w:ascii="Verdana" w:hAnsi="Verdana" w:cs="Segoe UI"/>
          <w:bCs/>
          <w:sz w:val="22"/>
          <w:szCs w:val="22"/>
        </w:rPr>
        <w:lastRenderedPageBreak/>
        <w:t>ANEXO III.3</w:t>
      </w:r>
    </w:p>
    <w:p w14:paraId="1534351E" w14:textId="77777777" w:rsidR="00305A02" w:rsidRPr="00305A02" w:rsidRDefault="00305A02" w:rsidP="00305A02">
      <w:pPr>
        <w:pStyle w:val="Ttulo"/>
        <w:rPr>
          <w:rFonts w:ascii="Verdana" w:hAnsi="Verdana" w:cs="Segoe UI"/>
          <w:bCs/>
          <w:sz w:val="22"/>
          <w:szCs w:val="22"/>
        </w:rPr>
      </w:pPr>
    </w:p>
    <w:p w14:paraId="0EE6746D" w14:textId="77777777" w:rsidR="00305A02" w:rsidRPr="00305A02" w:rsidRDefault="00305A02" w:rsidP="00305A02">
      <w:pPr>
        <w:pStyle w:val="Ttulo"/>
        <w:rPr>
          <w:rFonts w:ascii="Verdana" w:hAnsi="Verdana" w:cs="Segoe UI"/>
          <w:bCs/>
          <w:sz w:val="22"/>
          <w:szCs w:val="22"/>
        </w:rPr>
      </w:pPr>
      <w:r w:rsidRPr="00305A02">
        <w:rPr>
          <w:rFonts w:ascii="Verdana" w:hAnsi="Verdana" w:cs="Segoe UI"/>
          <w:bCs/>
          <w:sz w:val="22"/>
          <w:szCs w:val="22"/>
        </w:rPr>
        <w:t>DECLARAÇÃO DE ENQUADRAMENTO COMO MICROEMPRESA OU EMPRESA DE PEQUENO PORTE</w:t>
      </w:r>
    </w:p>
    <w:p w14:paraId="3A0D39BD" w14:textId="203DE6B7" w:rsidR="00305A02" w:rsidRPr="00305A02" w:rsidRDefault="00305A02" w:rsidP="00305A02">
      <w:pPr>
        <w:pStyle w:val="Ttulo"/>
        <w:rPr>
          <w:rFonts w:ascii="Verdana" w:hAnsi="Verdana" w:cs="Segoe UI"/>
          <w:b w:val="0"/>
          <w:bCs/>
          <w:sz w:val="22"/>
          <w:szCs w:val="22"/>
        </w:rPr>
      </w:pPr>
      <w:r w:rsidRPr="00305A02">
        <w:rPr>
          <w:rFonts w:ascii="Verdana" w:hAnsi="Verdana" w:cs="Segoe UI"/>
          <w:b w:val="0"/>
          <w:bCs/>
          <w:sz w:val="22"/>
          <w:szCs w:val="22"/>
        </w:rPr>
        <w:t>(</w:t>
      </w:r>
      <w:proofErr w:type="gramStart"/>
      <w:r w:rsidRPr="00305A02">
        <w:rPr>
          <w:rFonts w:ascii="Verdana" w:hAnsi="Verdana" w:cs="Segoe UI"/>
          <w:b w:val="0"/>
          <w:bCs/>
          <w:caps w:val="0"/>
          <w:sz w:val="22"/>
          <w:szCs w:val="22"/>
        </w:rPr>
        <w:t>em</w:t>
      </w:r>
      <w:proofErr w:type="gramEnd"/>
      <w:r w:rsidRPr="00305A02">
        <w:rPr>
          <w:rFonts w:ascii="Verdana" w:hAnsi="Verdana" w:cs="Segoe UI"/>
          <w:b w:val="0"/>
          <w:bCs/>
          <w:caps w:val="0"/>
          <w:sz w:val="22"/>
          <w:szCs w:val="22"/>
        </w:rPr>
        <w:t xml:space="preserve"> papel timbrado da licitante</w:t>
      </w:r>
      <w:r w:rsidRPr="00305A02">
        <w:rPr>
          <w:rFonts w:ascii="Verdana" w:hAnsi="Verdana" w:cs="Segoe UI"/>
          <w:b w:val="0"/>
          <w:bCs/>
          <w:sz w:val="22"/>
          <w:szCs w:val="22"/>
        </w:rPr>
        <w:t>)</w:t>
      </w:r>
    </w:p>
    <w:p w14:paraId="7BAFE73C" w14:textId="4520DF76" w:rsidR="00305A02" w:rsidRDefault="00305A02" w:rsidP="00305A02">
      <w:pPr>
        <w:pStyle w:val="Ttulo"/>
        <w:rPr>
          <w:rFonts w:ascii="Verdana" w:hAnsi="Verdana" w:cs="Segoe UI"/>
          <w:b w:val="0"/>
          <w:bCs/>
          <w:sz w:val="22"/>
          <w:szCs w:val="22"/>
        </w:rPr>
      </w:pPr>
    </w:p>
    <w:tbl>
      <w:tblPr>
        <w:tblStyle w:val="Tabelacomgrade"/>
        <w:tblpPr w:leftFromText="141" w:rightFromText="141" w:vertAnchor="text" w:horzAnchor="margin" w:tblpXSpec="right" w:tblpY="219"/>
        <w:tblW w:w="0" w:type="auto"/>
        <w:tblLook w:val="04A0" w:firstRow="1" w:lastRow="0" w:firstColumn="1" w:lastColumn="0" w:noHBand="0" w:noVBand="1"/>
      </w:tblPr>
      <w:tblGrid>
        <w:gridCol w:w="8493"/>
      </w:tblGrid>
      <w:tr w:rsidR="00305A02" w:rsidRPr="00D066BB" w14:paraId="796E381B" w14:textId="77777777" w:rsidTr="00A76482">
        <w:tc>
          <w:tcPr>
            <w:tcW w:w="9345" w:type="dxa"/>
          </w:tcPr>
          <w:p w14:paraId="35B19A03" w14:textId="2B714336" w:rsidR="00305A02" w:rsidRPr="00D066BB" w:rsidRDefault="00305A02" w:rsidP="00305A02">
            <w:pPr>
              <w:rPr>
                <w:rFonts w:ascii="Verdana" w:hAnsi="Verdana" w:cs="Segoe UI"/>
                <w:b/>
              </w:rPr>
            </w:pPr>
            <w:r w:rsidRPr="00D066BB">
              <w:rPr>
                <w:rFonts w:ascii="Verdana" w:hAnsi="Verdana" w:cs="Segoe UI"/>
                <w:b/>
              </w:rPr>
              <w:t xml:space="preserve">ATENÇÃO: ESTA DECLARAÇÃO </w:t>
            </w:r>
            <w:r w:rsidRPr="00305A02">
              <w:rPr>
                <w:rFonts w:ascii="Verdana" w:hAnsi="Verdana" w:cs="Segoe UI"/>
                <w:b/>
              </w:rPr>
              <w:t>DEVE SER APRESENTADA APENAS POR LICITANTES QUE SEJAM ME/EPP, NOS TERMOS DO ITEM 4.1.4.3. DO EDITAL.</w:t>
            </w:r>
          </w:p>
        </w:tc>
      </w:tr>
    </w:tbl>
    <w:p w14:paraId="5D30D6E9" w14:textId="77777777" w:rsidR="00305A02" w:rsidRPr="00305A02" w:rsidRDefault="00305A02" w:rsidP="00305A02">
      <w:pPr>
        <w:rPr>
          <w:lang w:eastAsia="ar-SA"/>
        </w:rPr>
      </w:pPr>
    </w:p>
    <w:p w14:paraId="2646EDA6" w14:textId="77777777" w:rsidR="00305A02" w:rsidRPr="00305A02" w:rsidRDefault="00305A02" w:rsidP="00305A02">
      <w:pPr>
        <w:pStyle w:val="Ttulo"/>
        <w:rPr>
          <w:rFonts w:ascii="Verdana" w:hAnsi="Verdana" w:cs="Segoe UI"/>
          <w:b w:val="0"/>
          <w:bCs/>
          <w:sz w:val="22"/>
          <w:szCs w:val="22"/>
        </w:rPr>
      </w:pPr>
    </w:p>
    <w:p w14:paraId="0A17AEBB" w14:textId="77777777" w:rsidR="00305A02" w:rsidRPr="00305A02" w:rsidRDefault="00305A02" w:rsidP="00305A02">
      <w:pPr>
        <w:pStyle w:val="Ttulo"/>
        <w:rPr>
          <w:rFonts w:ascii="Verdana" w:hAnsi="Verdana" w:cs="Segoe UI"/>
          <w:b w:val="0"/>
          <w:bCs/>
          <w:sz w:val="22"/>
          <w:szCs w:val="22"/>
        </w:rPr>
      </w:pPr>
    </w:p>
    <w:p w14:paraId="499702F7" w14:textId="77777777" w:rsidR="00305A02" w:rsidRPr="00305A02" w:rsidRDefault="00305A02" w:rsidP="00305A02">
      <w:pPr>
        <w:pStyle w:val="Ttulo"/>
        <w:rPr>
          <w:rFonts w:ascii="Verdana" w:hAnsi="Verdana" w:cs="Segoe UI"/>
          <w:b w:val="0"/>
          <w:bCs/>
          <w:sz w:val="22"/>
          <w:szCs w:val="22"/>
        </w:rPr>
      </w:pPr>
    </w:p>
    <w:p w14:paraId="41599F10" w14:textId="09199D35" w:rsidR="00305A02" w:rsidRPr="00305A02" w:rsidRDefault="00305A02" w:rsidP="00305A02">
      <w:pPr>
        <w:pStyle w:val="Ttulo"/>
        <w:jc w:val="both"/>
        <w:rPr>
          <w:rFonts w:ascii="Verdana" w:hAnsi="Verdana" w:cs="Segoe UI"/>
          <w:b w:val="0"/>
          <w:bCs/>
          <w:sz w:val="22"/>
          <w:szCs w:val="22"/>
        </w:rPr>
      </w:pPr>
      <w:r w:rsidRPr="00305A02">
        <w:rPr>
          <w:rFonts w:ascii="Verdana" w:hAnsi="Verdana" w:cs="Segoe UI"/>
          <w:b w:val="0"/>
          <w:bCs/>
          <w:caps w:val="0"/>
          <w:sz w:val="22"/>
          <w:szCs w:val="22"/>
        </w:rPr>
        <w:t xml:space="preserve">Eu, ___________________________________, portador do </w:t>
      </w:r>
      <w:r>
        <w:rPr>
          <w:rFonts w:ascii="Verdana" w:hAnsi="Verdana" w:cs="Segoe UI"/>
          <w:b w:val="0"/>
          <w:bCs/>
          <w:caps w:val="0"/>
          <w:sz w:val="22"/>
          <w:szCs w:val="22"/>
        </w:rPr>
        <w:t>CPF</w:t>
      </w:r>
      <w:r w:rsidRPr="00305A02">
        <w:rPr>
          <w:rFonts w:ascii="Verdana" w:hAnsi="Verdana" w:cs="Segoe UI"/>
          <w:b w:val="0"/>
          <w:bCs/>
          <w:caps w:val="0"/>
          <w:sz w:val="22"/>
          <w:szCs w:val="22"/>
        </w:rPr>
        <w:t xml:space="preserve"> n</w:t>
      </w:r>
      <w:r>
        <w:rPr>
          <w:rFonts w:ascii="Verdana" w:hAnsi="Verdana" w:cs="Segoe UI"/>
          <w:b w:val="0"/>
          <w:bCs/>
          <w:caps w:val="0"/>
          <w:sz w:val="22"/>
          <w:szCs w:val="22"/>
        </w:rPr>
        <w:t>.º</w:t>
      </w:r>
      <w:r w:rsidRPr="00305A02">
        <w:rPr>
          <w:rFonts w:ascii="Verdana" w:hAnsi="Verdana" w:cs="Segoe UI"/>
          <w:b w:val="0"/>
          <w:bCs/>
          <w:caps w:val="0"/>
          <w:sz w:val="22"/>
          <w:szCs w:val="22"/>
        </w:rPr>
        <w:t xml:space="preserve"> _____________, representante legal do licitante ________________________ (nome empresarial), interessado em pa</w:t>
      </w:r>
      <w:r>
        <w:rPr>
          <w:rFonts w:ascii="Verdana" w:hAnsi="Verdana" w:cs="Segoe UI"/>
          <w:b w:val="0"/>
          <w:bCs/>
          <w:caps w:val="0"/>
          <w:sz w:val="22"/>
          <w:szCs w:val="22"/>
        </w:rPr>
        <w:t>rticipar do Pregão Eletrônico n.º 19/2023, P</w:t>
      </w:r>
      <w:r w:rsidRPr="00305A02">
        <w:rPr>
          <w:rFonts w:ascii="Verdana" w:hAnsi="Verdana" w:cs="Segoe UI"/>
          <w:b w:val="0"/>
          <w:bCs/>
          <w:caps w:val="0"/>
          <w:sz w:val="22"/>
          <w:szCs w:val="22"/>
        </w:rPr>
        <w:t>rocesso n</w:t>
      </w:r>
      <w:r>
        <w:rPr>
          <w:rFonts w:ascii="Verdana" w:hAnsi="Verdana" w:cs="Segoe UI"/>
          <w:b w:val="0"/>
          <w:bCs/>
          <w:caps w:val="0"/>
          <w:sz w:val="22"/>
          <w:szCs w:val="22"/>
        </w:rPr>
        <w:t>.º</w:t>
      </w:r>
      <w:r w:rsidRPr="00305A02">
        <w:rPr>
          <w:rFonts w:ascii="Verdana" w:hAnsi="Verdana" w:cs="Segoe UI"/>
          <w:b w:val="0"/>
          <w:bCs/>
          <w:caps w:val="0"/>
          <w:sz w:val="22"/>
          <w:szCs w:val="22"/>
        </w:rPr>
        <w:t xml:space="preserve"> 006.00162319/2023-63</w:t>
      </w:r>
      <w:r>
        <w:rPr>
          <w:rFonts w:ascii="Verdana" w:hAnsi="Verdana" w:cs="Segoe UI"/>
          <w:b w:val="0"/>
          <w:bCs/>
          <w:caps w:val="0"/>
          <w:sz w:val="22"/>
          <w:szCs w:val="22"/>
        </w:rPr>
        <w:t>,</w:t>
      </w:r>
      <w:r w:rsidRPr="00305A02">
        <w:rPr>
          <w:rFonts w:ascii="Verdana" w:hAnsi="Verdana" w:cs="Segoe UI"/>
          <w:b w:val="0"/>
          <w:bCs/>
          <w:caps w:val="0"/>
          <w:sz w:val="22"/>
          <w:szCs w:val="22"/>
        </w:rPr>
        <w:t xml:space="preserve"> </w:t>
      </w:r>
      <w:r w:rsidRPr="00305A02">
        <w:rPr>
          <w:rFonts w:ascii="Verdana" w:hAnsi="Verdana" w:cs="Segoe UI"/>
          <w:bCs/>
          <w:caps w:val="0"/>
          <w:sz w:val="22"/>
          <w:szCs w:val="22"/>
        </w:rPr>
        <w:t>DECLARO</w:t>
      </w:r>
      <w:r>
        <w:rPr>
          <w:rFonts w:ascii="Verdana" w:hAnsi="Verdana" w:cs="Segoe UI"/>
          <w:b w:val="0"/>
          <w:bCs/>
          <w:caps w:val="0"/>
          <w:sz w:val="22"/>
          <w:szCs w:val="22"/>
        </w:rPr>
        <w:t>, sob as penas da L</w:t>
      </w:r>
      <w:r w:rsidRPr="00305A02">
        <w:rPr>
          <w:rFonts w:ascii="Verdana" w:hAnsi="Verdana" w:cs="Segoe UI"/>
          <w:b w:val="0"/>
          <w:bCs/>
          <w:caps w:val="0"/>
          <w:sz w:val="22"/>
          <w:szCs w:val="22"/>
        </w:rPr>
        <w:t>ei, o seu enquadramento na condição de microempresa ou empresa de pequeno porte, nos crité</w:t>
      </w:r>
      <w:r>
        <w:rPr>
          <w:rFonts w:ascii="Verdana" w:hAnsi="Verdana" w:cs="Segoe UI"/>
          <w:b w:val="0"/>
          <w:bCs/>
          <w:caps w:val="0"/>
          <w:sz w:val="22"/>
          <w:szCs w:val="22"/>
        </w:rPr>
        <w:t>rios previstos no artigo 3º da Lei Complementar F</w:t>
      </w:r>
      <w:r w:rsidRPr="00305A02">
        <w:rPr>
          <w:rFonts w:ascii="Verdana" w:hAnsi="Verdana" w:cs="Segoe UI"/>
          <w:b w:val="0"/>
          <w:bCs/>
          <w:caps w:val="0"/>
          <w:sz w:val="22"/>
          <w:szCs w:val="22"/>
        </w:rPr>
        <w:t>ederal n</w:t>
      </w:r>
      <w:r>
        <w:rPr>
          <w:rFonts w:ascii="Verdana" w:hAnsi="Verdana" w:cs="Segoe UI"/>
          <w:b w:val="0"/>
          <w:bCs/>
          <w:caps w:val="0"/>
          <w:sz w:val="22"/>
          <w:szCs w:val="22"/>
        </w:rPr>
        <w:t>.º</w:t>
      </w:r>
      <w:r w:rsidRPr="00305A02">
        <w:rPr>
          <w:rFonts w:ascii="Verdana" w:hAnsi="Verdana" w:cs="Segoe UI"/>
          <w:b w:val="0"/>
          <w:bCs/>
          <w:caps w:val="0"/>
          <w:sz w:val="22"/>
          <w:szCs w:val="22"/>
        </w:rPr>
        <w:t xml:space="preserve"> 123/2006, bem como sua não inclusão nas vedações previstas no mesmo diploma legal. </w:t>
      </w:r>
    </w:p>
    <w:p w14:paraId="263800C8" w14:textId="77777777" w:rsidR="00305A02" w:rsidRPr="00305A02" w:rsidRDefault="00305A02" w:rsidP="00305A02">
      <w:pPr>
        <w:pStyle w:val="Ttulo"/>
        <w:jc w:val="both"/>
        <w:rPr>
          <w:rFonts w:ascii="Verdana" w:hAnsi="Verdana" w:cs="Segoe UI"/>
          <w:b w:val="0"/>
          <w:bCs/>
          <w:sz w:val="22"/>
          <w:szCs w:val="22"/>
        </w:rPr>
      </w:pPr>
    </w:p>
    <w:p w14:paraId="4D82B593" w14:textId="77777777" w:rsidR="00305A02" w:rsidRPr="00305A02" w:rsidRDefault="00305A02" w:rsidP="00305A02">
      <w:pPr>
        <w:pStyle w:val="Ttulo"/>
        <w:rPr>
          <w:rFonts w:ascii="Verdana" w:hAnsi="Verdana" w:cs="Segoe UI"/>
          <w:b w:val="0"/>
          <w:bCs/>
          <w:sz w:val="22"/>
          <w:szCs w:val="22"/>
        </w:rPr>
      </w:pPr>
    </w:p>
    <w:p w14:paraId="50DECDD3" w14:textId="77777777" w:rsidR="00305A02" w:rsidRPr="00D066BB" w:rsidRDefault="00305A02" w:rsidP="00305A02">
      <w:pPr>
        <w:autoSpaceDN w:val="0"/>
        <w:adjustRightInd w:val="0"/>
        <w:jc w:val="center"/>
        <w:rPr>
          <w:rFonts w:ascii="Verdana" w:hAnsi="Verdana" w:cs="Segoe UI"/>
        </w:rPr>
      </w:pPr>
      <w:r w:rsidRPr="00D066BB">
        <w:rPr>
          <w:rFonts w:ascii="Verdana" w:hAnsi="Verdana" w:cs="Segoe UI"/>
        </w:rPr>
        <w:t>(Local e data).</w:t>
      </w:r>
    </w:p>
    <w:p w14:paraId="0E8AEB5A" w14:textId="77777777" w:rsidR="00305A02" w:rsidRPr="00D066BB" w:rsidRDefault="00305A02" w:rsidP="00305A02">
      <w:pPr>
        <w:autoSpaceDN w:val="0"/>
        <w:adjustRightInd w:val="0"/>
        <w:jc w:val="center"/>
        <w:rPr>
          <w:rFonts w:ascii="Verdana" w:hAnsi="Verdana" w:cs="Segoe UI"/>
        </w:rPr>
      </w:pPr>
    </w:p>
    <w:p w14:paraId="02738B0E" w14:textId="77777777" w:rsidR="00305A02" w:rsidRPr="00D066BB" w:rsidRDefault="00305A02" w:rsidP="00305A02">
      <w:pPr>
        <w:autoSpaceDN w:val="0"/>
        <w:adjustRightInd w:val="0"/>
        <w:jc w:val="center"/>
        <w:rPr>
          <w:rFonts w:ascii="Verdana" w:hAnsi="Verdana" w:cs="Segoe UI"/>
        </w:rPr>
      </w:pPr>
    </w:p>
    <w:p w14:paraId="25AA43C5" w14:textId="77777777" w:rsidR="00305A02" w:rsidRPr="00D066BB" w:rsidRDefault="00305A02" w:rsidP="00305A02">
      <w:pPr>
        <w:autoSpaceDN w:val="0"/>
        <w:adjustRightInd w:val="0"/>
        <w:jc w:val="center"/>
        <w:rPr>
          <w:rFonts w:ascii="Verdana" w:hAnsi="Verdana" w:cs="Segoe UI"/>
        </w:rPr>
      </w:pPr>
    </w:p>
    <w:p w14:paraId="0FF6B271" w14:textId="77777777" w:rsidR="00305A02" w:rsidRPr="00D066BB" w:rsidRDefault="00305A02" w:rsidP="00305A02">
      <w:pPr>
        <w:autoSpaceDN w:val="0"/>
        <w:adjustRightInd w:val="0"/>
        <w:jc w:val="center"/>
        <w:rPr>
          <w:rFonts w:ascii="Verdana" w:hAnsi="Verdana" w:cs="Segoe UI"/>
        </w:rPr>
      </w:pPr>
      <w:r w:rsidRPr="00D066BB">
        <w:rPr>
          <w:rFonts w:ascii="Verdana" w:hAnsi="Verdana" w:cs="Segoe UI"/>
        </w:rPr>
        <w:t>_______________________________</w:t>
      </w:r>
    </w:p>
    <w:p w14:paraId="06284350" w14:textId="77777777" w:rsidR="00305A02" w:rsidRPr="00D066BB" w:rsidRDefault="00305A02" w:rsidP="00305A02">
      <w:pPr>
        <w:pStyle w:val="Ttulo"/>
        <w:rPr>
          <w:rFonts w:ascii="Verdana" w:hAnsi="Verdana" w:cs="Segoe UI"/>
          <w:b w:val="0"/>
          <w:bCs/>
          <w:sz w:val="22"/>
          <w:szCs w:val="22"/>
        </w:rPr>
      </w:pPr>
      <w:r w:rsidRPr="00D066BB">
        <w:rPr>
          <w:rFonts w:ascii="Verdana" w:hAnsi="Verdana" w:cs="Segoe UI"/>
          <w:b w:val="0"/>
          <w:bCs/>
          <w:sz w:val="22"/>
          <w:szCs w:val="22"/>
        </w:rPr>
        <w:t>(Nome/assinatura do representante legal)</w:t>
      </w:r>
    </w:p>
    <w:p w14:paraId="5C9ABC58" w14:textId="77777777" w:rsidR="00685B0E" w:rsidRDefault="00685B0E" w:rsidP="00685B0E">
      <w:pPr>
        <w:pStyle w:val="Ttulo"/>
        <w:rPr>
          <w:rFonts w:ascii="Verdana" w:hAnsi="Verdana" w:cs="Segoe UI"/>
          <w:b w:val="0"/>
          <w:bCs/>
          <w:sz w:val="22"/>
          <w:szCs w:val="22"/>
        </w:rPr>
      </w:pPr>
    </w:p>
    <w:p w14:paraId="5BC790F2" w14:textId="77777777" w:rsidR="00305A02" w:rsidRPr="00305A02" w:rsidRDefault="00305A02" w:rsidP="00305A02">
      <w:pPr>
        <w:rPr>
          <w:lang w:eastAsia="ar-SA"/>
        </w:rPr>
      </w:pPr>
    </w:p>
    <w:p w14:paraId="5A21995E" w14:textId="018871DB" w:rsidR="00305A02" w:rsidRDefault="00305A02">
      <w:pPr>
        <w:tabs>
          <w:tab w:val="clear" w:pos="1985"/>
        </w:tabs>
        <w:spacing w:line="240" w:lineRule="auto"/>
        <w:jc w:val="left"/>
        <w:rPr>
          <w:lang w:eastAsia="ar-SA"/>
        </w:rPr>
      </w:pPr>
      <w:r>
        <w:rPr>
          <w:lang w:eastAsia="ar-SA"/>
        </w:rPr>
        <w:br w:type="page"/>
      </w:r>
    </w:p>
    <w:p w14:paraId="6A849CAC" w14:textId="77777777" w:rsidR="00305A02" w:rsidRPr="00305A02" w:rsidRDefault="00305A02" w:rsidP="00305A02">
      <w:pPr>
        <w:rPr>
          <w:lang w:eastAsia="ar-SA"/>
        </w:rPr>
      </w:pPr>
    </w:p>
    <w:p w14:paraId="3C25A725" w14:textId="37385356" w:rsidR="00CE7484" w:rsidRPr="00685B0E" w:rsidRDefault="00CE7484" w:rsidP="00685B0E">
      <w:pPr>
        <w:pStyle w:val="Ttulo"/>
        <w:rPr>
          <w:rFonts w:ascii="Verdana" w:hAnsi="Verdana" w:cs="Segoe UI"/>
          <w:bCs/>
          <w:sz w:val="22"/>
          <w:szCs w:val="22"/>
        </w:rPr>
      </w:pPr>
      <w:r w:rsidRPr="00685B0E">
        <w:rPr>
          <w:rFonts w:ascii="Verdana" w:hAnsi="Verdana" w:cs="Segoe UI"/>
          <w:bCs/>
          <w:sz w:val="22"/>
          <w:szCs w:val="22"/>
        </w:rPr>
        <w:t>ANEXO III.4</w:t>
      </w:r>
    </w:p>
    <w:p w14:paraId="0B8A1288" w14:textId="77777777" w:rsidR="00CE7484" w:rsidRPr="00D066BB" w:rsidRDefault="00CE7484" w:rsidP="00CE7484">
      <w:pPr>
        <w:jc w:val="center"/>
        <w:rPr>
          <w:rFonts w:ascii="Verdana" w:hAnsi="Verdana" w:cs="Segoe UI"/>
          <w:b/>
        </w:rPr>
      </w:pPr>
    </w:p>
    <w:p w14:paraId="4AF5A7F3" w14:textId="27A4814D" w:rsidR="00CE7484" w:rsidRPr="00D066BB" w:rsidRDefault="00CE7484" w:rsidP="00CE7484">
      <w:pPr>
        <w:jc w:val="center"/>
        <w:rPr>
          <w:rFonts w:ascii="Verdana" w:hAnsi="Verdana" w:cs="Segoe UI"/>
          <w:b/>
        </w:rPr>
      </w:pPr>
      <w:r w:rsidRPr="00D066BB">
        <w:rPr>
          <w:rFonts w:ascii="Verdana" w:hAnsi="Verdana" w:cs="Segoe UI"/>
          <w:b/>
        </w:rPr>
        <w:t>DECLARAÇÃO DE ENQUADRAMENTO COMO COOPERATIVA QUE PREENCHA AS CONDIÇÕES ESTABELECIDAS NO ART. 34, DA LEI FEDERAL N</w:t>
      </w:r>
      <w:r w:rsidR="00685B0E">
        <w:rPr>
          <w:rFonts w:ascii="Verdana" w:hAnsi="Verdana" w:cs="Segoe UI"/>
          <w:b/>
        </w:rPr>
        <w:t>.</w:t>
      </w:r>
      <w:r w:rsidRPr="00D066BB">
        <w:rPr>
          <w:rFonts w:ascii="Verdana" w:hAnsi="Verdana" w:cs="Segoe UI"/>
          <w:b/>
        </w:rPr>
        <w:t xml:space="preserve">º 11.488/2007 </w:t>
      </w:r>
    </w:p>
    <w:p w14:paraId="4D38E620" w14:textId="77777777" w:rsidR="00CE7484" w:rsidRPr="00D066BB" w:rsidRDefault="00CE7484" w:rsidP="00CE7484">
      <w:pPr>
        <w:jc w:val="center"/>
        <w:rPr>
          <w:rFonts w:ascii="Verdana" w:hAnsi="Verdana" w:cs="Segoe UI"/>
        </w:rPr>
      </w:pPr>
      <w:r w:rsidRPr="00D066BB">
        <w:rPr>
          <w:rFonts w:ascii="Verdana" w:hAnsi="Verdana" w:cs="Segoe UI"/>
        </w:rPr>
        <w:t>(</w:t>
      </w:r>
      <w:proofErr w:type="gramStart"/>
      <w:r w:rsidRPr="00D066BB">
        <w:rPr>
          <w:rFonts w:ascii="Verdana" w:hAnsi="Verdana" w:cs="Segoe UI"/>
        </w:rPr>
        <w:t>em</w:t>
      </w:r>
      <w:proofErr w:type="gramEnd"/>
      <w:r w:rsidRPr="00D066BB">
        <w:rPr>
          <w:rFonts w:ascii="Verdana" w:hAnsi="Verdana" w:cs="Segoe UI"/>
        </w:rPr>
        <w:t xml:space="preserve"> papel timbrado da licitante)</w:t>
      </w:r>
    </w:p>
    <w:p w14:paraId="1AE13318" w14:textId="77777777" w:rsidR="00CE7484" w:rsidRPr="00D066BB" w:rsidRDefault="00CE7484" w:rsidP="00CE7484">
      <w:pPr>
        <w:rPr>
          <w:rFonts w:ascii="Verdana" w:hAnsi="Verdana" w:cs="Segoe UI"/>
          <w:b/>
        </w:rPr>
      </w:pPr>
    </w:p>
    <w:tbl>
      <w:tblPr>
        <w:tblStyle w:val="Tabelacomgrade"/>
        <w:tblpPr w:leftFromText="141" w:rightFromText="141" w:vertAnchor="text" w:horzAnchor="margin" w:tblpXSpec="right" w:tblpY="219"/>
        <w:tblW w:w="0" w:type="auto"/>
        <w:tblLook w:val="04A0" w:firstRow="1" w:lastRow="0" w:firstColumn="1" w:lastColumn="0" w:noHBand="0" w:noVBand="1"/>
      </w:tblPr>
      <w:tblGrid>
        <w:gridCol w:w="8493"/>
      </w:tblGrid>
      <w:tr w:rsidR="00685B0E" w:rsidRPr="00D066BB" w14:paraId="2652686B" w14:textId="77777777" w:rsidTr="00685B0E">
        <w:tc>
          <w:tcPr>
            <w:tcW w:w="9345" w:type="dxa"/>
          </w:tcPr>
          <w:p w14:paraId="20779316" w14:textId="77777777" w:rsidR="00685B0E" w:rsidRPr="00D066BB" w:rsidRDefault="00685B0E" w:rsidP="00685B0E">
            <w:pPr>
              <w:rPr>
                <w:rFonts w:ascii="Verdana" w:hAnsi="Verdana" w:cs="Segoe UI"/>
                <w:b/>
              </w:rPr>
            </w:pPr>
            <w:r w:rsidRPr="00D066BB">
              <w:rPr>
                <w:rFonts w:ascii="Verdana" w:hAnsi="Verdana" w:cs="Segoe UI"/>
                <w:b/>
              </w:rPr>
              <w:t>ATENÇÃO: ESTA DECLARAÇÃO DEVE SER APRESENTADA APENAS POR LICITANTES QUE SEJAM COOPERATIVAS, NOS TERMOS DO ITEM 4.1.4.5 DO EDITAL.</w:t>
            </w:r>
          </w:p>
        </w:tc>
      </w:tr>
    </w:tbl>
    <w:p w14:paraId="4C71CE8C" w14:textId="77777777" w:rsidR="00CE7484" w:rsidRPr="00D066BB" w:rsidRDefault="00CE7484" w:rsidP="00CE7484">
      <w:pPr>
        <w:rPr>
          <w:rFonts w:ascii="Verdana" w:hAnsi="Verdana" w:cs="Segoe UI"/>
          <w:b/>
        </w:rPr>
      </w:pPr>
    </w:p>
    <w:p w14:paraId="450DBEDB" w14:textId="77777777" w:rsidR="00CE7484" w:rsidRPr="00D066BB" w:rsidRDefault="00CE7484" w:rsidP="00CE7484">
      <w:pPr>
        <w:jc w:val="center"/>
        <w:rPr>
          <w:rFonts w:ascii="Verdana" w:hAnsi="Verdana" w:cs="Segoe UI"/>
          <w:b/>
        </w:rPr>
      </w:pPr>
    </w:p>
    <w:p w14:paraId="6986AFA3" w14:textId="77777777" w:rsidR="00CE7484" w:rsidRPr="00D066BB" w:rsidRDefault="00CE7484" w:rsidP="00CE7484">
      <w:pPr>
        <w:rPr>
          <w:rFonts w:ascii="Verdana" w:hAnsi="Verdana" w:cs="Segoe UI"/>
        </w:rPr>
      </w:pPr>
    </w:p>
    <w:p w14:paraId="6F0CFE18" w14:textId="77777777" w:rsidR="00CE7484" w:rsidRPr="00D066BB" w:rsidRDefault="00CE7484" w:rsidP="00CE7484">
      <w:pPr>
        <w:rPr>
          <w:rFonts w:ascii="Verdana" w:hAnsi="Verdana" w:cs="Segoe UI"/>
        </w:rPr>
      </w:pPr>
    </w:p>
    <w:p w14:paraId="607CBE8D" w14:textId="77777777" w:rsidR="00CE7484" w:rsidRPr="00D066BB" w:rsidRDefault="00CE7484" w:rsidP="00CE7484">
      <w:pPr>
        <w:rPr>
          <w:rFonts w:ascii="Verdana" w:hAnsi="Verdana" w:cs="Segoe UI"/>
        </w:rPr>
      </w:pPr>
    </w:p>
    <w:p w14:paraId="2CA70D5A" w14:textId="6CCE36D5" w:rsidR="00CE7484" w:rsidRPr="00D066BB" w:rsidRDefault="00CE7484" w:rsidP="00CE7484">
      <w:pPr>
        <w:spacing w:line="360" w:lineRule="auto"/>
        <w:rPr>
          <w:rFonts w:ascii="Verdana" w:hAnsi="Verdana" w:cs="Segoe UI"/>
        </w:rPr>
      </w:pPr>
      <w:r w:rsidRPr="00D066BB">
        <w:rPr>
          <w:rFonts w:ascii="Verdana" w:hAnsi="Verdana" w:cs="Segoe UI"/>
        </w:rPr>
        <w:t xml:space="preserve">Eu, ___________________________________, </w:t>
      </w:r>
      <w:r w:rsidRPr="00D066BB">
        <w:rPr>
          <w:rFonts w:ascii="Verdana" w:hAnsi="Verdana" w:cs="Segoe UI"/>
          <w:bCs/>
        </w:rPr>
        <w:t xml:space="preserve">portador do </w:t>
      </w:r>
      <w:r w:rsidRPr="00D066BB">
        <w:rPr>
          <w:rFonts w:ascii="Verdana" w:hAnsi="Verdana" w:cs="Segoe UI"/>
          <w:snapToGrid w:val="0"/>
        </w:rPr>
        <w:t>CPF n</w:t>
      </w:r>
      <w:r w:rsidR="00685B0E">
        <w:rPr>
          <w:rFonts w:ascii="Verdana" w:hAnsi="Verdana" w:cs="Segoe UI"/>
          <w:snapToGrid w:val="0"/>
        </w:rPr>
        <w:t>.</w:t>
      </w:r>
      <w:r w:rsidRPr="00D066BB">
        <w:rPr>
          <w:rFonts w:ascii="Verdana" w:hAnsi="Verdana" w:cs="Segoe UI"/>
          <w:snapToGrid w:val="0"/>
        </w:rPr>
        <w:t xml:space="preserve">º </w:t>
      </w:r>
      <w:r w:rsidRPr="00D066BB">
        <w:rPr>
          <w:rFonts w:ascii="Verdana" w:hAnsi="Verdana" w:cs="Segoe UI"/>
          <w:b/>
        </w:rPr>
        <w:t>_____________</w:t>
      </w:r>
      <w:r w:rsidRPr="00D066BB">
        <w:rPr>
          <w:rFonts w:ascii="Verdana" w:hAnsi="Verdana" w:cs="Segoe UI"/>
          <w:snapToGrid w:val="0"/>
          <w:u w:val="single"/>
        </w:rPr>
        <w:t>,</w:t>
      </w:r>
      <w:r w:rsidRPr="00D066BB">
        <w:rPr>
          <w:rFonts w:ascii="Verdana" w:hAnsi="Verdana" w:cs="Segoe UI"/>
        </w:rPr>
        <w:t xml:space="preserve"> representante legal do licitante ________________________ (</w:t>
      </w:r>
      <w:r w:rsidRPr="00D066BB">
        <w:rPr>
          <w:rFonts w:ascii="Verdana" w:hAnsi="Verdana" w:cs="Segoe UI"/>
          <w:i/>
        </w:rPr>
        <w:t>nome empresarial</w:t>
      </w:r>
      <w:r w:rsidRPr="00D066BB">
        <w:rPr>
          <w:rFonts w:ascii="Verdana" w:hAnsi="Verdana" w:cs="Segoe UI"/>
        </w:rPr>
        <w:t>), interessado em participar do Pregão Eletrônico n</w:t>
      </w:r>
      <w:r w:rsidR="00685B0E">
        <w:rPr>
          <w:rFonts w:ascii="Verdana" w:hAnsi="Verdana" w:cs="Segoe UI"/>
        </w:rPr>
        <w:t>.</w:t>
      </w:r>
      <w:r w:rsidRPr="00D066BB">
        <w:rPr>
          <w:rFonts w:ascii="Verdana" w:hAnsi="Verdana" w:cs="Segoe UI"/>
        </w:rPr>
        <w:t xml:space="preserve">º </w:t>
      </w:r>
      <w:r w:rsidR="00685B0E">
        <w:rPr>
          <w:rFonts w:ascii="Verdana" w:hAnsi="Verdana" w:cs="Segoe UI"/>
        </w:rPr>
        <w:t>19/2023</w:t>
      </w:r>
      <w:r w:rsidRPr="00D066BB">
        <w:rPr>
          <w:rFonts w:ascii="Verdana" w:hAnsi="Verdana" w:cs="Segoe UI"/>
        </w:rPr>
        <w:t>, Processo n</w:t>
      </w:r>
      <w:r w:rsidR="00685B0E">
        <w:rPr>
          <w:rFonts w:ascii="Verdana" w:hAnsi="Verdana" w:cs="Segoe UI"/>
        </w:rPr>
        <w:t>.º</w:t>
      </w:r>
      <w:r w:rsidRPr="00D066BB">
        <w:rPr>
          <w:rFonts w:ascii="Verdana" w:hAnsi="Verdana" w:cs="Segoe UI"/>
        </w:rPr>
        <w:t xml:space="preserve"> </w:t>
      </w:r>
      <w:r w:rsidR="00685B0E">
        <w:rPr>
          <w:rFonts w:ascii="Verdana" w:hAnsi="Verdana" w:cs="Segoe UI"/>
        </w:rPr>
        <w:t>006.00162319/2023-63</w:t>
      </w:r>
      <w:r w:rsidRPr="00D066BB">
        <w:rPr>
          <w:rFonts w:ascii="Verdana" w:hAnsi="Verdana" w:cs="Segoe UI"/>
        </w:rPr>
        <w:t>,</w:t>
      </w:r>
      <w:r w:rsidR="00685B0E">
        <w:rPr>
          <w:rFonts w:ascii="Verdana" w:hAnsi="Verdana" w:cs="Segoe UI"/>
        </w:rPr>
        <w:t xml:space="preserve"> </w:t>
      </w:r>
      <w:r w:rsidRPr="00D066BB">
        <w:rPr>
          <w:rFonts w:ascii="Verdana" w:hAnsi="Verdana" w:cs="Segoe UI"/>
          <w:b/>
        </w:rPr>
        <w:t xml:space="preserve">DECLARO, </w:t>
      </w:r>
      <w:r w:rsidRPr="00D066BB">
        <w:rPr>
          <w:rFonts w:ascii="Verdana" w:hAnsi="Verdana" w:cs="Segoe UI"/>
        </w:rPr>
        <w:t>sob as penas da Lei, que:</w:t>
      </w:r>
    </w:p>
    <w:p w14:paraId="1FB7FF47" w14:textId="77777777" w:rsidR="00CE7484" w:rsidRPr="00D066BB" w:rsidRDefault="00CE7484" w:rsidP="00CE7484">
      <w:pPr>
        <w:spacing w:line="360" w:lineRule="auto"/>
        <w:rPr>
          <w:rFonts w:ascii="Verdana" w:hAnsi="Verdana" w:cs="Segoe UI"/>
        </w:rPr>
      </w:pPr>
    </w:p>
    <w:p w14:paraId="70C90881" w14:textId="3E1A7739" w:rsidR="00CE7484" w:rsidRPr="00D066BB" w:rsidRDefault="00CE7484" w:rsidP="00CE7484">
      <w:pPr>
        <w:pStyle w:val="PargrafodaLista"/>
        <w:numPr>
          <w:ilvl w:val="0"/>
          <w:numId w:val="22"/>
        </w:numPr>
        <w:tabs>
          <w:tab w:val="clear" w:pos="1985"/>
        </w:tabs>
        <w:spacing w:line="360" w:lineRule="auto"/>
        <w:rPr>
          <w:rFonts w:ascii="Verdana" w:hAnsi="Verdana" w:cs="Segoe UI"/>
          <w:color w:val="000000"/>
        </w:rPr>
      </w:pPr>
      <w:r w:rsidRPr="00D066BB">
        <w:rPr>
          <w:rFonts w:ascii="Verdana" w:hAnsi="Verdana" w:cs="Segoe UI"/>
          <w:color w:val="000000"/>
        </w:rPr>
        <w:t>O Estatuto Social da cooperativa encontra-se adequado à Lei Federal n</w:t>
      </w:r>
      <w:r w:rsidR="00685B0E">
        <w:rPr>
          <w:rFonts w:ascii="Verdana" w:hAnsi="Verdana" w:cs="Segoe UI"/>
          <w:color w:val="000000"/>
        </w:rPr>
        <w:t>.</w:t>
      </w:r>
      <w:r w:rsidRPr="00D066BB">
        <w:rPr>
          <w:rFonts w:ascii="Verdana" w:hAnsi="Verdana" w:cs="Segoe UI"/>
          <w:color w:val="000000"/>
        </w:rPr>
        <w:t>º 12.690/2012;</w:t>
      </w:r>
    </w:p>
    <w:p w14:paraId="6B58222A" w14:textId="25241759" w:rsidR="00CE7484" w:rsidRPr="00D066BB" w:rsidRDefault="00CE7484" w:rsidP="00CE7484">
      <w:pPr>
        <w:pStyle w:val="PargrafodaLista"/>
        <w:numPr>
          <w:ilvl w:val="0"/>
          <w:numId w:val="22"/>
        </w:numPr>
        <w:tabs>
          <w:tab w:val="clear" w:pos="1985"/>
        </w:tabs>
        <w:spacing w:line="360" w:lineRule="auto"/>
        <w:rPr>
          <w:rFonts w:ascii="Verdana" w:hAnsi="Verdana" w:cs="Segoe UI"/>
          <w:color w:val="000000"/>
        </w:rPr>
      </w:pPr>
      <w:r w:rsidRPr="00D066BB">
        <w:rPr>
          <w:rFonts w:ascii="Verdana" w:hAnsi="Verdana" w:cs="Segoe UI"/>
          <w:color w:val="000000"/>
        </w:rPr>
        <w:t xml:space="preserve">A cooperativa aufere Receita Bruta até o limite definido no inciso II do </w:t>
      </w:r>
      <w:r w:rsidRPr="00D066BB">
        <w:rPr>
          <w:rFonts w:ascii="Verdana" w:hAnsi="Verdana" w:cs="Segoe UI"/>
          <w:i/>
          <w:iCs/>
          <w:color w:val="000000"/>
        </w:rPr>
        <w:t>caput</w:t>
      </w:r>
      <w:r w:rsidRPr="00D066BB">
        <w:rPr>
          <w:rFonts w:ascii="Verdana" w:hAnsi="Verdana" w:cs="Segoe UI"/>
          <w:color w:val="000000"/>
        </w:rPr>
        <w:t xml:space="preserve"> do art. 3</w:t>
      </w:r>
      <w:r w:rsidR="00685B0E">
        <w:rPr>
          <w:rFonts w:ascii="Verdana" w:hAnsi="Verdana" w:cs="Segoe UI"/>
          <w:color w:val="000000"/>
        </w:rPr>
        <w:t>º da Lei Complementar Federal n.º9</w:t>
      </w:r>
      <w:r w:rsidRPr="00D066BB">
        <w:rPr>
          <w:rFonts w:ascii="Verdana" w:hAnsi="Verdana" w:cs="Segoe UI"/>
          <w:color w:val="000000"/>
        </w:rPr>
        <w:t xml:space="preserve"> 123/2006, a ser comprovado mediante Demonstração do Resultado do Exercício ou documento equivalente;</w:t>
      </w:r>
    </w:p>
    <w:p w14:paraId="2F239547" w14:textId="77777777" w:rsidR="00CE7484" w:rsidRPr="00D066BB" w:rsidRDefault="00CE7484" w:rsidP="00CE7484">
      <w:pPr>
        <w:spacing w:line="360" w:lineRule="auto"/>
        <w:rPr>
          <w:rFonts w:ascii="Verdana" w:hAnsi="Verdana" w:cs="Segoe UI"/>
          <w:color w:val="000000"/>
        </w:rPr>
      </w:pPr>
    </w:p>
    <w:p w14:paraId="03228D8D" w14:textId="77777777" w:rsidR="00CE7484" w:rsidRPr="00D066BB" w:rsidRDefault="00CE7484" w:rsidP="00CE7484">
      <w:pPr>
        <w:rPr>
          <w:rFonts w:ascii="Verdana" w:hAnsi="Verdana" w:cs="Segoe UI"/>
          <w:b/>
        </w:rPr>
      </w:pPr>
    </w:p>
    <w:p w14:paraId="5F9D1C02" w14:textId="77777777" w:rsidR="00CE7484" w:rsidRPr="00D066BB" w:rsidRDefault="00CE7484" w:rsidP="00CE7484">
      <w:pPr>
        <w:autoSpaceDN w:val="0"/>
        <w:adjustRightInd w:val="0"/>
        <w:jc w:val="center"/>
        <w:rPr>
          <w:rFonts w:ascii="Verdana" w:hAnsi="Verdana" w:cs="Segoe UI"/>
        </w:rPr>
      </w:pPr>
      <w:r w:rsidRPr="00D066BB">
        <w:rPr>
          <w:rFonts w:ascii="Verdana" w:hAnsi="Verdana" w:cs="Segoe UI"/>
        </w:rPr>
        <w:t>(Local e data).</w:t>
      </w:r>
    </w:p>
    <w:p w14:paraId="29486501" w14:textId="77777777" w:rsidR="00CE7484" w:rsidRPr="00D066BB" w:rsidRDefault="00CE7484" w:rsidP="00CE7484">
      <w:pPr>
        <w:autoSpaceDN w:val="0"/>
        <w:adjustRightInd w:val="0"/>
        <w:jc w:val="center"/>
        <w:rPr>
          <w:rFonts w:ascii="Verdana" w:hAnsi="Verdana" w:cs="Segoe UI"/>
        </w:rPr>
      </w:pPr>
    </w:p>
    <w:p w14:paraId="59578D89" w14:textId="77777777" w:rsidR="00CE7484" w:rsidRPr="00D066BB" w:rsidRDefault="00CE7484" w:rsidP="00CE7484">
      <w:pPr>
        <w:autoSpaceDN w:val="0"/>
        <w:adjustRightInd w:val="0"/>
        <w:jc w:val="center"/>
        <w:rPr>
          <w:rFonts w:ascii="Verdana" w:hAnsi="Verdana" w:cs="Segoe UI"/>
        </w:rPr>
      </w:pPr>
    </w:p>
    <w:p w14:paraId="0EDDA720" w14:textId="77777777" w:rsidR="00CE7484" w:rsidRPr="00D066BB" w:rsidRDefault="00CE7484" w:rsidP="00CE7484">
      <w:pPr>
        <w:autoSpaceDN w:val="0"/>
        <w:adjustRightInd w:val="0"/>
        <w:jc w:val="center"/>
        <w:rPr>
          <w:rFonts w:ascii="Verdana" w:hAnsi="Verdana" w:cs="Segoe UI"/>
        </w:rPr>
      </w:pPr>
    </w:p>
    <w:p w14:paraId="68612EBF" w14:textId="77777777" w:rsidR="00CE7484" w:rsidRPr="00D066BB" w:rsidRDefault="00CE7484" w:rsidP="00CE7484">
      <w:pPr>
        <w:autoSpaceDN w:val="0"/>
        <w:adjustRightInd w:val="0"/>
        <w:jc w:val="center"/>
        <w:rPr>
          <w:rFonts w:ascii="Verdana" w:hAnsi="Verdana" w:cs="Segoe UI"/>
        </w:rPr>
      </w:pPr>
      <w:r w:rsidRPr="00D066BB">
        <w:rPr>
          <w:rFonts w:ascii="Verdana" w:hAnsi="Verdana" w:cs="Segoe UI"/>
        </w:rPr>
        <w:t>_______________________________</w:t>
      </w:r>
    </w:p>
    <w:p w14:paraId="734B3119" w14:textId="77777777" w:rsidR="00CE7484" w:rsidRPr="00D066BB" w:rsidRDefault="00CE7484" w:rsidP="00CE7484">
      <w:pPr>
        <w:pStyle w:val="Ttulo"/>
        <w:rPr>
          <w:rFonts w:ascii="Verdana" w:hAnsi="Verdana" w:cs="Segoe UI"/>
          <w:b w:val="0"/>
          <w:bCs/>
          <w:sz w:val="22"/>
          <w:szCs w:val="22"/>
        </w:rPr>
      </w:pPr>
      <w:r w:rsidRPr="00D066BB">
        <w:rPr>
          <w:rFonts w:ascii="Verdana" w:hAnsi="Verdana" w:cs="Segoe UI"/>
          <w:b w:val="0"/>
          <w:bCs/>
          <w:sz w:val="22"/>
          <w:szCs w:val="22"/>
        </w:rPr>
        <w:t>(Nome/assinatura do representante legal)</w:t>
      </w:r>
    </w:p>
    <w:p w14:paraId="26198807" w14:textId="77777777" w:rsidR="00CE7484" w:rsidRPr="00D066BB" w:rsidRDefault="00CE7484" w:rsidP="00B16D0D">
      <w:pPr>
        <w:rPr>
          <w:rFonts w:ascii="Verdana" w:hAnsi="Verdana" w:cs="Segoe UI"/>
          <w:b/>
          <w:bCs/>
        </w:rPr>
      </w:pPr>
      <w:r w:rsidRPr="00D066BB">
        <w:rPr>
          <w:rFonts w:ascii="Verdana" w:hAnsi="Verdana" w:cs="Segoe UI"/>
          <w:b/>
        </w:rPr>
        <w:br w:type="page"/>
      </w:r>
    </w:p>
    <w:p w14:paraId="3C843069" w14:textId="77777777" w:rsidR="00CE7484" w:rsidRPr="00D066BB" w:rsidRDefault="00CE7484" w:rsidP="00CE7484">
      <w:pPr>
        <w:jc w:val="center"/>
        <w:rPr>
          <w:rFonts w:ascii="Verdana" w:hAnsi="Verdana" w:cs="Segoe UI"/>
          <w:b/>
          <w:bCs/>
        </w:rPr>
      </w:pPr>
      <w:r w:rsidRPr="00D066BB">
        <w:rPr>
          <w:rFonts w:ascii="Verdana" w:hAnsi="Verdana" w:cs="Segoe UI"/>
          <w:b/>
          <w:bCs/>
        </w:rPr>
        <w:lastRenderedPageBreak/>
        <w:t>ANEXO IV</w:t>
      </w:r>
    </w:p>
    <w:p w14:paraId="6D880268" w14:textId="77777777" w:rsidR="00CE7484" w:rsidRPr="00D066BB" w:rsidRDefault="00CE7484" w:rsidP="00CE7484">
      <w:pPr>
        <w:rPr>
          <w:rFonts w:ascii="Verdana" w:hAnsi="Verdana" w:cs="Segoe UI"/>
        </w:rPr>
      </w:pPr>
    </w:p>
    <w:p w14:paraId="2A5DBD84" w14:textId="58AE8593" w:rsidR="00685B0E" w:rsidRPr="00685B0E" w:rsidRDefault="00685B0E" w:rsidP="00685B0E">
      <w:pPr>
        <w:spacing w:before="100" w:line="360" w:lineRule="auto"/>
        <w:rPr>
          <w:rFonts w:ascii="Verdana" w:hAnsi="Verdana" w:cs="Segoe UI"/>
          <w:b/>
        </w:rPr>
      </w:pPr>
      <w:r w:rsidRPr="00685B0E">
        <w:rPr>
          <w:rFonts w:ascii="Verdana" w:hAnsi="Verdana" w:cs="Segoe UI"/>
          <w:b/>
        </w:rPr>
        <w:t>Pregão Eletrônico CG n</w:t>
      </w:r>
      <w:r>
        <w:rPr>
          <w:rFonts w:ascii="Verdana" w:hAnsi="Verdana" w:cs="Segoe UI"/>
          <w:b/>
        </w:rPr>
        <w:t>.</w:t>
      </w:r>
      <w:r w:rsidRPr="00685B0E">
        <w:rPr>
          <w:rFonts w:ascii="Verdana" w:hAnsi="Verdana" w:cs="Segoe UI"/>
          <w:b/>
        </w:rPr>
        <w:t>º 00/</w:t>
      </w:r>
      <w:r w:rsidR="008D0D60">
        <w:rPr>
          <w:rFonts w:ascii="Verdana" w:hAnsi="Verdana" w:cs="Segoe UI"/>
          <w:b/>
        </w:rPr>
        <w:t>2023</w:t>
      </w:r>
    </w:p>
    <w:p w14:paraId="693C4612" w14:textId="02B5D827" w:rsidR="00685B0E" w:rsidRPr="00685B0E" w:rsidRDefault="00685B0E" w:rsidP="00685B0E">
      <w:pPr>
        <w:pStyle w:val="Corpodetexto"/>
        <w:spacing w:line="360" w:lineRule="auto"/>
        <w:rPr>
          <w:rFonts w:ascii="Verdana" w:hAnsi="Verdana" w:cs="Segoe UI"/>
        </w:rPr>
      </w:pPr>
      <w:r w:rsidRPr="00685B0E">
        <w:rPr>
          <w:rFonts w:ascii="Verdana" w:hAnsi="Verdana" w:cs="Segoe UI"/>
        </w:rPr>
        <w:t>Processo SEI n</w:t>
      </w:r>
      <w:r>
        <w:rPr>
          <w:rFonts w:ascii="Verdana" w:hAnsi="Verdana" w:cs="Segoe UI"/>
        </w:rPr>
        <w:t>.</w:t>
      </w:r>
      <w:r w:rsidRPr="00685B0E">
        <w:rPr>
          <w:rFonts w:ascii="Verdana" w:hAnsi="Verdana" w:cs="Segoe UI"/>
        </w:rPr>
        <w:t xml:space="preserve">º </w:t>
      </w:r>
      <w:sdt>
        <w:sdtPr>
          <w:rPr>
            <w:rStyle w:val="PGE-Alteraesdestacadas"/>
            <w:rFonts w:ascii="Verdana" w:hAnsi="Verdana" w:cs="Segoe UI"/>
          </w:rPr>
          <w:alias w:val="Número e ano do processo"/>
          <w:tag w:val="Número do processo"/>
          <w:id w:val="-1375544483"/>
          <w:placeholder>
            <w:docPart w:val="359FE78C6EA64A73B8DB75CD7A4FA828"/>
          </w:placeholder>
        </w:sdtPr>
        <w:sdtEndPr>
          <w:rPr>
            <w:rStyle w:val="PGE-Alteraesdestacadas"/>
          </w:rPr>
        </w:sdtEndPr>
        <w:sdtContent>
          <w:r w:rsidRPr="00685B0E">
            <w:rPr>
              <w:rStyle w:val="PGE-Alteraesdestacadas"/>
              <w:rFonts w:ascii="Verdana" w:hAnsi="Verdana" w:cs="Segoe UI"/>
              <w:b w:val="0"/>
              <w:u w:val="none"/>
            </w:rPr>
            <w:t>006.00162319/2023-63</w:t>
          </w:r>
        </w:sdtContent>
      </w:sdt>
    </w:p>
    <w:p w14:paraId="48591311" w14:textId="77777777" w:rsidR="00685B0E" w:rsidRPr="00685B0E" w:rsidRDefault="00685B0E" w:rsidP="00685B0E">
      <w:pPr>
        <w:pStyle w:val="Ttulo1"/>
        <w:spacing w:before="196" w:line="360" w:lineRule="auto"/>
        <w:ind w:right="29"/>
        <w:jc w:val="center"/>
        <w:rPr>
          <w:rFonts w:ascii="Verdana" w:hAnsi="Verdana" w:cs="Segoe UI"/>
          <w:color w:val="auto"/>
          <w:sz w:val="22"/>
          <w:szCs w:val="22"/>
        </w:rPr>
      </w:pPr>
      <w:r w:rsidRPr="00685B0E">
        <w:rPr>
          <w:rFonts w:ascii="Verdana" w:hAnsi="Verdana" w:cs="Segoe UI"/>
          <w:color w:val="auto"/>
          <w:sz w:val="22"/>
          <w:szCs w:val="22"/>
        </w:rPr>
        <w:t>Resolução SAP - 6, de 10-1-2007</w:t>
      </w:r>
    </w:p>
    <w:p w14:paraId="1C3D5256" w14:textId="77777777" w:rsidR="00685B0E" w:rsidRPr="00685B0E" w:rsidRDefault="00685B0E" w:rsidP="00685B0E">
      <w:pPr>
        <w:pStyle w:val="Corpodetexto"/>
        <w:spacing w:before="1" w:line="360" w:lineRule="auto"/>
        <w:ind w:firstLine="851"/>
        <w:rPr>
          <w:rFonts w:ascii="Verdana" w:hAnsi="Verdana" w:cs="Segoe UI"/>
          <w:b/>
        </w:rPr>
      </w:pPr>
    </w:p>
    <w:p w14:paraId="778C7AF1" w14:textId="77777777" w:rsidR="00685B0E" w:rsidRPr="00685B0E" w:rsidRDefault="00685B0E" w:rsidP="00685B0E">
      <w:pPr>
        <w:pStyle w:val="Corpodetexto"/>
        <w:ind w:left="3969" w:right="170"/>
        <w:rPr>
          <w:rFonts w:ascii="Verdana" w:hAnsi="Verdana" w:cs="Segoe UI"/>
          <w:sz w:val="20"/>
        </w:rPr>
      </w:pPr>
      <w:r w:rsidRPr="00685B0E">
        <w:rPr>
          <w:rFonts w:ascii="Verdana" w:hAnsi="Verdana" w:cs="Segoe UI"/>
          <w:sz w:val="20"/>
        </w:rPr>
        <w:t>Dispõe sobre a aplicação das multas previstas nas Leis federais 8.666/93 e 10.520/02 e na Lei estadual 6.544/89, no âmbito da Secretaria da Administração Penitenciária.</w:t>
      </w:r>
    </w:p>
    <w:p w14:paraId="63555740" w14:textId="77777777" w:rsidR="00685B0E" w:rsidRPr="00685B0E" w:rsidRDefault="00685B0E" w:rsidP="00685B0E">
      <w:pPr>
        <w:pStyle w:val="Corpodetexto"/>
        <w:ind w:left="833" w:right="170"/>
        <w:rPr>
          <w:rFonts w:ascii="Verdana" w:hAnsi="Verdana" w:cs="Segoe UI"/>
        </w:rPr>
      </w:pPr>
    </w:p>
    <w:p w14:paraId="5C011B13" w14:textId="77777777" w:rsidR="00685B0E" w:rsidRDefault="00685B0E" w:rsidP="00685B0E">
      <w:pPr>
        <w:pStyle w:val="Corpodetexto"/>
        <w:ind w:right="170"/>
        <w:rPr>
          <w:rFonts w:ascii="Verdana" w:hAnsi="Verdana" w:cs="Segoe UI"/>
        </w:rPr>
      </w:pPr>
      <w:r w:rsidRPr="00685B0E">
        <w:rPr>
          <w:rFonts w:ascii="Verdana" w:hAnsi="Verdana" w:cs="Segoe UI"/>
        </w:rPr>
        <w:t>O Secretário da Administração Penitenciária, nos termos do artigo 3º do Decreto 31.138, de 09/01/90, e suas alterações posteriores, resolve:</w:t>
      </w:r>
    </w:p>
    <w:p w14:paraId="68155ACB" w14:textId="77777777" w:rsidR="00685B0E" w:rsidRDefault="00685B0E" w:rsidP="00685B0E">
      <w:pPr>
        <w:pStyle w:val="Corpodetexto"/>
        <w:ind w:right="170"/>
        <w:rPr>
          <w:rFonts w:ascii="Verdana" w:hAnsi="Verdana" w:cs="Segoe UI"/>
        </w:rPr>
      </w:pPr>
    </w:p>
    <w:p w14:paraId="3178862A"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1º- A aplicação das multas a que se referem os artigos 81, 86 e 87 da Lei federal 8.666/93, artigo 7º da Lei federal 10.520/02 e artigos 79, 80 e 81, II, da Lei estadual 6.544/89, pelas autoridades mencionadas na Resolução SAP 108 de 20/09/93; sem prejuízo do disposto no § 1º do art. 80 da Lei estadual 6.544/89, obedecerá às normas estabelecidas na presente Resolução, exceto quando houver normatização específica. Artigo 2- A recusa injustificada em assinar, aceitar ou retirar o contrato ou instrumento equivalente dentro do prazo estabelecido pela Administração ensejará a aplicação de multa na seguinte</w:t>
      </w:r>
      <w:r w:rsidRPr="00685B0E">
        <w:rPr>
          <w:rFonts w:ascii="Verdana" w:hAnsi="Verdana" w:cs="Segoe UI"/>
          <w:spacing w:val="-12"/>
        </w:rPr>
        <w:t xml:space="preserve"> </w:t>
      </w:r>
      <w:r w:rsidRPr="00685B0E">
        <w:rPr>
          <w:rFonts w:ascii="Verdana" w:hAnsi="Verdana" w:cs="Segoe UI"/>
        </w:rPr>
        <w:t>conformidade:</w:t>
      </w:r>
    </w:p>
    <w:p w14:paraId="77BFC010" w14:textId="77777777" w:rsidR="00685B0E" w:rsidRPr="00685B0E" w:rsidRDefault="00685B0E" w:rsidP="00685B0E">
      <w:pPr>
        <w:pStyle w:val="PargrafodaLista"/>
        <w:widowControl w:val="0"/>
        <w:numPr>
          <w:ilvl w:val="0"/>
          <w:numId w:val="36"/>
        </w:numPr>
        <w:tabs>
          <w:tab w:val="clear" w:pos="1985"/>
          <w:tab w:val="left" w:pos="987"/>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obras, serviços de engenharia e prestação de serviços contínuos, 5% do valor do</w:t>
      </w:r>
      <w:r w:rsidRPr="00685B0E">
        <w:rPr>
          <w:rFonts w:ascii="Verdana" w:hAnsi="Verdana" w:cs="Segoe UI"/>
          <w:spacing w:val="-3"/>
        </w:rPr>
        <w:t xml:space="preserve"> </w:t>
      </w:r>
      <w:r w:rsidRPr="00685B0E">
        <w:rPr>
          <w:rFonts w:ascii="Verdana" w:hAnsi="Verdana" w:cs="Segoe UI"/>
        </w:rPr>
        <w:t>ajuste;</w:t>
      </w:r>
    </w:p>
    <w:p w14:paraId="1238189B" w14:textId="77777777" w:rsidR="00685B0E" w:rsidRPr="00685B0E" w:rsidRDefault="00685B0E" w:rsidP="00685B0E">
      <w:pPr>
        <w:pStyle w:val="PargrafodaLista"/>
        <w:widowControl w:val="0"/>
        <w:numPr>
          <w:ilvl w:val="0"/>
          <w:numId w:val="36"/>
        </w:numPr>
        <w:tabs>
          <w:tab w:val="clear" w:pos="1985"/>
          <w:tab w:val="left" w:pos="1112"/>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compras e prestação de serviços não contínuos, 20% do valor do ajuste.</w:t>
      </w:r>
    </w:p>
    <w:p w14:paraId="0D14B047" w14:textId="66251398" w:rsidR="00685B0E" w:rsidRPr="00685B0E" w:rsidRDefault="00685B0E" w:rsidP="00685B0E">
      <w:pPr>
        <w:pStyle w:val="Corpodetexto"/>
        <w:ind w:left="833" w:right="170"/>
        <w:rPr>
          <w:rFonts w:ascii="Verdana" w:hAnsi="Verdana" w:cs="Segoe UI"/>
        </w:rPr>
      </w:pPr>
      <w:r w:rsidRPr="00685B0E">
        <w:rPr>
          <w:rFonts w:ascii="Verdana" w:hAnsi="Verdana" w:cs="Segoe UI"/>
        </w:rPr>
        <w:t xml:space="preserve">Artigo 3º - A inexecução total do ajuste ensejará a incidência de multa na seguinte </w:t>
      </w:r>
      <w:r w:rsidR="008D0D60">
        <w:rPr>
          <w:rFonts w:ascii="Verdana" w:hAnsi="Verdana" w:cs="Segoe UI"/>
        </w:rPr>
        <w:t>c</w:t>
      </w:r>
      <w:r w:rsidRPr="00685B0E">
        <w:rPr>
          <w:rFonts w:ascii="Verdana" w:hAnsi="Verdana" w:cs="Segoe UI"/>
        </w:rPr>
        <w:t>onformidade:</w:t>
      </w:r>
    </w:p>
    <w:p w14:paraId="6DBB4F95" w14:textId="77777777" w:rsidR="00685B0E" w:rsidRPr="00685B0E" w:rsidRDefault="00685B0E" w:rsidP="00685B0E">
      <w:pPr>
        <w:pStyle w:val="PargrafodaLista"/>
        <w:widowControl w:val="0"/>
        <w:numPr>
          <w:ilvl w:val="0"/>
          <w:numId w:val="35"/>
        </w:numPr>
        <w:tabs>
          <w:tab w:val="clear" w:pos="1985"/>
          <w:tab w:val="left" w:pos="1002"/>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obras, serviços de engenharia e prestação de serviços contínuos, 10% do valor do</w:t>
      </w:r>
      <w:r w:rsidRPr="00685B0E">
        <w:rPr>
          <w:rFonts w:ascii="Verdana" w:hAnsi="Verdana" w:cs="Segoe UI"/>
          <w:spacing w:val="-7"/>
        </w:rPr>
        <w:t xml:space="preserve"> </w:t>
      </w:r>
      <w:r w:rsidRPr="00685B0E">
        <w:rPr>
          <w:rFonts w:ascii="Verdana" w:hAnsi="Verdana" w:cs="Segoe UI"/>
        </w:rPr>
        <w:t>ajuste;</w:t>
      </w:r>
    </w:p>
    <w:p w14:paraId="45E90562" w14:textId="77777777" w:rsidR="00685B0E" w:rsidRPr="00685B0E" w:rsidRDefault="00685B0E" w:rsidP="00685B0E">
      <w:pPr>
        <w:pStyle w:val="PargrafodaLista"/>
        <w:widowControl w:val="0"/>
        <w:numPr>
          <w:ilvl w:val="0"/>
          <w:numId w:val="35"/>
        </w:numPr>
        <w:tabs>
          <w:tab w:val="clear" w:pos="1985"/>
          <w:tab w:val="left" w:pos="1112"/>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compras e prestação de serviços não contínuos, 30% do valor do ajuste.</w:t>
      </w:r>
    </w:p>
    <w:p w14:paraId="17805CFE" w14:textId="77777777" w:rsidR="00685B0E" w:rsidRPr="00685B0E" w:rsidRDefault="00685B0E" w:rsidP="00685B0E">
      <w:pPr>
        <w:pStyle w:val="Corpodetexto"/>
        <w:ind w:left="833" w:right="170"/>
        <w:rPr>
          <w:rFonts w:ascii="Verdana" w:hAnsi="Verdana" w:cs="Segoe UI"/>
        </w:rPr>
      </w:pPr>
      <w:r w:rsidRPr="00685B0E">
        <w:rPr>
          <w:rFonts w:ascii="Verdana" w:hAnsi="Verdana" w:cs="Segoe UI"/>
        </w:rPr>
        <w:t>Artigo 4º - A inexecução parcial do ajuste ensejará a incidência de multa na seguinte conformidade:</w:t>
      </w:r>
    </w:p>
    <w:p w14:paraId="327C2E54" w14:textId="77777777" w:rsidR="00685B0E" w:rsidRPr="00685B0E" w:rsidRDefault="00685B0E" w:rsidP="00685B0E">
      <w:pPr>
        <w:pStyle w:val="Corpodetexto"/>
        <w:ind w:left="833" w:right="170"/>
        <w:rPr>
          <w:rFonts w:ascii="Verdana" w:hAnsi="Verdana" w:cs="Segoe UI"/>
        </w:rPr>
      </w:pPr>
      <w:r w:rsidRPr="00685B0E">
        <w:rPr>
          <w:rFonts w:ascii="Verdana" w:hAnsi="Verdana" w:cs="Segoe UI"/>
        </w:rPr>
        <w:t>I - No caso de obras e serviços de engenharia, 5% do saldo financeiro não realizado;</w:t>
      </w:r>
    </w:p>
    <w:p w14:paraId="610A0CE1" w14:textId="77777777" w:rsidR="00685B0E" w:rsidRPr="00685B0E" w:rsidRDefault="00685B0E" w:rsidP="00685B0E">
      <w:pPr>
        <w:pStyle w:val="Corpodetexto"/>
        <w:ind w:left="833" w:right="170"/>
        <w:rPr>
          <w:rFonts w:ascii="Verdana" w:hAnsi="Verdana" w:cs="Segoe UI"/>
        </w:rPr>
      </w:pPr>
      <w:r w:rsidRPr="00685B0E">
        <w:rPr>
          <w:rFonts w:ascii="Verdana" w:hAnsi="Verdana" w:cs="Segoe UI"/>
        </w:rPr>
        <w:t>II - No caso de compras e prestação de serviços não contínuos, 15% do saldo financeiro não</w:t>
      </w:r>
      <w:r w:rsidRPr="00685B0E">
        <w:rPr>
          <w:rFonts w:ascii="Verdana" w:hAnsi="Verdana" w:cs="Segoe UI"/>
          <w:spacing w:val="-5"/>
        </w:rPr>
        <w:t xml:space="preserve"> </w:t>
      </w:r>
      <w:r w:rsidRPr="00685B0E">
        <w:rPr>
          <w:rFonts w:ascii="Verdana" w:hAnsi="Verdana" w:cs="Segoe UI"/>
        </w:rPr>
        <w:t>realizado;</w:t>
      </w:r>
    </w:p>
    <w:p w14:paraId="599CEEB3" w14:textId="77777777" w:rsidR="00685B0E" w:rsidRPr="00685B0E" w:rsidRDefault="00685B0E" w:rsidP="00685B0E">
      <w:pPr>
        <w:pStyle w:val="Corpodetexto"/>
        <w:ind w:left="833" w:right="170"/>
        <w:rPr>
          <w:rFonts w:ascii="Verdana" w:hAnsi="Verdana" w:cs="Segoe UI"/>
        </w:rPr>
      </w:pPr>
      <w:r w:rsidRPr="00685B0E">
        <w:rPr>
          <w:rFonts w:ascii="Verdana" w:hAnsi="Verdana" w:cs="Segoe UI"/>
        </w:rPr>
        <w:t>III - No caso de prestação de serviços contínuos, multa de 30% por dia de inexecução, calculada sobre o valor diário do contrato.</w:t>
      </w:r>
    </w:p>
    <w:p w14:paraId="747E367F" w14:textId="77777777" w:rsidR="00685B0E" w:rsidRPr="00685B0E" w:rsidRDefault="00685B0E" w:rsidP="00685B0E">
      <w:pPr>
        <w:pStyle w:val="Corpodetexto"/>
        <w:ind w:left="833" w:right="170"/>
        <w:rPr>
          <w:rFonts w:ascii="Verdana" w:hAnsi="Verdana" w:cs="Segoe UI"/>
        </w:rPr>
      </w:pPr>
      <w:r w:rsidRPr="00685B0E">
        <w:rPr>
          <w:rFonts w:ascii="Verdana" w:hAnsi="Verdana" w:cs="Segoe UI"/>
        </w:rPr>
        <w:lastRenderedPageBreak/>
        <w:t>Artigo 5º - O atraso injustificado na execução da contratação ensejará a aplicação de multa diária, na seguinte conformidade:</w:t>
      </w:r>
    </w:p>
    <w:p w14:paraId="28FD8E70" w14:textId="77777777" w:rsidR="00685B0E" w:rsidRPr="00685B0E" w:rsidRDefault="00685B0E" w:rsidP="00685B0E">
      <w:pPr>
        <w:pStyle w:val="PargrafodaLista"/>
        <w:widowControl w:val="0"/>
        <w:numPr>
          <w:ilvl w:val="0"/>
          <w:numId w:val="34"/>
        </w:numPr>
        <w:tabs>
          <w:tab w:val="clear" w:pos="1985"/>
          <w:tab w:val="left" w:pos="1074"/>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obras e serviços de engenharia, 0,1% na 1ª ocorrência e 0,2%     quando houver reincidência, calculados sobre o valor da medição;</w:t>
      </w:r>
    </w:p>
    <w:p w14:paraId="224E3289" w14:textId="77777777" w:rsidR="00685B0E" w:rsidRPr="00685B0E" w:rsidRDefault="00685B0E" w:rsidP="00685B0E">
      <w:pPr>
        <w:pStyle w:val="PargrafodaLista"/>
        <w:widowControl w:val="0"/>
        <w:numPr>
          <w:ilvl w:val="0"/>
          <w:numId w:val="34"/>
        </w:numPr>
        <w:tabs>
          <w:tab w:val="clear" w:pos="1985"/>
          <w:tab w:val="left" w:pos="1074"/>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compras e prestação de serviços não contínuos, 0,25% até o 30º dia e 0,5% a partir do 31º dia, calculados sobre o valor correspondente ao saldo financeiro não</w:t>
      </w:r>
      <w:r w:rsidRPr="00685B0E">
        <w:rPr>
          <w:rFonts w:ascii="Verdana" w:hAnsi="Verdana" w:cs="Segoe UI"/>
          <w:spacing w:val="-2"/>
        </w:rPr>
        <w:t xml:space="preserve"> </w:t>
      </w:r>
      <w:r w:rsidRPr="00685B0E">
        <w:rPr>
          <w:rFonts w:ascii="Verdana" w:hAnsi="Verdana" w:cs="Segoe UI"/>
        </w:rPr>
        <w:t>realizado;</w:t>
      </w:r>
    </w:p>
    <w:p w14:paraId="2CF56F10" w14:textId="77777777" w:rsidR="00685B0E" w:rsidRPr="00685B0E" w:rsidRDefault="00685B0E" w:rsidP="00685B0E">
      <w:pPr>
        <w:pStyle w:val="PargrafodaLista"/>
        <w:widowControl w:val="0"/>
        <w:numPr>
          <w:ilvl w:val="0"/>
          <w:numId w:val="34"/>
        </w:numPr>
        <w:tabs>
          <w:tab w:val="clear" w:pos="1985"/>
          <w:tab w:val="left" w:pos="1213"/>
        </w:tabs>
        <w:autoSpaceDE w:val="0"/>
        <w:autoSpaceDN w:val="0"/>
        <w:spacing w:line="240" w:lineRule="auto"/>
        <w:ind w:left="833" w:right="170" w:firstLine="0"/>
        <w:contextualSpacing w:val="0"/>
        <w:rPr>
          <w:rFonts w:ascii="Verdana" w:hAnsi="Verdana" w:cs="Segoe UI"/>
        </w:rPr>
      </w:pPr>
      <w:r w:rsidRPr="00685B0E">
        <w:rPr>
          <w:rFonts w:ascii="Verdana" w:hAnsi="Verdana" w:cs="Segoe UI"/>
        </w:rPr>
        <w:t>- No caso de prestação de serviços contínuos, 30%, calculados sobre o valor previsto por</w:t>
      </w:r>
      <w:r w:rsidRPr="00685B0E">
        <w:rPr>
          <w:rFonts w:ascii="Verdana" w:hAnsi="Verdana" w:cs="Segoe UI"/>
          <w:spacing w:val="-3"/>
        </w:rPr>
        <w:t xml:space="preserve"> </w:t>
      </w:r>
      <w:r w:rsidRPr="00685B0E">
        <w:rPr>
          <w:rFonts w:ascii="Verdana" w:hAnsi="Verdana" w:cs="Segoe UI"/>
        </w:rPr>
        <w:t>dia.</w:t>
      </w:r>
    </w:p>
    <w:p w14:paraId="5EB2829E" w14:textId="77777777" w:rsidR="00685B0E" w:rsidRPr="00685B0E" w:rsidRDefault="00685B0E" w:rsidP="00685B0E">
      <w:pPr>
        <w:pStyle w:val="Corpodetexto"/>
        <w:ind w:left="833" w:right="170"/>
        <w:rPr>
          <w:rFonts w:ascii="Verdana" w:hAnsi="Verdana" w:cs="Segoe UI"/>
        </w:rPr>
      </w:pPr>
      <w:r w:rsidRPr="00685B0E">
        <w:rPr>
          <w:rFonts w:ascii="Verdana" w:hAnsi="Verdana" w:cs="Segoe UI"/>
        </w:rPr>
        <w:t>Parágrafo único - A multa por atraso não poderá exceder a 25% do saldo financeiro não realizado.</w:t>
      </w:r>
    </w:p>
    <w:p w14:paraId="0149BE05"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6º - Para os contratos firmados com fundamento no art. 24, incisos III e IV da Lei federal 8.666/93 e da Lei estadual 6.544/89, as multas previstas nos artigos 2º a 5º terão seus percentuais acrescidos em 50%.</w:t>
      </w:r>
    </w:p>
    <w:p w14:paraId="050B7866" w14:textId="77777777" w:rsidR="00685B0E" w:rsidRPr="00685B0E" w:rsidRDefault="00685B0E" w:rsidP="00685B0E">
      <w:pPr>
        <w:pStyle w:val="Corpodetexto"/>
        <w:ind w:right="170"/>
        <w:rPr>
          <w:rFonts w:ascii="Verdana" w:hAnsi="Verdana" w:cs="Segoe UI"/>
        </w:rPr>
      </w:pPr>
      <w:r w:rsidRPr="00685B0E">
        <w:rPr>
          <w:rFonts w:ascii="Verdana" w:hAnsi="Verdana" w:cs="Segoe UI"/>
        </w:rPr>
        <w:t>Parágrafo único - A multa por atraso não poderá exceder a 25% do saldo financeiro não realizado.</w:t>
      </w:r>
    </w:p>
    <w:p w14:paraId="24168579"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7º - Os valores das multas serão descontados dos pagamentos devidos ao contratado ou da garantia do contrato. Inexistindo estes, deverão ser recolhidos pelo contratado no prazo de 30 dias a contar da data da aplicação da penalidade ou do indeferimento do recurso, sob pena de cobrança judicial.</w:t>
      </w:r>
    </w:p>
    <w:p w14:paraId="0F0B3C93"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8º - Decorrido o prazo para pagamento, as multas serão corrigidas monetariamente, de acordo com índice oficial, até a data de seu recolhimento.</w:t>
      </w:r>
    </w:p>
    <w:p w14:paraId="3D1F7DC6"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9º - As multas estabelecidas nesta Resolução são autônomas e a aplicação de uma não exclui a da outra.</w:t>
      </w:r>
    </w:p>
    <w:p w14:paraId="7C28F71F"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10 - As normas estabelecidas nesta Resolução deverão integrar, sob forma de anexo, os instrumentos convocatórios de licitações e os contratos ou instrumentos equivalentes de que trata esta Resolução.</w:t>
      </w:r>
    </w:p>
    <w:p w14:paraId="4A9D4EDB"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11 - Além das situações peculiares previstas no artigo 6º, as disposições desta Resolução aplicam-se, também, às demais contratações resultantes de dispensa ou inexigibilidade de licitação.</w:t>
      </w:r>
    </w:p>
    <w:p w14:paraId="0FE7054C" w14:textId="77777777" w:rsidR="00685B0E" w:rsidRPr="00685B0E" w:rsidRDefault="00685B0E" w:rsidP="00685B0E">
      <w:pPr>
        <w:pStyle w:val="Corpodetexto"/>
        <w:ind w:right="170"/>
        <w:rPr>
          <w:rFonts w:ascii="Verdana" w:hAnsi="Verdana" w:cs="Segoe UI"/>
        </w:rPr>
      </w:pPr>
      <w:r w:rsidRPr="00685B0E">
        <w:rPr>
          <w:rFonts w:ascii="Verdana" w:hAnsi="Verdana" w:cs="Segoe UI"/>
        </w:rPr>
        <w:t>Artigo 12 - Esta Resolução entra em vigor na data de sua publicação, revogadas as disposições em contrário, em especial a Resolução SAP 42, de 27/09/99.</w:t>
      </w:r>
    </w:p>
    <w:p w14:paraId="2DC31218" w14:textId="77777777" w:rsidR="00CE7484" w:rsidRPr="00685B0E" w:rsidRDefault="00CE7484" w:rsidP="00CE7484">
      <w:pPr>
        <w:rPr>
          <w:rFonts w:ascii="Verdana" w:hAnsi="Verdana" w:cs="Segoe UI"/>
          <w:b/>
          <w:bCs/>
        </w:rPr>
      </w:pPr>
    </w:p>
    <w:p w14:paraId="2344088B" w14:textId="533AEF70" w:rsidR="00173AA1" w:rsidRPr="00173AA1" w:rsidRDefault="00173AA1" w:rsidP="00CE7484">
      <w:pPr>
        <w:rPr>
          <w:rFonts w:ascii="Verdana" w:hAnsi="Verdana" w:cs="Segoe UI"/>
          <w:b/>
          <w:bCs/>
        </w:rPr>
      </w:pPr>
    </w:p>
    <w:sectPr w:rsidR="00173AA1" w:rsidRPr="00173AA1" w:rsidSect="00A76482">
      <w:headerReference w:type="default" r:id="rId10"/>
      <w:footerReference w:type="default" r:id="rId11"/>
      <w:pgSz w:w="11905" w:h="16837" w:code="9"/>
      <w:pgMar w:top="1417" w:right="1701" w:bottom="1417" w:left="1701" w:header="73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10BFD" w14:textId="77777777" w:rsidR="00A76482" w:rsidRDefault="00A76482">
      <w:r>
        <w:separator/>
      </w:r>
    </w:p>
  </w:endnote>
  <w:endnote w:type="continuationSeparator" w:id="0">
    <w:p w14:paraId="0035D052" w14:textId="77777777" w:rsidR="00A76482" w:rsidRDefault="00A76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algun Gothic"/>
    <w:charset w:val="00"/>
    <w:family w:val="swiss"/>
    <w:pitch w:val="variable"/>
    <w:sig w:usb0="00000003"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F08C2" w14:textId="77777777" w:rsidR="00A76482" w:rsidRDefault="00A76482" w:rsidP="00936A92">
    <w:pPr>
      <w:ind w:hanging="284"/>
      <w:jc w:val="center"/>
      <w:rPr>
        <w:rFonts w:ascii="Verdana" w:eastAsia="Times New Roman" w:hAnsi="Verdana"/>
        <w:b/>
        <w:sz w:val="16"/>
        <w:szCs w:val="16"/>
        <w:lang w:val="en-US"/>
      </w:rPr>
    </w:pPr>
    <w:proofErr w:type="spellStart"/>
    <w:r>
      <w:rPr>
        <w:rFonts w:ascii="Verdana" w:eastAsia="Times New Roman" w:hAnsi="Verdana"/>
        <w:b/>
        <w:sz w:val="16"/>
        <w:szCs w:val="16"/>
        <w:lang w:val="en-US"/>
      </w:rPr>
      <w:t>Chefia</w:t>
    </w:r>
    <w:proofErr w:type="spellEnd"/>
    <w:r>
      <w:rPr>
        <w:rFonts w:ascii="Verdana" w:eastAsia="Times New Roman" w:hAnsi="Verdana"/>
        <w:b/>
        <w:sz w:val="16"/>
        <w:szCs w:val="16"/>
        <w:lang w:val="en-US"/>
      </w:rPr>
      <w:t xml:space="preserve"> de Gabinete</w:t>
    </w:r>
  </w:p>
  <w:p w14:paraId="3B2FBF7C" w14:textId="77777777" w:rsidR="00A76482" w:rsidRDefault="00A76482" w:rsidP="00936A92">
    <w:pPr>
      <w:ind w:hanging="284"/>
      <w:jc w:val="center"/>
      <w:rPr>
        <w:rFonts w:ascii="Verdana" w:eastAsia="Times New Roman" w:hAnsi="Verdana"/>
        <w:b/>
        <w:sz w:val="16"/>
        <w:szCs w:val="16"/>
        <w:lang w:val="en-US"/>
      </w:rPr>
    </w:pPr>
    <w:r>
      <w:rPr>
        <w:rFonts w:ascii="Verdana" w:eastAsia="Times New Roman" w:hAnsi="Verdana"/>
        <w:b/>
        <w:sz w:val="16"/>
        <w:szCs w:val="16"/>
        <w:lang w:val="en-US"/>
      </w:rPr>
      <w:t>Departamento de Administração</w:t>
    </w:r>
  </w:p>
  <w:p w14:paraId="31D1DD0D" w14:textId="77777777" w:rsidR="00A76482" w:rsidRPr="00936A92" w:rsidRDefault="00A76482" w:rsidP="00936A92">
    <w:pPr>
      <w:ind w:hanging="1134"/>
      <w:jc w:val="center"/>
      <w:rPr>
        <w:rFonts w:ascii="Verdana" w:eastAsia="Times New Roman" w:hAnsi="Verdana"/>
        <w:b/>
        <w:sz w:val="16"/>
        <w:szCs w:val="16"/>
        <w:lang w:val="en-US"/>
      </w:rPr>
    </w:pPr>
  </w:p>
  <w:p w14:paraId="5B1A0FDE" w14:textId="77777777" w:rsidR="00A76482" w:rsidRPr="00936A92" w:rsidRDefault="00A76482" w:rsidP="00936A92">
    <w:pPr>
      <w:pStyle w:val="Rodap"/>
      <w:tabs>
        <w:tab w:val="right" w:pos="9356"/>
      </w:tabs>
      <w:spacing w:line="360" w:lineRule="auto"/>
      <w:ind w:right="-709" w:hanging="1134"/>
      <w:jc w:val="center"/>
      <w:rPr>
        <w:rFonts w:ascii="Verdana" w:eastAsia="Times New Roman" w:hAnsi="Verdana" w:cs="Arial"/>
        <w:sz w:val="16"/>
        <w:szCs w:val="20"/>
        <w:lang w:eastAsia="pt-BR"/>
      </w:rPr>
    </w:pPr>
    <w:r w:rsidRPr="00936A92">
      <w:rPr>
        <w:rFonts w:ascii="Verdana" w:eastAsia="Times New Roman" w:hAnsi="Verdana" w:cs="Arial"/>
        <w:sz w:val="16"/>
        <w:szCs w:val="20"/>
        <w:lang w:eastAsia="pt-BR"/>
      </w:rPr>
      <w:t xml:space="preserve">Av. General Ataliba Leonel, 556 - Santana - </w:t>
    </w:r>
    <w:r w:rsidRPr="00936A92">
      <w:rPr>
        <w:rFonts w:ascii="Verdana" w:eastAsia="Times New Roman" w:hAnsi="Verdana" w:cs="Arial"/>
        <w:bCs/>
        <w:sz w:val="16"/>
        <w:szCs w:val="20"/>
        <w:lang w:eastAsia="pt-BR"/>
      </w:rPr>
      <w:t>CEP: 02033-000</w:t>
    </w:r>
    <w:r w:rsidRPr="00936A92">
      <w:rPr>
        <w:rFonts w:ascii="Verdana" w:eastAsia="Times New Roman" w:hAnsi="Verdana" w:cs="Arial"/>
        <w:sz w:val="16"/>
        <w:szCs w:val="20"/>
        <w:lang w:eastAsia="pt-BR"/>
      </w:rPr>
      <w:t xml:space="preserve"> | São Paulo – SP | </w:t>
    </w:r>
    <w:r w:rsidRPr="00936A92">
      <w:rPr>
        <w:rFonts w:ascii="Verdana" w:eastAsia="Times New Roman" w:hAnsi="Verdana" w:cs="Arial"/>
        <w:bCs/>
        <w:sz w:val="16"/>
        <w:szCs w:val="20"/>
        <w:lang w:eastAsia="pt-BR"/>
      </w:rPr>
      <w:t xml:space="preserve">Fone: </w:t>
    </w:r>
    <w:r w:rsidRPr="00936A92">
      <w:rPr>
        <w:rFonts w:ascii="Verdana" w:eastAsia="Times New Roman" w:hAnsi="Verdana" w:cs="Arial"/>
        <w:sz w:val="16"/>
        <w:szCs w:val="20"/>
        <w:lang w:eastAsia="pt-BR"/>
      </w:rPr>
      <w:t>(11) 3206-48</w:t>
    </w:r>
    <w:r>
      <w:rPr>
        <w:rFonts w:ascii="Verdana" w:eastAsia="Times New Roman" w:hAnsi="Verdana" w:cs="Arial"/>
        <w:sz w:val="16"/>
        <w:szCs w:val="20"/>
        <w:lang w:eastAsia="pt-BR"/>
      </w:rPr>
      <w:t>00</w:t>
    </w:r>
  </w:p>
  <w:p w14:paraId="11DF90D1" w14:textId="77777777" w:rsidR="00A76482" w:rsidRPr="004A5B31" w:rsidRDefault="00A76482" w:rsidP="00936A92">
    <w:pPr>
      <w:pStyle w:val="Rodap"/>
      <w:tabs>
        <w:tab w:val="right" w:pos="9356"/>
      </w:tabs>
      <w:spacing w:line="360" w:lineRule="auto"/>
      <w:ind w:left="-1134" w:right="-709"/>
      <w:jc w:val="center"/>
      <w:rPr>
        <w:rFonts w:ascii="Verdana" w:eastAsia="Times New Roman" w:hAnsi="Verdana" w:cs="Arial"/>
        <w:sz w:val="16"/>
        <w:szCs w:val="20"/>
        <w:lang w:eastAsia="pt-BR"/>
      </w:rPr>
    </w:pPr>
    <w:r w:rsidRPr="004A5B31">
      <w:rPr>
        <w:sz w:val="18"/>
      </w:rPr>
      <w:fldChar w:fldCharType="begin"/>
    </w:r>
    <w:r w:rsidRPr="004A5B31">
      <w:rPr>
        <w:sz w:val="18"/>
      </w:rPr>
      <w:instrText>PAGE   \* MERGEFORMAT</w:instrText>
    </w:r>
    <w:r w:rsidRPr="004A5B31">
      <w:rPr>
        <w:sz w:val="18"/>
      </w:rPr>
      <w:fldChar w:fldCharType="separate"/>
    </w:r>
    <w:r w:rsidR="003E383B">
      <w:rPr>
        <w:noProof/>
        <w:sz w:val="18"/>
      </w:rPr>
      <w:t>1</w:t>
    </w:r>
    <w:r w:rsidRPr="004A5B31">
      <w:rPr>
        <w:sz w:val="18"/>
      </w:rPr>
      <w:fldChar w:fldCharType="end"/>
    </w:r>
  </w:p>
  <w:p w14:paraId="48C35B3F" w14:textId="77777777" w:rsidR="00A76482" w:rsidRDefault="00A76482">
    <w:pPr>
      <w:pStyle w:val="Rodap"/>
      <w:tabs>
        <w:tab w:val="right" w:pos="9356"/>
      </w:tabs>
      <w:spacing w:line="360" w:lineRule="auto"/>
      <w:ind w:right="-569"/>
      <w:jc w:val="center"/>
      <w:rPr>
        <w:rFonts w:cs="Arial"/>
        <w:b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F9BEC" w14:textId="77777777" w:rsidR="00A76482" w:rsidRDefault="00A76482">
      <w:r>
        <w:separator/>
      </w:r>
    </w:p>
  </w:footnote>
  <w:footnote w:type="continuationSeparator" w:id="0">
    <w:p w14:paraId="1D7DF813" w14:textId="77777777" w:rsidR="00A76482" w:rsidRDefault="00A764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45970" w14:textId="77777777" w:rsidR="00A76482" w:rsidRPr="00C47953" w:rsidRDefault="00A76482" w:rsidP="00C47953">
    <w:pPr>
      <w:tabs>
        <w:tab w:val="clear" w:pos="1985"/>
        <w:tab w:val="left" w:pos="6804"/>
      </w:tabs>
      <w:jc w:val="right"/>
    </w:pPr>
    <w:r>
      <w:rPr>
        <w:rFonts w:ascii="Verdana" w:hAnsi="Verdana"/>
        <w:b/>
        <w:bCs/>
        <w:noProof/>
        <w:lang w:eastAsia="pt-BR"/>
      </w:rPr>
      <w:drawing>
        <wp:inline distT="0" distB="0" distL="0" distR="0" wp14:anchorId="15DBCE6E" wp14:editId="2C8B1792">
          <wp:extent cx="4307840" cy="5721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7840" cy="572135"/>
                  </a:xfrm>
                  <a:prstGeom prst="rect">
                    <a:avLst/>
                  </a:prstGeom>
                  <a:noFill/>
                </pic:spPr>
              </pic:pic>
            </a:graphicData>
          </a:graphic>
        </wp:inline>
      </w:drawing>
    </w:r>
  </w:p>
  <w:p w14:paraId="4AD7EE03" w14:textId="77777777" w:rsidR="00A76482" w:rsidRDefault="00A76482" w:rsidP="002D57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0"/>
        </w:tabs>
        <w:ind w:left="0" w:firstLine="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0"/>
        </w:tabs>
        <w:ind w:left="0" w:firstLine="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0"/>
        </w:tabs>
        <w:ind w:left="0" w:firstLine="0"/>
      </w:pPr>
      <w:rPr>
        <w:rFonts w:ascii="Symbol" w:hAnsi="Symbol"/>
      </w:rPr>
    </w:lvl>
  </w:abstractNum>
  <w:abstractNum w:abstractNumId="5">
    <w:nsid w:val="00000007"/>
    <w:multiLevelType w:val="singleLevel"/>
    <w:tmpl w:val="00000007"/>
    <w:name w:val="WW8Num7"/>
    <w:lvl w:ilvl="0">
      <w:numFmt w:val="bullet"/>
      <w:lvlText w:val="·"/>
      <w:lvlJc w:val="left"/>
      <w:pPr>
        <w:tabs>
          <w:tab w:val="num" w:pos="0"/>
        </w:tabs>
        <w:ind w:left="0" w:firstLine="0"/>
      </w:pPr>
      <w:rPr>
        <w:rFonts w:ascii="Symbol" w:hAnsi="Symbol"/>
      </w:rPr>
    </w:lvl>
  </w:abstractNum>
  <w:abstractNum w:abstractNumId="6">
    <w:nsid w:val="00000008"/>
    <w:multiLevelType w:val="singleLevel"/>
    <w:tmpl w:val="00000008"/>
    <w:name w:val="WW8Num8"/>
    <w:lvl w:ilvl="0">
      <w:start w:val="3"/>
      <w:numFmt w:val="bullet"/>
      <w:lvlText w:val="-"/>
      <w:lvlJc w:val="left"/>
      <w:pPr>
        <w:tabs>
          <w:tab w:val="num" w:pos="1062"/>
        </w:tabs>
        <w:ind w:left="1062" w:hanging="360"/>
      </w:pPr>
      <w:rPr>
        <w:rFonts w:ascii="Times New Roman" w:hAnsi="Times New Roman"/>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14B17C5F"/>
    <w:multiLevelType w:val="multilevel"/>
    <w:tmpl w:val="245E794A"/>
    <w:lvl w:ilvl="0">
      <w:start w:val="1"/>
      <w:numFmt w:val="decimal"/>
      <w:lvlText w:val="%1."/>
      <w:lvlJc w:val="left"/>
      <w:pPr>
        <w:ind w:left="360" w:hanging="360"/>
      </w:pPr>
      <w:rPr>
        <w:rFonts w:hint="default"/>
        <w:b/>
        <w:bCs/>
        <w:color w:val="000000"/>
      </w:rPr>
    </w:lvl>
    <w:lvl w:ilvl="1">
      <w:start w:val="1"/>
      <w:numFmt w:val="decimal"/>
      <w:isLgl/>
      <w:lvlText w:val="%1.%2"/>
      <w:lvlJc w:val="left"/>
      <w:pPr>
        <w:ind w:left="0" w:hanging="360"/>
      </w:pPr>
      <w:rPr>
        <w:rFonts w:hint="default"/>
        <w:b/>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b/>
        <w:bCs/>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164B79F3"/>
    <w:multiLevelType w:val="hybridMultilevel"/>
    <w:tmpl w:val="4CE417D8"/>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3">
      <w:start w:val="1"/>
      <w:numFmt w:val="bullet"/>
      <w:lvlText w:val="o"/>
      <w:lvlJc w:val="left"/>
      <w:pPr>
        <w:ind w:left="2880" w:hanging="360"/>
      </w:pPr>
      <w:rPr>
        <w:rFonts w:ascii="Courier New" w:hAnsi="Courier New" w:cs="Courier New"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6DD40C2"/>
    <w:multiLevelType w:val="hybridMultilevel"/>
    <w:tmpl w:val="0A06DB1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2">
    <w:nsid w:val="20FA4AE1"/>
    <w:multiLevelType w:val="hybridMultilevel"/>
    <w:tmpl w:val="D0C47B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D6A0821"/>
    <w:multiLevelType w:val="hybridMultilevel"/>
    <w:tmpl w:val="386291C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4">
    <w:nsid w:val="2F8674F3"/>
    <w:multiLevelType w:val="hybridMultilevel"/>
    <w:tmpl w:val="D66A40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05C041D"/>
    <w:multiLevelType w:val="hybridMultilevel"/>
    <w:tmpl w:val="1C3C9A9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6">
    <w:nsid w:val="32180706"/>
    <w:multiLevelType w:val="hybridMultilevel"/>
    <w:tmpl w:val="3E8E4EF0"/>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7">
    <w:nsid w:val="3E0B5F44"/>
    <w:multiLevelType w:val="hybridMultilevel"/>
    <w:tmpl w:val="9A0ADCEA"/>
    <w:lvl w:ilvl="0" w:tplc="00000005">
      <w:start w:val="1"/>
      <w:numFmt w:val="bullet"/>
      <w:lvlText w:val="·"/>
      <w:lvlJc w:val="left"/>
      <w:pPr>
        <w:tabs>
          <w:tab w:val="num" w:pos="1416"/>
        </w:tabs>
        <w:ind w:left="1416" w:firstLine="0"/>
      </w:pPr>
      <w:rPr>
        <w:rFonts w:ascii="Symbol" w:hAnsi="Symbol"/>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8">
    <w:nsid w:val="5611149D"/>
    <w:multiLevelType w:val="hybridMultilevel"/>
    <w:tmpl w:val="17C2AC44"/>
    <w:lvl w:ilvl="0" w:tplc="459614BE">
      <w:start w:val="1"/>
      <w:numFmt w:val="upperRoman"/>
      <w:lvlText w:val="%1"/>
      <w:lvlJc w:val="left"/>
      <w:pPr>
        <w:ind w:left="832" w:hanging="169"/>
      </w:pPr>
      <w:rPr>
        <w:rFonts w:ascii="Verdana" w:eastAsia="Verdana" w:hAnsi="Verdana" w:cs="Verdana" w:hint="default"/>
        <w:w w:val="99"/>
        <w:sz w:val="20"/>
        <w:szCs w:val="20"/>
        <w:lang w:val="pt-PT" w:eastAsia="en-US" w:bidi="ar-SA"/>
      </w:rPr>
    </w:lvl>
    <w:lvl w:ilvl="1" w:tplc="36D4EB52">
      <w:numFmt w:val="bullet"/>
      <w:lvlText w:val="•"/>
      <w:lvlJc w:val="left"/>
      <w:pPr>
        <w:ind w:left="1805" w:hanging="169"/>
      </w:pPr>
      <w:rPr>
        <w:rFonts w:hint="default"/>
        <w:lang w:val="pt-PT" w:eastAsia="en-US" w:bidi="ar-SA"/>
      </w:rPr>
    </w:lvl>
    <w:lvl w:ilvl="2" w:tplc="5E7A09B0">
      <w:numFmt w:val="bullet"/>
      <w:lvlText w:val="•"/>
      <w:lvlJc w:val="left"/>
      <w:pPr>
        <w:ind w:left="2771" w:hanging="169"/>
      </w:pPr>
      <w:rPr>
        <w:rFonts w:hint="default"/>
        <w:lang w:val="pt-PT" w:eastAsia="en-US" w:bidi="ar-SA"/>
      </w:rPr>
    </w:lvl>
    <w:lvl w:ilvl="3" w:tplc="ECBEFA0E">
      <w:numFmt w:val="bullet"/>
      <w:lvlText w:val="•"/>
      <w:lvlJc w:val="left"/>
      <w:pPr>
        <w:ind w:left="3737" w:hanging="169"/>
      </w:pPr>
      <w:rPr>
        <w:rFonts w:hint="default"/>
        <w:lang w:val="pt-PT" w:eastAsia="en-US" w:bidi="ar-SA"/>
      </w:rPr>
    </w:lvl>
    <w:lvl w:ilvl="4" w:tplc="B442C884">
      <w:numFmt w:val="bullet"/>
      <w:lvlText w:val="•"/>
      <w:lvlJc w:val="left"/>
      <w:pPr>
        <w:ind w:left="4703" w:hanging="169"/>
      </w:pPr>
      <w:rPr>
        <w:rFonts w:hint="default"/>
        <w:lang w:val="pt-PT" w:eastAsia="en-US" w:bidi="ar-SA"/>
      </w:rPr>
    </w:lvl>
    <w:lvl w:ilvl="5" w:tplc="0BD6836E">
      <w:numFmt w:val="bullet"/>
      <w:lvlText w:val="•"/>
      <w:lvlJc w:val="left"/>
      <w:pPr>
        <w:ind w:left="5669" w:hanging="169"/>
      </w:pPr>
      <w:rPr>
        <w:rFonts w:hint="default"/>
        <w:lang w:val="pt-PT" w:eastAsia="en-US" w:bidi="ar-SA"/>
      </w:rPr>
    </w:lvl>
    <w:lvl w:ilvl="6" w:tplc="B13AB4BC">
      <w:numFmt w:val="bullet"/>
      <w:lvlText w:val="•"/>
      <w:lvlJc w:val="left"/>
      <w:pPr>
        <w:ind w:left="6635" w:hanging="169"/>
      </w:pPr>
      <w:rPr>
        <w:rFonts w:hint="default"/>
        <w:lang w:val="pt-PT" w:eastAsia="en-US" w:bidi="ar-SA"/>
      </w:rPr>
    </w:lvl>
    <w:lvl w:ilvl="7" w:tplc="1EA2A7EA">
      <w:numFmt w:val="bullet"/>
      <w:lvlText w:val="•"/>
      <w:lvlJc w:val="left"/>
      <w:pPr>
        <w:ind w:left="7601" w:hanging="169"/>
      </w:pPr>
      <w:rPr>
        <w:rFonts w:hint="default"/>
        <w:lang w:val="pt-PT" w:eastAsia="en-US" w:bidi="ar-SA"/>
      </w:rPr>
    </w:lvl>
    <w:lvl w:ilvl="8" w:tplc="68AAA4C0">
      <w:numFmt w:val="bullet"/>
      <w:lvlText w:val="•"/>
      <w:lvlJc w:val="left"/>
      <w:pPr>
        <w:ind w:left="8567" w:hanging="169"/>
      </w:pPr>
      <w:rPr>
        <w:rFonts w:hint="default"/>
        <w:lang w:val="pt-PT" w:eastAsia="en-US" w:bidi="ar-SA"/>
      </w:rPr>
    </w:lvl>
  </w:abstractNum>
  <w:abstractNum w:abstractNumId="19">
    <w:nsid w:val="5799486F"/>
    <w:multiLevelType w:val="hybridMultilevel"/>
    <w:tmpl w:val="3EB03A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90027E8"/>
    <w:multiLevelType w:val="hybridMultilevel"/>
    <w:tmpl w:val="D472C2D0"/>
    <w:lvl w:ilvl="0" w:tplc="A48E79B6">
      <w:numFmt w:val="bullet"/>
      <w:lvlText w:val=""/>
      <w:lvlJc w:val="left"/>
      <w:pPr>
        <w:ind w:left="180" w:firstLine="954"/>
      </w:pPr>
      <w:rPr>
        <w:rFonts w:ascii="Calibri" w:eastAsia="Calibri" w:hAnsi="Calibri" w:cs="Calibri"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21">
    <w:nsid w:val="595E3DCD"/>
    <w:multiLevelType w:val="multilevel"/>
    <w:tmpl w:val="3C5ABA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5A0D70AE"/>
    <w:multiLevelType w:val="hybridMultilevel"/>
    <w:tmpl w:val="66DEE8A4"/>
    <w:lvl w:ilvl="0" w:tplc="745AFF32">
      <w:start w:val="1"/>
      <w:numFmt w:val="lowerLetter"/>
      <w:lvlText w:val="%1)"/>
      <w:lvlJc w:val="left"/>
      <w:pPr>
        <w:ind w:left="212" w:hanging="263"/>
        <w:jc w:val="left"/>
      </w:pPr>
      <w:rPr>
        <w:rFonts w:ascii="Verdana" w:eastAsia="Times New Roman" w:hAnsi="Verdana" w:cs="Times New Roman" w:hint="default"/>
        <w:spacing w:val="-1"/>
        <w:w w:val="99"/>
        <w:sz w:val="24"/>
        <w:szCs w:val="24"/>
        <w:lang w:val="pt-PT" w:eastAsia="en-US" w:bidi="ar-SA"/>
      </w:rPr>
    </w:lvl>
    <w:lvl w:ilvl="1" w:tplc="A4D2B0C2">
      <w:numFmt w:val="bullet"/>
      <w:lvlText w:val="•"/>
      <w:lvlJc w:val="left"/>
      <w:pPr>
        <w:ind w:left="1211" w:hanging="263"/>
      </w:pPr>
      <w:rPr>
        <w:rFonts w:hint="default"/>
        <w:lang w:val="pt-PT" w:eastAsia="en-US" w:bidi="ar-SA"/>
      </w:rPr>
    </w:lvl>
    <w:lvl w:ilvl="2" w:tplc="709EB746">
      <w:numFmt w:val="bullet"/>
      <w:lvlText w:val="•"/>
      <w:lvlJc w:val="left"/>
      <w:pPr>
        <w:ind w:left="2202" w:hanging="263"/>
      </w:pPr>
      <w:rPr>
        <w:rFonts w:hint="default"/>
        <w:lang w:val="pt-PT" w:eastAsia="en-US" w:bidi="ar-SA"/>
      </w:rPr>
    </w:lvl>
    <w:lvl w:ilvl="3" w:tplc="8458C19E">
      <w:numFmt w:val="bullet"/>
      <w:lvlText w:val="•"/>
      <w:lvlJc w:val="left"/>
      <w:pPr>
        <w:ind w:left="3193" w:hanging="263"/>
      </w:pPr>
      <w:rPr>
        <w:rFonts w:hint="default"/>
        <w:lang w:val="pt-PT" w:eastAsia="en-US" w:bidi="ar-SA"/>
      </w:rPr>
    </w:lvl>
    <w:lvl w:ilvl="4" w:tplc="79648B44">
      <w:numFmt w:val="bullet"/>
      <w:lvlText w:val="•"/>
      <w:lvlJc w:val="left"/>
      <w:pPr>
        <w:ind w:left="4184" w:hanging="263"/>
      </w:pPr>
      <w:rPr>
        <w:rFonts w:hint="default"/>
        <w:lang w:val="pt-PT" w:eastAsia="en-US" w:bidi="ar-SA"/>
      </w:rPr>
    </w:lvl>
    <w:lvl w:ilvl="5" w:tplc="1AC674CC">
      <w:numFmt w:val="bullet"/>
      <w:lvlText w:val="•"/>
      <w:lvlJc w:val="left"/>
      <w:pPr>
        <w:ind w:left="5175" w:hanging="263"/>
      </w:pPr>
      <w:rPr>
        <w:rFonts w:hint="default"/>
        <w:lang w:val="pt-PT" w:eastAsia="en-US" w:bidi="ar-SA"/>
      </w:rPr>
    </w:lvl>
    <w:lvl w:ilvl="6" w:tplc="25F0D70A">
      <w:numFmt w:val="bullet"/>
      <w:lvlText w:val="•"/>
      <w:lvlJc w:val="left"/>
      <w:pPr>
        <w:ind w:left="6166" w:hanging="263"/>
      </w:pPr>
      <w:rPr>
        <w:rFonts w:hint="default"/>
        <w:lang w:val="pt-PT" w:eastAsia="en-US" w:bidi="ar-SA"/>
      </w:rPr>
    </w:lvl>
    <w:lvl w:ilvl="7" w:tplc="5D42221E">
      <w:numFmt w:val="bullet"/>
      <w:lvlText w:val="•"/>
      <w:lvlJc w:val="left"/>
      <w:pPr>
        <w:ind w:left="7157" w:hanging="263"/>
      </w:pPr>
      <w:rPr>
        <w:rFonts w:hint="default"/>
        <w:lang w:val="pt-PT" w:eastAsia="en-US" w:bidi="ar-SA"/>
      </w:rPr>
    </w:lvl>
    <w:lvl w:ilvl="8" w:tplc="294808F6">
      <w:numFmt w:val="bullet"/>
      <w:lvlText w:val="•"/>
      <w:lvlJc w:val="left"/>
      <w:pPr>
        <w:ind w:left="8148" w:hanging="263"/>
      </w:pPr>
      <w:rPr>
        <w:rFonts w:hint="default"/>
        <w:lang w:val="pt-PT" w:eastAsia="en-US" w:bidi="ar-SA"/>
      </w:rPr>
    </w:lvl>
  </w:abstractNum>
  <w:abstractNum w:abstractNumId="23">
    <w:nsid w:val="5B243CEC"/>
    <w:multiLevelType w:val="hybridMultilevel"/>
    <w:tmpl w:val="C35C3DAE"/>
    <w:lvl w:ilvl="0" w:tplc="C7129686">
      <w:start w:val="1"/>
      <w:numFmt w:val="upperRoman"/>
      <w:lvlText w:val="%1"/>
      <w:lvlJc w:val="left"/>
      <w:pPr>
        <w:ind w:left="832" w:hanging="162"/>
      </w:pPr>
      <w:rPr>
        <w:rFonts w:ascii="Verdana" w:eastAsia="Verdana" w:hAnsi="Verdana" w:cs="Verdana" w:hint="default"/>
        <w:w w:val="99"/>
        <w:sz w:val="20"/>
        <w:szCs w:val="20"/>
        <w:lang w:val="pt-PT" w:eastAsia="en-US" w:bidi="ar-SA"/>
      </w:rPr>
    </w:lvl>
    <w:lvl w:ilvl="1" w:tplc="07523D64">
      <w:numFmt w:val="bullet"/>
      <w:lvlText w:val="•"/>
      <w:lvlJc w:val="left"/>
      <w:pPr>
        <w:ind w:left="1805" w:hanging="162"/>
      </w:pPr>
      <w:rPr>
        <w:rFonts w:hint="default"/>
        <w:lang w:val="pt-PT" w:eastAsia="en-US" w:bidi="ar-SA"/>
      </w:rPr>
    </w:lvl>
    <w:lvl w:ilvl="2" w:tplc="78E8F194">
      <w:numFmt w:val="bullet"/>
      <w:lvlText w:val="•"/>
      <w:lvlJc w:val="left"/>
      <w:pPr>
        <w:ind w:left="2771" w:hanging="162"/>
      </w:pPr>
      <w:rPr>
        <w:rFonts w:hint="default"/>
        <w:lang w:val="pt-PT" w:eastAsia="en-US" w:bidi="ar-SA"/>
      </w:rPr>
    </w:lvl>
    <w:lvl w:ilvl="3" w:tplc="6716193E">
      <w:numFmt w:val="bullet"/>
      <w:lvlText w:val="•"/>
      <w:lvlJc w:val="left"/>
      <w:pPr>
        <w:ind w:left="3737" w:hanging="162"/>
      </w:pPr>
      <w:rPr>
        <w:rFonts w:hint="default"/>
        <w:lang w:val="pt-PT" w:eastAsia="en-US" w:bidi="ar-SA"/>
      </w:rPr>
    </w:lvl>
    <w:lvl w:ilvl="4" w:tplc="D7821B70">
      <w:numFmt w:val="bullet"/>
      <w:lvlText w:val="•"/>
      <w:lvlJc w:val="left"/>
      <w:pPr>
        <w:ind w:left="4703" w:hanging="162"/>
      </w:pPr>
      <w:rPr>
        <w:rFonts w:hint="default"/>
        <w:lang w:val="pt-PT" w:eastAsia="en-US" w:bidi="ar-SA"/>
      </w:rPr>
    </w:lvl>
    <w:lvl w:ilvl="5" w:tplc="FEDCDA1A">
      <w:numFmt w:val="bullet"/>
      <w:lvlText w:val="•"/>
      <w:lvlJc w:val="left"/>
      <w:pPr>
        <w:ind w:left="5669" w:hanging="162"/>
      </w:pPr>
      <w:rPr>
        <w:rFonts w:hint="default"/>
        <w:lang w:val="pt-PT" w:eastAsia="en-US" w:bidi="ar-SA"/>
      </w:rPr>
    </w:lvl>
    <w:lvl w:ilvl="6" w:tplc="A12811B2">
      <w:numFmt w:val="bullet"/>
      <w:lvlText w:val="•"/>
      <w:lvlJc w:val="left"/>
      <w:pPr>
        <w:ind w:left="6635" w:hanging="162"/>
      </w:pPr>
      <w:rPr>
        <w:rFonts w:hint="default"/>
        <w:lang w:val="pt-PT" w:eastAsia="en-US" w:bidi="ar-SA"/>
      </w:rPr>
    </w:lvl>
    <w:lvl w:ilvl="7" w:tplc="2AA418B6">
      <w:numFmt w:val="bullet"/>
      <w:lvlText w:val="•"/>
      <w:lvlJc w:val="left"/>
      <w:pPr>
        <w:ind w:left="7601" w:hanging="162"/>
      </w:pPr>
      <w:rPr>
        <w:rFonts w:hint="default"/>
        <w:lang w:val="pt-PT" w:eastAsia="en-US" w:bidi="ar-SA"/>
      </w:rPr>
    </w:lvl>
    <w:lvl w:ilvl="8" w:tplc="5C2C60BE">
      <w:numFmt w:val="bullet"/>
      <w:lvlText w:val="•"/>
      <w:lvlJc w:val="left"/>
      <w:pPr>
        <w:ind w:left="8567" w:hanging="162"/>
      </w:pPr>
      <w:rPr>
        <w:rFonts w:hint="default"/>
        <w:lang w:val="pt-PT" w:eastAsia="en-US" w:bidi="ar-SA"/>
      </w:rPr>
    </w:lvl>
  </w:abstractNum>
  <w:abstractNum w:abstractNumId="24">
    <w:nsid w:val="646414F9"/>
    <w:multiLevelType w:val="hybridMultilevel"/>
    <w:tmpl w:val="C9AC89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B950861"/>
    <w:multiLevelType w:val="hybridMultilevel"/>
    <w:tmpl w:val="551221B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6">
    <w:nsid w:val="6C8D1C2A"/>
    <w:multiLevelType w:val="hybridMultilevel"/>
    <w:tmpl w:val="533A34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DCC74EE"/>
    <w:multiLevelType w:val="hybridMultilevel"/>
    <w:tmpl w:val="2D2E8676"/>
    <w:lvl w:ilvl="0" w:tplc="04160001">
      <w:start w:val="1"/>
      <w:numFmt w:val="bullet"/>
      <w:lvlText w:val=""/>
      <w:lvlJc w:val="left"/>
      <w:pPr>
        <w:ind w:left="153" w:hanging="360"/>
      </w:pPr>
      <w:rPr>
        <w:rFonts w:ascii="Symbol" w:hAnsi="Symbol"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28">
    <w:nsid w:val="6F1A017A"/>
    <w:multiLevelType w:val="multilevel"/>
    <w:tmpl w:val="108E9ED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EC66DB"/>
    <w:multiLevelType w:val="hybridMultilevel"/>
    <w:tmpl w:val="7FFEA6CA"/>
    <w:lvl w:ilvl="0" w:tplc="CF3A627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73B95AF0"/>
    <w:multiLevelType w:val="hybridMultilevel"/>
    <w:tmpl w:val="582C0692"/>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8E4AB1"/>
    <w:multiLevelType w:val="hybridMultilevel"/>
    <w:tmpl w:val="613EEBDA"/>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D50046"/>
    <w:multiLevelType w:val="hybridMultilevel"/>
    <w:tmpl w:val="5B72C1AC"/>
    <w:lvl w:ilvl="0" w:tplc="7F9869BE">
      <w:start w:val="1"/>
      <w:numFmt w:val="upperRoman"/>
      <w:lvlText w:val="%1"/>
      <w:lvlJc w:val="left"/>
      <w:pPr>
        <w:ind w:left="832" w:hanging="155"/>
      </w:pPr>
      <w:rPr>
        <w:rFonts w:ascii="Verdana" w:eastAsia="Verdana" w:hAnsi="Verdana" w:cs="Verdana" w:hint="default"/>
        <w:w w:val="99"/>
        <w:sz w:val="20"/>
        <w:szCs w:val="20"/>
        <w:lang w:val="pt-PT" w:eastAsia="en-US" w:bidi="ar-SA"/>
      </w:rPr>
    </w:lvl>
    <w:lvl w:ilvl="1" w:tplc="3EC8E944">
      <w:numFmt w:val="bullet"/>
      <w:lvlText w:val="•"/>
      <w:lvlJc w:val="left"/>
      <w:pPr>
        <w:ind w:left="1805" w:hanging="155"/>
      </w:pPr>
      <w:rPr>
        <w:rFonts w:hint="default"/>
        <w:lang w:val="pt-PT" w:eastAsia="en-US" w:bidi="ar-SA"/>
      </w:rPr>
    </w:lvl>
    <w:lvl w:ilvl="2" w:tplc="89E24B48">
      <w:numFmt w:val="bullet"/>
      <w:lvlText w:val="•"/>
      <w:lvlJc w:val="left"/>
      <w:pPr>
        <w:ind w:left="2771" w:hanging="155"/>
      </w:pPr>
      <w:rPr>
        <w:rFonts w:hint="default"/>
        <w:lang w:val="pt-PT" w:eastAsia="en-US" w:bidi="ar-SA"/>
      </w:rPr>
    </w:lvl>
    <w:lvl w:ilvl="3" w:tplc="9A1E0D70">
      <w:numFmt w:val="bullet"/>
      <w:lvlText w:val="•"/>
      <w:lvlJc w:val="left"/>
      <w:pPr>
        <w:ind w:left="3737" w:hanging="155"/>
      </w:pPr>
      <w:rPr>
        <w:rFonts w:hint="default"/>
        <w:lang w:val="pt-PT" w:eastAsia="en-US" w:bidi="ar-SA"/>
      </w:rPr>
    </w:lvl>
    <w:lvl w:ilvl="4" w:tplc="D33E871A">
      <w:numFmt w:val="bullet"/>
      <w:lvlText w:val="•"/>
      <w:lvlJc w:val="left"/>
      <w:pPr>
        <w:ind w:left="4703" w:hanging="155"/>
      </w:pPr>
      <w:rPr>
        <w:rFonts w:hint="default"/>
        <w:lang w:val="pt-PT" w:eastAsia="en-US" w:bidi="ar-SA"/>
      </w:rPr>
    </w:lvl>
    <w:lvl w:ilvl="5" w:tplc="95346D8A">
      <w:numFmt w:val="bullet"/>
      <w:lvlText w:val="•"/>
      <w:lvlJc w:val="left"/>
      <w:pPr>
        <w:ind w:left="5669" w:hanging="155"/>
      </w:pPr>
      <w:rPr>
        <w:rFonts w:hint="default"/>
        <w:lang w:val="pt-PT" w:eastAsia="en-US" w:bidi="ar-SA"/>
      </w:rPr>
    </w:lvl>
    <w:lvl w:ilvl="6" w:tplc="B9E4D8F2">
      <w:numFmt w:val="bullet"/>
      <w:lvlText w:val="•"/>
      <w:lvlJc w:val="left"/>
      <w:pPr>
        <w:ind w:left="6635" w:hanging="155"/>
      </w:pPr>
      <w:rPr>
        <w:rFonts w:hint="default"/>
        <w:lang w:val="pt-PT" w:eastAsia="en-US" w:bidi="ar-SA"/>
      </w:rPr>
    </w:lvl>
    <w:lvl w:ilvl="7" w:tplc="469AFAF4">
      <w:numFmt w:val="bullet"/>
      <w:lvlText w:val="•"/>
      <w:lvlJc w:val="left"/>
      <w:pPr>
        <w:ind w:left="7601" w:hanging="155"/>
      </w:pPr>
      <w:rPr>
        <w:rFonts w:hint="default"/>
        <w:lang w:val="pt-PT" w:eastAsia="en-US" w:bidi="ar-SA"/>
      </w:rPr>
    </w:lvl>
    <w:lvl w:ilvl="8" w:tplc="EF88EFB8">
      <w:numFmt w:val="bullet"/>
      <w:lvlText w:val="•"/>
      <w:lvlJc w:val="left"/>
      <w:pPr>
        <w:ind w:left="8567" w:hanging="155"/>
      </w:pPr>
      <w:rPr>
        <w:rFonts w:hint="default"/>
        <w:lang w:val="pt-PT" w:eastAsia="en-US" w:bidi="ar-SA"/>
      </w:rPr>
    </w:lvl>
  </w:abstractNum>
  <w:abstractNum w:abstractNumId="33">
    <w:nsid w:val="7DF16ACF"/>
    <w:multiLevelType w:val="hybridMultilevel"/>
    <w:tmpl w:val="445CEA8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4">
    <w:nsid w:val="7EBF4038"/>
    <w:multiLevelType w:val="hybridMultilevel"/>
    <w:tmpl w:val="45E037E0"/>
    <w:lvl w:ilvl="0" w:tplc="E7540DC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9"/>
  </w:num>
  <w:num w:numId="3">
    <w:abstractNumId w:val="2"/>
  </w:num>
  <w:num w:numId="4">
    <w:abstractNumId w:val="3"/>
  </w:num>
  <w:num w:numId="5">
    <w:abstractNumId w:val="4"/>
  </w:num>
  <w:num w:numId="6">
    <w:abstractNumId w:val="1"/>
  </w:num>
  <w:num w:numId="7">
    <w:abstractNumId w:val="8"/>
  </w:num>
  <w:num w:numId="8">
    <w:abstractNumId w:val="7"/>
  </w:num>
  <w:num w:numId="9">
    <w:abstractNumId w:val="3"/>
  </w:num>
  <w:num w:numId="10">
    <w:abstractNumId w:val="6"/>
  </w:num>
  <w:num w:numId="11">
    <w:abstractNumId w:val="5"/>
  </w:num>
  <w:num w:numId="12">
    <w:abstractNumId w:val="17"/>
  </w:num>
  <w:num w:numId="13">
    <w:abstractNumId w:val="16"/>
  </w:num>
  <w:num w:numId="14">
    <w:abstractNumId w:val="20"/>
  </w:num>
  <w:num w:numId="15">
    <w:abstractNumId w:val="11"/>
  </w:num>
  <w:num w:numId="16">
    <w:abstractNumId w:val="25"/>
  </w:num>
  <w:num w:numId="17">
    <w:abstractNumId w:val="26"/>
  </w:num>
  <w:num w:numId="18">
    <w:abstractNumId w:val="22"/>
  </w:num>
  <w:num w:numId="19">
    <w:abstractNumId w:val="31"/>
  </w:num>
  <w:num w:numId="20">
    <w:abstractNumId w:val="24"/>
  </w:num>
  <w:num w:numId="21">
    <w:abstractNumId w:val="19"/>
  </w:num>
  <w:num w:numId="22">
    <w:abstractNumId w:val="30"/>
  </w:num>
  <w:num w:numId="23">
    <w:abstractNumId w:val="14"/>
  </w:num>
  <w:num w:numId="24">
    <w:abstractNumId w:val="13"/>
  </w:num>
  <w:num w:numId="25">
    <w:abstractNumId w:val="10"/>
  </w:num>
  <w:num w:numId="26">
    <w:abstractNumId w:val="34"/>
  </w:num>
  <w:num w:numId="27">
    <w:abstractNumId w:val="15"/>
  </w:num>
  <w:num w:numId="28">
    <w:abstractNumId w:val="27"/>
  </w:num>
  <w:num w:numId="29">
    <w:abstractNumId w:val="33"/>
  </w:num>
  <w:num w:numId="30">
    <w:abstractNumId w:val="28"/>
  </w:num>
  <w:num w:numId="31">
    <w:abstractNumId w:val="21"/>
  </w:num>
  <w:num w:numId="32">
    <w:abstractNumId w:val="9"/>
  </w:num>
  <w:num w:numId="33">
    <w:abstractNumId w:val="12"/>
  </w:num>
  <w:num w:numId="34">
    <w:abstractNumId w:val="23"/>
  </w:num>
  <w:num w:numId="35">
    <w:abstractNumId w:val="18"/>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8F5"/>
    <w:rsid w:val="00006EE8"/>
    <w:rsid w:val="00011E85"/>
    <w:rsid w:val="000145C1"/>
    <w:rsid w:val="000300AF"/>
    <w:rsid w:val="000309BE"/>
    <w:rsid w:val="00050CA6"/>
    <w:rsid w:val="00050F3E"/>
    <w:rsid w:val="000519AE"/>
    <w:rsid w:val="0005290E"/>
    <w:rsid w:val="0005290F"/>
    <w:rsid w:val="0006276D"/>
    <w:rsid w:val="000665FB"/>
    <w:rsid w:val="00071456"/>
    <w:rsid w:val="000770FE"/>
    <w:rsid w:val="00087752"/>
    <w:rsid w:val="00087C95"/>
    <w:rsid w:val="00092095"/>
    <w:rsid w:val="00096580"/>
    <w:rsid w:val="00097AAD"/>
    <w:rsid w:val="000A0F78"/>
    <w:rsid w:val="000A1592"/>
    <w:rsid w:val="000A686E"/>
    <w:rsid w:val="000A6B18"/>
    <w:rsid w:val="000A7AEF"/>
    <w:rsid w:val="000B0A85"/>
    <w:rsid w:val="000B2BE4"/>
    <w:rsid w:val="000B5AFF"/>
    <w:rsid w:val="000B6B55"/>
    <w:rsid w:val="000C0DDB"/>
    <w:rsid w:val="000C4176"/>
    <w:rsid w:val="000D02BE"/>
    <w:rsid w:val="000D091A"/>
    <w:rsid w:val="000D209C"/>
    <w:rsid w:val="000D4FD5"/>
    <w:rsid w:val="000D5FDD"/>
    <w:rsid w:val="000E743B"/>
    <w:rsid w:val="000F25D1"/>
    <w:rsid w:val="000F4902"/>
    <w:rsid w:val="000F500B"/>
    <w:rsid w:val="000F60D9"/>
    <w:rsid w:val="001024E7"/>
    <w:rsid w:val="001037E2"/>
    <w:rsid w:val="00104677"/>
    <w:rsid w:val="00114E6E"/>
    <w:rsid w:val="0011769A"/>
    <w:rsid w:val="0012532A"/>
    <w:rsid w:val="0012537A"/>
    <w:rsid w:val="001307C6"/>
    <w:rsid w:val="00144179"/>
    <w:rsid w:val="001446E2"/>
    <w:rsid w:val="00144A26"/>
    <w:rsid w:val="00146F06"/>
    <w:rsid w:val="00156B18"/>
    <w:rsid w:val="00157E48"/>
    <w:rsid w:val="00170EBB"/>
    <w:rsid w:val="001726CD"/>
    <w:rsid w:val="00173AA1"/>
    <w:rsid w:val="00177FAC"/>
    <w:rsid w:val="00180537"/>
    <w:rsid w:val="001826C3"/>
    <w:rsid w:val="00185554"/>
    <w:rsid w:val="0018636C"/>
    <w:rsid w:val="00192105"/>
    <w:rsid w:val="001960D8"/>
    <w:rsid w:val="00196B74"/>
    <w:rsid w:val="001971D2"/>
    <w:rsid w:val="001A5630"/>
    <w:rsid w:val="001A66C2"/>
    <w:rsid w:val="001B0EDD"/>
    <w:rsid w:val="001B17B8"/>
    <w:rsid w:val="001B2BED"/>
    <w:rsid w:val="001B4EEE"/>
    <w:rsid w:val="001C1400"/>
    <w:rsid w:val="001D26E5"/>
    <w:rsid w:val="001D49D6"/>
    <w:rsid w:val="001E00F0"/>
    <w:rsid w:val="001E298E"/>
    <w:rsid w:val="001E29B1"/>
    <w:rsid w:val="001E5449"/>
    <w:rsid w:val="001E5B7C"/>
    <w:rsid w:val="001E6447"/>
    <w:rsid w:val="001F1788"/>
    <w:rsid w:val="001F3CB3"/>
    <w:rsid w:val="00201149"/>
    <w:rsid w:val="00205D60"/>
    <w:rsid w:val="00205DC0"/>
    <w:rsid w:val="0020780A"/>
    <w:rsid w:val="002209A9"/>
    <w:rsid w:val="002329CB"/>
    <w:rsid w:val="00234F39"/>
    <w:rsid w:val="002369BC"/>
    <w:rsid w:val="00241EE4"/>
    <w:rsid w:val="00257A53"/>
    <w:rsid w:val="00260249"/>
    <w:rsid w:val="00264755"/>
    <w:rsid w:val="00265DDB"/>
    <w:rsid w:val="002822B5"/>
    <w:rsid w:val="00283611"/>
    <w:rsid w:val="00283770"/>
    <w:rsid w:val="002846E3"/>
    <w:rsid w:val="002879FE"/>
    <w:rsid w:val="002A4B6F"/>
    <w:rsid w:val="002A6048"/>
    <w:rsid w:val="002A7386"/>
    <w:rsid w:val="002A7DB4"/>
    <w:rsid w:val="002B011A"/>
    <w:rsid w:val="002B0DBA"/>
    <w:rsid w:val="002B1D5E"/>
    <w:rsid w:val="002C00D3"/>
    <w:rsid w:val="002C0756"/>
    <w:rsid w:val="002C1DD6"/>
    <w:rsid w:val="002C3E97"/>
    <w:rsid w:val="002C4145"/>
    <w:rsid w:val="002C6185"/>
    <w:rsid w:val="002D1211"/>
    <w:rsid w:val="002D57C0"/>
    <w:rsid w:val="002D6757"/>
    <w:rsid w:val="002E15AC"/>
    <w:rsid w:val="002E6187"/>
    <w:rsid w:val="002E7467"/>
    <w:rsid w:val="002F2732"/>
    <w:rsid w:val="00300A9C"/>
    <w:rsid w:val="00301B8D"/>
    <w:rsid w:val="00302424"/>
    <w:rsid w:val="003024AD"/>
    <w:rsid w:val="00305A02"/>
    <w:rsid w:val="00307885"/>
    <w:rsid w:val="00312AED"/>
    <w:rsid w:val="0031314D"/>
    <w:rsid w:val="003147DC"/>
    <w:rsid w:val="00315D86"/>
    <w:rsid w:val="00317445"/>
    <w:rsid w:val="00321D4C"/>
    <w:rsid w:val="003274C7"/>
    <w:rsid w:val="00327C23"/>
    <w:rsid w:val="00327F82"/>
    <w:rsid w:val="0033167A"/>
    <w:rsid w:val="003342BB"/>
    <w:rsid w:val="00335097"/>
    <w:rsid w:val="00342582"/>
    <w:rsid w:val="0034325B"/>
    <w:rsid w:val="00346737"/>
    <w:rsid w:val="00352FC6"/>
    <w:rsid w:val="003601BA"/>
    <w:rsid w:val="00363952"/>
    <w:rsid w:val="0036489E"/>
    <w:rsid w:val="00371C9C"/>
    <w:rsid w:val="00374F3D"/>
    <w:rsid w:val="003832CF"/>
    <w:rsid w:val="00392C4F"/>
    <w:rsid w:val="00396677"/>
    <w:rsid w:val="00396FC1"/>
    <w:rsid w:val="003A038E"/>
    <w:rsid w:val="003A0596"/>
    <w:rsid w:val="003A28BD"/>
    <w:rsid w:val="003B30A6"/>
    <w:rsid w:val="003B4762"/>
    <w:rsid w:val="003C3A84"/>
    <w:rsid w:val="003E383B"/>
    <w:rsid w:val="003E4580"/>
    <w:rsid w:val="003E552E"/>
    <w:rsid w:val="003E760A"/>
    <w:rsid w:val="003E7B6A"/>
    <w:rsid w:val="003F301B"/>
    <w:rsid w:val="003F44AC"/>
    <w:rsid w:val="003F471B"/>
    <w:rsid w:val="003F4F92"/>
    <w:rsid w:val="003F586D"/>
    <w:rsid w:val="003F7F1E"/>
    <w:rsid w:val="00403749"/>
    <w:rsid w:val="00407E7F"/>
    <w:rsid w:val="00413E22"/>
    <w:rsid w:val="004161A2"/>
    <w:rsid w:val="00416962"/>
    <w:rsid w:val="00416C72"/>
    <w:rsid w:val="00422F76"/>
    <w:rsid w:val="00423204"/>
    <w:rsid w:val="004265DD"/>
    <w:rsid w:val="004347AB"/>
    <w:rsid w:val="00434DC1"/>
    <w:rsid w:val="00436AF2"/>
    <w:rsid w:val="00447D8A"/>
    <w:rsid w:val="00447E11"/>
    <w:rsid w:val="00450E2B"/>
    <w:rsid w:val="00451BA3"/>
    <w:rsid w:val="00454A1B"/>
    <w:rsid w:val="00454B61"/>
    <w:rsid w:val="0045670D"/>
    <w:rsid w:val="00460FA1"/>
    <w:rsid w:val="004613C4"/>
    <w:rsid w:val="00464FAD"/>
    <w:rsid w:val="004668D8"/>
    <w:rsid w:val="00466EA9"/>
    <w:rsid w:val="004676CD"/>
    <w:rsid w:val="00472E95"/>
    <w:rsid w:val="0047504B"/>
    <w:rsid w:val="00476DB1"/>
    <w:rsid w:val="00477F57"/>
    <w:rsid w:val="004803A3"/>
    <w:rsid w:val="00483E29"/>
    <w:rsid w:val="00487D45"/>
    <w:rsid w:val="00492743"/>
    <w:rsid w:val="00496DE8"/>
    <w:rsid w:val="00497652"/>
    <w:rsid w:val="004A1A26"/>
    <w:rsid w:val="004A1E68"/>
    <w:rsid w:val="004A39F0"/>
    <w:rsid w:val="004A4BEC"/>
    <w:rsid w:val="004A5B31"/>
    <w:rsid w:val="004B038E"/>
    <w:rsid w:val="004B1182"/>
    <w:rsid w:val="004B1A2D"/>
    <w:rsid w:val="004B646B"/>
    <w:rsid w:val="004C206B"/>
    <w:rsid w:val="004C471C"/>
    <w:rsid w:val="004C6269"/>
    <w:rsid w:val="004D478A"/>
    <w:rsid w:val="004D69CF"/>
    <w:rsid w:val="004D6C86"/>
    <w:rsid w:val="004E09CB"/>
    <w:rsid w:val="004E26C5"/>
    <w:rsid w:val="004E4CE2"/>
    <w:rsid w:val="00500B8C"/>
    <w:rsid w:val="00500F06"/>
    <w:rsid w:val="00501194"/>
    <w:rsid w:val="00504C8A"/>
    <w:rsid w:val="00514BE3"/>
    <w:rsid w:val="0052278A"/>
    <w:rsid w:val="00523B7B"/>
    <w:rsid w:val="00524B07"/>
    <w:rsid w:val="0052740D"/>
    <w:rsid w:val="0053037B"/>
    <w:rsid w:val="00537441"/>
    <w:rsid w:val="0054003C"/>
    <w:rsid w:val="0054181D"/>
    <w:rsid w:val="005421D0"/>
    <w:rsid w:val="005431D2"/>
    <w:rsid w:val="00543FBA"/>
    <w:rsid w:val="00545130"/>
    <w:rsid w:val="00554BD5"/>
    <w:rsid w:val="00554CFB"/>
    <w:rsid w:val="00557366"/>
    <w:rsid w:val="0056138B"/>
    <w:rsid w:val="005659B9"/>
    <w:rsid w:val="00566730"/>
    <w:rsid w:val="005729EA"/>
    <w:rsid w:val="00575D64"/>
    <w:rsid w:val="0057719D"/>
    <w:rsid w:val="00582B23"/>
    <w:rsid w:val="00584A41"/>
    <w:rsid w:val="00585E94"/>
    <w:rsid w:val="005927A5"/>
    <w:rsid w:val="00593015"/>
    <w:rsid w:val="00594987"/>
    <w:rsid w:val="00595AF8"/>
    <w:rsid w:val="00595E9D"/>
    <w:rsid w:val="00597922"/>
    <w:rsid w:val="00597E7A"/>
    <w:rsid w:val="005A656A"/>
    <w:rsid w:val="005B038B"/>
    <w:rsid w:val="005C4187"/>
    <w:rsid w:val="005C749F"/>
    <w:rsid w:val="005D1FC7"/>
    <w:rsid w:val="005D345F"/>
    <w:rsid w:val="005D3B12"/>
    <w:rsid w:val="005E3C4D"/>
    <w:rsid w:val="005E5E31"/>
    <w:rsid w:val="005E691A"/>
    <w:rsid w:val="005F2897"/>
    <w:rsid w:val="005F7755"/>
    <w:rsid w:val="006007FB"/>
    <w:rsid w:val="0060153F"/>
    <w:rsid w:val="00601A96"/>
    <w:rsid w:val="0060419F"/>
    <w:rsid w:val="00604616"/>
    <w:rsid w:val="00606748"/>
    <w:rsid w:val="00614939"/>
    <w:rsid w:val="00620B47"/>
    <w:rsid w:val="00622433"/>
    <w:rsid w:val="00627408"/>
    <w:rsid w:val="00627C54"/>
    <w:rsid w:val="00631D62"/>
    <w:rsid w:val="00637B20"/>
    <w:rsid w:val="00637FE5"/>
    <w:rsid w:val="00640764"/>
    <w:rsid w:val="006412DC"/>
    <w:rsid w:val="006415D2"/>
    <w:rsid w:val="006415FC"/>
    <w:rsid w:val="0064598F"/>
    <w:rsid w:val="006510BD"/>
    <w:rsid w:val="006535C6"/>
    <w:rsid w:val="0065786B"/>
    <w:rsid w:val="00660DE4"/>
    <w:rsid w:val="00661DB6"/>
    <w:rsid w:val="0066231B"/>
    <w:rsid w:val="00663BC9"/>
    <w:rsid w:val="00664E7B"/>
    <w:rsid w:val="00666478"/>
    <w:rsid w:val="006735FF"/>
    <w:rsid w:val="006769C3"/>
    <w:rsid w:val="00680EFB"/>
    <w:rsid w:val="00685B0E"/>
    <w:rsid w:val="00687BC5"/>
    <w:rsid w:val="00687F1C"/>
    <w:rsid w:val="00695B80"/>
    <w:rsid w:val="006B1E31"/>
    <w:rsid w:val="006B32A8"/>
    <w:rsid w:val="006B3347"/>
    <w:rsid w:val="006B7546"/>
    <w:rsid w:val="006B7C32"/>
    <w:rsid w:val="006C0344"/>
    <w:rsid w:val="006C03FD"/>
    <w:rsid w:val="006C3AFC"/>
    <w:rsid w:val="006D1C64"/>
    <w:rsid w:val="006E29C3"/>
    <w:rsid w:val="006E3533"/>
    <w:rsid w:val="006E5984"/>
    <w:rsid w:val="006E7C2E"/>
    <w:rsid w:val="006F0BF7"/>
    <w:rsid w:val="006F1C3A"/>
    <w:rsid w:val="006F2326"/>
    <w:rsid w:val="006F287D"/>
    <w:rsid w:val="006F3065"/>
    <w:rsid w:val="006F336D"/>
    <w:rsid w:val="006F61F9"/>
    <w:rsid w:val="00702BE4"/>
    <w:rsid w:val="00703411"/>
    <w:rsid w:val="00712149"/>
    <w:rsid w:val="00713DBE"/>
    <w:rsid w:val="0071421F"/>
    <w:rsid w:val="00715524"/>
    <w:rsid w:val="007216A1"/>
    <w:rsid w:val="00726988"/>
    <w:rsid w:val="00730CD0"/>
    <w:rsid w:val="00732F21"/>
    <w:rsid w:val="0073301C"/>
    <w:rsid w:val="00734734"/>
    <w:rsid w:val="0073494F"/>
    <w:rsid w:val="00735413"/>
    <w:rsid w:val="00735797"/>
    <w:rsid w:val="00751852"/>
    <w:rsid w:val="0075197A"/>
    <w:rsid w:val="007519F0"/>
    <w:rsid w:val="007541E2"/>
    <w:rsid w:val="00755796"/>
    <w:rsid w:val="007603D0"/>
    <w:rsid w:val="00775395"/>
    <w:rsid w:val="00780562"/>
    <w:rsid w:val="007842E0"/>
    <w:rsid w:val="00784484"/>
    <w:rsid w:val="00785247"/>
    <w:rsid w:val="00786980"/>
    <w:rsid w:val="00787AEF"/>
    <w:rsid w:val="0079195C"/>
    <w:rsid w:val="0079294D"/>
    <w:rsid w:val="00792BD2"/>
    <w:rsid w:val="007A14B2"/>
    <w:rsid w:val="007A31AE"/>
    <w:rsid w:val="007A401D"/>
    <w:rsid w:val="007A4DF7"/>
    <w:rsid w:val="007A73E1"/>
    <w:rsid w:val="007A7ECA"/>
    <w:rsid w:val="007B3A15"/>
    <w:rsid w:val="007B4F88"/>
    <w:rsid w:val="007B68E4"/>
    <w:rsid w:val="007B724D"/>
    <w:rsid w:val="007C37D2"/>
    <w:rsid w:val="007C4404"/>
    <w:rsid w:val="007C4560"/>
    <w:rsid w:val="007D4D5B"/>
    <w:rsid w:val="007D7F78"/>
    <w:rsid w:val="007E3966"/>
    <w:rsid w:val="007E6BEF"/>
    <w:rsid w:val="007F2A06"/>
    <w:rsid w:val="007F3528"/>
    <w:rsid w:val="007F45B6"/>
    <w:rsid w:val="007F67FC"/>
    <w:rsid w:val="007F6D32"/>
    <w:rsid w:val="007F76B9"/>
    <w:rsid w:val="007F7AF1"/>
    <w:rsid w:val="008041E8"/>
    <w:rsid w:val="008047A8"/>
    <w:rsid w:val="0081178E"/>
    <w:rsid w:val="00825267"/>
    <w:rsid w:val="008315C7"/>
    <w:rsid w:val="0083514D"/>
    <w:rsid w:val="00836DA3"/>
    <w:rsid w:val="00844353"/>
    <w:rsid w:val="0085105B"/>
    <w:rsid w:val="008523DD"/>
    <w:rsid w:val="008573F5"/>
    <w:rsid w:val="00860300"/>
    <w:rsid w:val="00860571"/>
    <w:rsid w:val="008613E8"/>
    <w:rsid w:val="00862417"/>
    <w:rsid w:val="00866627"/>
    <w:rsid w:val="00866946"/>
    <w:rsid w:val="00880538"/>
    <w:rsid w:val="008906F1"/>
    <w:rsid w:val="00893BC0"/>
    <w:rsid w:val="00896B23"/>
    <w:rsid w:val="00897FF2"/>
    <w:rsid w:val="008A2AD2"/>
    <w:rsid w:val="008A3539"/>
    <w:rsid w:val="008B1E70"/>
    <w:rsid w:val="008B545E"/>
    <w:rsid w:val="008C4490"/>
    <w:rsid w:val="008D0D60"/>
    <w:rsid w:val="008D6D2D"/>
    <w:rsid w:val="008E3920"/>
    <w:rsid w:val="008F216F"/>
    <w:rsid w:val="008F2FAC"/>
    <w:rsid w:val="008F3323"/>
    <w:rsid w:val="008F3414"/>
    <w:rsid w:val="008F3C6B"/>
    <w:rsid w:val="008F716F"/>
    <w:rsid w:val="008F78B9"/>
    <w:rsid w:val="00905475"/>
    <w:rsid w:val="009066A9"/>
    <w:rsid w:val="00906E61"/>
    <w:rsid w:val="009126C3"/>
    <w:rsid w:val="00916AB9"/>
    <w:rsid w:val="00917670"/>
    <w:rsid w:val="009211DD"/>
    <w:rsid w:val="00922526"/>
    <w:rsid w:val="00923D58"/>
    <w:rsid w:val="00926399"/>
    <w:rsid w:val="00927FC7"/>
    <w:rsid w:val="009307BC"/>
    <w:rsid w:val="009333C8"/>
    <w:rsid w:val="009358D4"/>
    <w:rsid w:val="009358D7"/>
    <w:rsid w:val="00935D29"/>
    <w:rsid w:val="00936A92"/>
    <w:rsid w:val="009407DA"/>
    <w:rsid w:val="009439AF"/>
    <w:rsid w:val="00945898"/>
    <w:rsid w:val="00951132"/>
    <w:rsid w:val="0095256A"/>
    <w:rsid w:val="00952E4F"/>
    <w:rsid w:val="00964190"/>
    <w:rsid w:val="009654F1"/>
    <w:rsid w:val="00965632"/>
    <w:rsid w:val="0096585A"/>
    <w:rsid w:val="00966AE9"/>
    <w:rsid w:val="00972916"/>
    <w:rsid w:val="00977394"/>
    <w:rsid w:val="009865BE"/>
    <w:rsid w:val="00987E40"/>
    <w:rsid w:val="00997B2A"/>
    <w:rsid w:val="009A2F4F"/>
    <w:rsid w:val="009A39BE"/>
    <w:rsid w:val="009B4333"/>
    <w:rsid w:val="009B502D"/>
    <w:rsid w:val="009B6869"/>
    <w:rsid w:val="009B79CB"/>
    <w:rsid w:val="009D06DB"/>
    <w:rsid w:val="009D3550"/>
    <w:rsid w:val="009D5C88"/>
    <w:rsid w:val="009D6EE0"/>
    <w:rsid w:val="009E520B"/>
    <w:rsid w:val="009E5A7E"/>
    <w:rsid w:val="009E7B82"/>
    <w:rsid w:val="009F35B0"/>
    <w:rsid w:val="00A01B43"/>
    <w:rsid w:val="00A0355F"/>
    <w:rsid w:val="00A04D3F"/>
    <w:rsid w:val="00A05110"/>
    <w:rsid w:val="00A06505"/>
    <w:rsid w:val="00A077FE"/>
    <w:rsid w:val="00A12016"/>
    <w:rsid w:val="00A1236F"/>
    <w:rsid w:val="00A20AD5"/>
    <w:rsid w:val="00A20D7D"/>
    <w:rsid w:val="00A24B7E"/>
    <w:rsid w:val="00A24CA4"/>
    <w:rsid w:val="00A273D7"/>
    <w:rsid w:val="00A342F5"/>
    <w:rsid w:val="00A40A04"/>
    <w:rsid w:val="00A41A5F"/>
    <w:rsid w:val="00A43854"/>
    <w:rsid w:val="00A43A91"/>
    <w:rsid w:val="00A513AC"/>
    <w:rsid w:val="00A524F2"/>
    <w:rsid w:val="00A54F2F"/>
    <w:rsid w:val="00A570C7"/>
    <w:rsid w:val="00A60B0A"/>
    <w:rsid w:val="00A6663C"/>
    <w:rsid w:val="00A67713"/>
    <w:rsid w:val="00A71052"/>
    <w:rsid w:val="00A71B21"/>
    <w:rsid w:val="00A75FAC"/>
    <w:rsid w:val="00A76482"/>
    <w:rsid w:val="00A76856"/>
    <w:rsid w:val="00A83D4C"/>
    <w:rsid w:val="00A8524C"/>
    <w:rsid w:val="00A905BF"/>
    <w:rsid w:val="00A924EC"/>
    <w:rsid w:val="00AA3681"/>
    <w:rsid w:val="00AA4F6E"/>
    <w:rsid w:val="00AB12B9"/>
    <w:rsid w:val="00AB3B36"/>
    <w:rsid w:val="00AB5D26"/>
    <w:rsid w:val="00AB6808"/>
    <w:rsid w:val="00AB6F76"/>
    <w:rsid w:val="00AC2790"/>
    <w:rsid w:val="00AC33DA"/>
    <w:rsid w:val="00AC7AA9"/>
    <w:rsid w:val="00AD2A08"/>
    <w:rsid w:val="00AD3C0B"/>
    <w:rsid w:val="00AD71A7"/>
    <w:rsid w:val="00AE2718"/>
    <w:rsid w:val="00AE6C84"/>
    <w:rsid w:val="00AF1CC4"/>
    <w:rsid w:val="00AF3E36"/>
    <w:rsid w:val="00AF566A"/>
    <w:rsid w:val="00B0092E"/>
    <w:rsid w:val="00B0140B"/>
    <w:rsid w:val="00B03CD4"/>
    <w:rsid w:val="00B058F5"/>
    <w:rsid w:val="00B06AF3"/>
    <w:rsid w:val="00B131E4"/>
    <w:rsid w:val="00B16D0D"/>
    <w:rsid w:val="00B30375"/>
    <w:rsid w:val="00B309D0"/>
    <w:rsid w:val="00B33196"/>
    <w:rsid w:val="00B37479"/>
    <w:rsid w:val="00B40D9C"/>
    <w:rsid w:val="00B4173B"/>
    <w:rsid w:val="00B5365C"/>
    <w:rsid w:val="00B5367F"/>
    <w:rsid w:val="00B53833"/>
    <w:rsid w:val="00B53C79"/>
    <w:rsid w:val="00B55227"/>
    <w:rsid w:val="00B675B4"/>
    <w:rsid w:val="00B73A20"/>
    <w:rsid w:val="00B74832"/>
    <w:rsid w:val="00B765F3"/>
    <w:rsid w:val="00B823F5"/>
    <w:rsid w:val="00B82565"/>
    <w:rsid w:val="00B82E40"/>
    <w:rsid w:val="00B8389A"/>
    <w:rsid w:val="00B94525"/>
    <w:rsid w:val="00B97105"/>
    <w:rsid w:val="00BA28AA"/>
    <w:rsid w:val="00BA2994"/>
    <w:rsid w:val="00BA743E"/>
    <w:rsid w:val="00BB33A8"/>
    <w:rsid w:val="00BB39E3"/>
    <w:rsid w:val="00BB4933"/>
    <w:rsid w:val="00BC2098"/>
    <w:rsid w:val="00BC5E9A"/>
    <w:rsid w:val="00BC6D50"/>
    <w:rsid w:val="00BD1FE0"/>
    <w:rsid w:val="00BE0C67"/>
    <w:rsid w:val="00BE10A7"/>
    <w:rsid w:val="00BE15C0"/>
    <w:rsid w:val="00BE5CB0"/>
    <w:rsid w:val="00BF0DF5"/>
    <w:rsid w:val="00BF0F76"/>
    <w:rsid w:val="00BF1AE5"/>
    <w:rsid w:val="00BF5BE8"/>
    <w:rsid w:val="00BF74A8"/>
    <w:rsid w:val="00C03695"/>
    <w:rsid w:val="00C10442"/>
    <w:rsid w:val="00C121C8"/>
    <w:rsid w:val="00C26141"/>
    <w:rsid w:val="00C2773D"/>
    <w:rsid w:val="00C3110D"/>
    <w:rsid w:val="00C3790F"/>
    <w:rsid w:val="00C407E1"/>
    <w:rsid w:val="00C428B8"/>
    <w:rsid w:val="00C44B46"/>
    <w:rsid w:val="00C46AC2"/>
    <w:rsid w:val="00C47953"/>
    <w:rsid w:val="00C516CD"/>
    <w:rsid w:val="00C52688"/>
    <w:rsid w:val="00C531C2"/>
    <w:rsid w:val="00C55F35"/>
    <w:rsid w:val="00C56F2D"/>
    <w:rsid w:val="00C75323"/>
    <w:rsid w:val="00C76892"/>
    <w:rsid w:val="00C77E61"/>
    <w:rsid w:val="00C80EF1"/>
    <w:rsid w:val="00C8244C"/>
    <w:rsid w:val="00C82965"/>
    <w:rsid w:val="00C858B4"/>
    <w:rsid w:val="00C931D6"/>
    <w:rsid w:val="00C936B5"/>
    <w:rsid w:val="00C949D3"/>
    <w:rsid w:val="00C96B86"/>
    <w:rsid w:val="00C97A03"/>
    <w:rsid w:val="00CA73A9"/>
    <w:rsid w:val="00CB28B4"/>
    <w:rsid w:val="00CB62F4"/>
    <w:rsid w:val="00CB6349"/>
    <w:rsid w:val="00CB66C7"/>
    <w:rsid w:val="00CC1E21"/>
    <w:rsid w:val="00CC44DB"/>
    <w:rsid w:val="00CD7E84"/>
    <w:rsid w:val="00CE4057"/>
    <w:rsid w:val="00CE6A35"/>
    <w:rsid w:val="00CE7484"/>
    <w:rsid w:val="00CF4A85"/>
    <w:rsid w:val="00CF4B93"/>
    <w:rsid w:val="00CF5AA6"/>
    <w:rsid w:val="00CF61EB"/>
    <w:rsid w:val="00D0271F"/>
    <w:rsid w:val="00D02E6B"/>
    <w:rsid w:val="00D03DC0"/>
    <w:rsid w:val="00D066BB"/>
    <w:rsid w:val="00D06C2F"/>
    <w:rsid w:val="00D07BD9"/>
    <w:rsid w:val="00D14E12"/>
    <w:rsid w:val="00D20FDC"/>
    <w:rsid w:val="00D2303F"/>
    <w:rsid w:val="00D27103"/>
    <w:rsid w:val="00D30057"/>
    <w:rsid w:val="00D36AC3"/>
    <w:rsid w:val="00D418CA"/>
    <w:rsid w:val="00D46901"/>
    <w:rsid w:val="00D47D7C"/>
    <w:rsid w:val="00D51324"/>
    <w:rsid w:val="00D52634"/>
    <w:rsid w:val="00D53A55"/>
    <w:rsid w:val="00D5567C"/>
    <w:rsid w:val="00D60A7B"/>
    <w:rsid w:val="00D6132F"/>
    <w:rsid w:val="00D61D0C"/>
    <w:rsid w:val="00D64080"/>
    <w:rsid w:val="00D65AE3"/>
    <w:rsid w:val="00D6777D"/>
    <w:rsid w:val="00D70E86"/>
    <w:rsid w:val="00D71054"/>
    <w:rsid w:val="00D73973"/>
    <w:rsid w:val="00D75714"/>
    <w:rsid w:val="00D7690B"/>
    <w:rsid w:val="00D8141E"/>
    <w:rsid w:val="00D84A87"/>
    <w:rsid w:val="00D85DBF"/>
    <w:rsid w:val="00D86538"/>
    <w:rsid w:val="00D86C08"/>
    <w:rsid w:val="00D8726D"/>
    <w:rsid w:val="00DB1336"/>
    <w:rsid w:val="00DB56C8"/>
    <w:rsid w:val="00DB6812"/>
    <w:rsid w:val="00DB68D0"/>
    <w:rsid w:val="00DB690A"/>
    <w:rsid w:val="00DC0691"/>
    <w:rsid w:val="00DC0FBE"/>
    <w:rsid w:val="00DC352E"/>
    <w:rsid w:val="00DC3EDD"/>
    <w:rsid w:val="00DD3825"/>
    <w:rsid w:val="00DD55C7"/>
    <w:rsid w:val="00DD58B2"/>
    <w:rsid w:val="00DD6A98"/>
    <w:rsid w:val="00DD6F8D"/>
    <w:rsid w:val="00DD7AB6"/>
    <w:rsid w:val="00DE4062"/>
    <w:rsid w:val="00DE6E31"/>
    <w:rsid w:val="00DF6455"/>
    <w:rsid w:val="00DF6AF9"/>
    <w:rsid w:val="00E02199"/>
    <w:rsid w:val="00E13369"/>
    <w:rsid w:val="00E1771D"/>
    <w:rsid w:val="00E22889"/>
    <w:rsid w:val="00E22D0C"/>
    <w:rsid w:val="00E25E25"/>
    <w:rsid w:val="00E270B5"/>
    <w:rsid w:val="00E313B6"/>
    <w:rsid w:val="00E31CCF"/>
    <w:rsid w:val="00E321D2"/>
    <w:rsid w:val="00E3299B"/>
    <w:rsid w:val="00E36479"/>
    <w:rsid w:val="00E37C77"/>
    <w:rsid w:val="00E40AB1"/>
    <w:rsid w:val="00E41A35"/>
    <w:rsid w:val="00E430AC"/>
    <w:rsid w:val="00E43F0C"/>
    <w:rsid w:val="00E44D6C"/>
    <w:rsid w:val="00E5002B"/>
    <w:rsid w:val="00E51F7B"/>
    <w:rsid w:val="00E67E92"/>
    <w:rsid w:val="00E70015"/>
    <w:rsid w:val="00E71008"/>
    <w:rsid w:val="00E73FAE"/>
    <w:rsid w:val="00E82A5D"/>
    <w:rsid w:val="00E845B0"/>
    <w:rsid w:val="00E86FC1"/>
    <w:rsid w:val="00EA1686"/>
    <w:rsid w:val="00EB1105"/>
    <w:rsid w:val="00EB4250"/>
    <w:rsid w:val="00EC098D"/>
    <w:rsid w:val="00EC3429"/>
    <w:rsid w:val="00ED0978"/>
    <w:rsid w:val="00ED3A47"/>
    <w:rsid w:val="00ED4159"/>
    <w:rsid w:val="00ED4CE7"/>
    <w:rsid w:val="00ED6AE0"/>
    <w:rsid w:val="00ED6EDC"/>
    <w:rsid w:val="00ED78DB"/>
    <w:rsid w:val="00EE2DCD"/>
    <w:rsid w:val="00EE4B07"/>
    <w:rsid w:val="00EF2713"/>
    <w:rsid w:val="00EF2BFD"/>
    <w:rsid w:val="00EF2CE3"/>
    <w:rsid w:val="00F017E3"/>
    <w:rsid w:val="00F021A0"/>
    <w:rsid w:val="00F03D0C"/>
    <w:rsid w:val="00F073A6"/>
    <w:rsid w:val="00F07BA5"/>
    <w:rsid w:val="00F13F76"/>
    <w:rsid w:val="00F14A01"/>
    <w:rsid w:val="00F16B7F"/>
    <w:rsid w:val="00F17788"/>
    <w:rsid w:val="00F23066"/>
    <w:rsid w:val="00F3368E"/>
    <w:rsid w:val="00F35676"/>
    <w:rsid w:val="00F40012"/>
    <w:rsid w:val="00F42310"/>
    <w:rsid w:val="00F42E41"/>
    <w:rsid w:val="00F43C0D"/>
    <w:rsid w:val="00F45670"/>
    <w:rsid w:val="00F51B85"/>
    <w:rsid w:val="00F551FE"/>
    <w:rsid w:val="00F7196F"/>
    <w:rsid w:val="00F77C33"/>
    <w:rsid w:val="00F804EB"/>
    <w:rsid w:val="00F9292D"/>
    <w:rsid w:val="00F937F6"/>
    <w:rsid w:val="00F947F5"/>
    <w:rsid w:val="00F951E5"/>
    <w:rsid w:val="00F95C86"/>
    <w:rsid w:val="00F96DA5"/>
    <w:rsid w:val="00FA3534"/>
    <w:rsid w:val="00FA3EF6"/>
    <w:rsid w:val="00FA4ACB"/>
    <w:rsid w:val="00FA5B42"/>
    <w:rsid w:val="00FA7E99"/>
    <w:rsid w:val="00FB1F4A"/>
    <w:rsid w:val="00FB28B2"/>
    <w:rsid w:val="00FB2913"/>
    <w:rsid w:val="00FB743C"/>
    <w:rsid w:val="00FB751B"/>
    <w:rsid w:val="00FC3395"/>
    <w:rsid w:val="00FC4418"/>
    <w:rsid w:val="00FC6F5B"/>
    <w:rsid w:val="00FD0617"/>
    <w:rsid w:val="00FE0C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CACD4EC"/>
  <w15:chartTrackingRefBased/>
  <w15:docId w15:val="{68333CA3-DB6E-4DA8-9EEA-A4A8F23C8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985"/>
      </w:tabs>
      <w:spacing w:line="276" w:lineRule="auto"/>
      <w:jc w:val="both"/>
    </w:pPr>
    <w:rPr>
      <w:rFonts w:ascii="Arial" w:hAnsi="Arial"/>
      <w:sz w:val="22"/>
      <w:szCs w:val="22"/>
      <w:lang w:eastAsia="en-US"/>
    </w:rPr>
  </w:style>
  <w:style w:type="paragraph" w:styleId="Ttulo1">
    <w:name w:val="heading 1"/>
    <w:basedOn w:val="Normal"/>
    <w:next w:val="Normal"/>
    <w:link w:val="Ttulo1Char"/>
    <w:qFormat/>
    <w:pPr>
      <w:keepNext/>
      <w:keepLines/>
      <w:spacing w:before="480"/>
      <w:outlineLvl w:val="0"/>
    </w:pPr>
    <w:rPr>
      <w:rFonts w:ascii="Cambria" w:eastAsia="Times New Roman" w:hAnsi="Cambria"/>
      <w:b/>
      <w:bCs/>
      <w:color w:val="365F91"/>
      <w:sz w:val="28"/>
      <w:szCs w:val="28"/>
    </w:rPr>
  </w:style>
  <w:style w:type="paragraph" w:styleId="Ttulo2">
    <w:name w:val="heading 2"/>
    <w:basedOn w:val="Normal"/>
    <w:next w:val="Normal"/>
    <w:link w:val="Ttulo2Char"/>
    <w:qFormat/>
    <w:pPr>
      <w:keepNext/>
      <w:keepLines/>
      <w:spacing w:before="200"/>
      <w:outlineLvl w:val="1"/>
    </w:pPr>
    <w:rPr>
      <w:rFonts w:ascii="Cambria" w:eastAsia="Times New Roman" w:hAnsi="Cambria"/>
      <w:b/>
      <w:bCs/>
      <w:color w:val="4F81BD"/>
      <w:sz w:val="26"/>
      <w:szCs w:val="26"/>
    </w:rPr>
  </w:style>
  <w:style w:type="paragraph" w:styleId="Ttulo3">
    <w:name w:val="heading 3"/>
    <w:basedOn w:val="Normal"/>
    <w:next w:val="Normal"/>
    <w:link w:val="Ttulo3Char"/>
    <w:qFormat/>
    <w:pPr>
      <w:keepNext/>
      <w:keepLines/>
      <w:spacing w:before="200"/>
      <w:outlineLvl w:val="2"/>
    </w:pPr>
    <w:rPr>
      <w:rFonts w:ascii="Cambria" w:eastAsia="Times New Roman" w:hAnsi="Cambria"/>
      <w:b/>
      <w:bCs/>
      <w:color w:val="4F81BD"/>
    </w:rPr>
  </w:style>
  <w:style w:type="paragraph" w:styleId="Ttulo4">
    <w:name w:val="heading 4"/>
    <w:basedOn w:val="Normal"/>
    <w:next w:val="Normal"/>
    <w:qFormat/>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har"/>
    <w:qFormat/>
    <w:pPr>
      <w:keepNext/>
      <w:keepLines/>
      <w:spacing w:before="200"/>
      <w:outlineLvl w:val="4"/>
    </w:pPr>
    <w:rPr>
      <w:rFonts w:ascii="Cambria" w:eastAsia="Times New Roman" w:hAnsi="Cambria"/>
      <w:color w:val="243F60"/>
    </w:rPr>
  </w:style>
  <w:style w:type="paragraph" w:styleId="Ttulo6">
    <w:name w:val="heading 6"/>
    <w:basedOn w:val="Normal"/>
    <w:next w:val="Normal"/>
    <w:link w:val="Ttulo6Char"/>
    <w:qFormat/>
    <w:pPr>
      <w:keepNext/>
      <w:keepLines/>
      <w:spacing w:before="200"/>
      <w:outlineLvl w:val="5"/>
    </w:pPr>
    <w:rPr>
      <w:rFonts w:ascii="Cambria" w:eastAsia="Times New Roman" w:hAnsi="Cambria"/>
      <w:i/>
      <w:iCs/>
      <w:color w:val="243F60"/>
    </w:rPr>
  </w:style>
  <w:style w:type="paragraph" w:styleId="Ttulo7">
    <w:name w:val="heading 7"/>
    <w:basedOn w:val="Normal"/>
    <w:next w:val="Normal"/>
    <w:link w:val="Ttulo7Char"/>
    <w:qFormat/>
    <w:pPr>
      <w:keepNext/>
      <w:keepLines/>
      <w:spacing w:before="200"/>
      <w:outlineLvl w:val="6"/>
    </w:pPr>
    <w:rPr>
      <w:rFonts w:ascii="Cambria" w:eastAsia="Times New Roman" w:hAnsi="Cambria"/>
      <w:i/>
      <w:iCs/>
      <w:color w:val="404040"/>
    </w:rPr>
  </w:style>
  <w:style w:type="paragraph" w:styleId="Ttulo8">
    <w:name w:val="heading 8"/>
    <w:basedOn w:val="Normal"/>
    <w:next w:val="Normal"/>
    <w:link w:val="Ttulo8Char"/>
    <w:unhideWhenUsed/>
    <w:qFormat/>
    <w:rsid w:val="00396FC1"/>
    <w:pPr>
      <w:spacing w:before="240" w:after="60"/>
      <w:outlineLvl w:val="7"/>
    </w:pPr>
    <w:rPr>
      <w:rFonts w:ascii="Calibri" w:eastAsia="Times New Roman" w:hAnsi="Calibri"/>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pPr>
      <w:suppressAutoHyphens/>
    </w:pPr>
    <w:rPr>
      <w:lang w:eastAsia="ar-SA"/>
    </w:rPr>
  </w:style>
  <w:style w:type="paragraph" w:styleId="Recuodecorpodetexto">
    <w:name w:val="Body Text Indent"/>
    <w:basedOn w:val="Normal"/>
    <w:link w:val="RecuodecorpodetextoChar"/>
    <w:pPr>
      <w:suppressAutoHyphens/>
      <w:spacing w:line="360" w:lineRule="auto"/>
      <w:ind w:left="357" w:firstLine="1979"/>
    </w:pPr>
    <w:rPr>
      <w:lang w:eastAsia="ar-SA"/>
    </w:rPr>
  </w:style>
  <w:style w:type="paragraph" w:customStyle="1" w:styleId="WW-Recuodecorpodetexto2">
    <w:name w:val="WW-Recuo de corpo de texto 2"/>
    <w:basedOn w:val="Normal"/>
    <w:pPr>
      <w:suppressAutoHyphens/>
      <w:spacing w:line="360" w:lineRule="auto"/>
      <w:ind w:firstLine="2342"/>
    </w:pPr>
    <w:rPr>
      <w:lang w:eastAsia="ar-SA"/>
    </w:rPr>
  </w:style>
  <w:style w:type="paragraph" w:styleId="Cabealho">
    <w:name w:val="header"/>
    <w:basedOn w:val="Normal"/>
    <w:link w:val="CabealhoChar"/>
    <w:pPr>
      <w:tabs>
        <w:tab w:val="center" w:pos="4419"/>
        <w:tab w:val="right" w:pos="8838"/>
      </w:tabs>
      <w:suppressAutoHyphens/>
    </w:pPr>
    <w:rPr>
      <w:lang w:eastAsia="ar-SA"/>
    </w:rPr>
  </w:style>
  <w:style w:type="paragraph" w:customStyle="1" w:styleId="Textoembloco1">
    <w:name w:val="Texto em bloco1"/>
    <w:basedOn w:val="Normal"/>
    <w:pPr>
      <w:tabs>
        <w:tab w:val="left" w:pos="2127"/>
      </w:tabs>
      <w:suppressAutoHyphens/>
      <w:overflowPunct w:val="0"/>
      <w:autoSpaceDE w:val="0"/>
      <w:ind w:left="2268" w:right="51" w:hanging="2268"/>
      <w:textAlignment w:val="baseline"/>
    </w:pPr>
    <w:rPr>
      <w:sz w:val="26"/>
      <w:szCs w:val="20"/>
      <w:lang w:eastAsia="ar-SA"/>
    </w:rPr>
  </w:style>
  <w:style w:type="paragraph" w:styleId="Rodap">
    <w:name w:val="footer"/>
    <w:basedOn w:val="Normal"/>
    <w:uiPriority w:val="99"/>
    <w:pPr>
      <w:tabs>
        <w:tab w:val="center" w:pos="4419"/>
        <w:tab w:val="right" w:pos="8838"/>
      </w:tabs>
      <w:suppressAutoHyphens/>
    </w:pPr>
    <w:rPr>
      <w:lang w:eastAsia="ar-SA"/>
    </w:rPr>
  </w:style>
  <w:style w:type="paragraph" w:customStyle="1" w:styleId="WW-Corpodetexto3">
    <w:name w:val="WW-Corpo de texto 3"/>
    <w:basedOn w:val="Normal"/>
    <w:pPr>
      <w:tabs>
        <w:tab w:val="left" w:pos="7229"/>
      </w:tabs>
      <w:suppressAutoHyphens/>
      <w:ind w:right="608"/>
      <w:jc w:val="center"/>
    </w:pPr>
    <w:rPr>
      <w:b/>
      <w:iCs/>
      <w:sz w:val="26"/>
      <w:lang w:eastAsia="ar-SA"/>
    </w:rPr>
  </w:style>
  <w:style w:type="paragraph" w:styleId="Recuodecorpodetexto3">
    <w:name w:val="Body Text Indent 3"/>
    <w:basedOn w:val="Normal"/>
    <w:pPr>
      <w:suppressAutoHyphens/>
      <w:spacing w:line="360" w:lineRule="auto"/>
      <w:ind w:left="1418" w:firstLine="1417"/>
    </w:pPr>
    <w:rPr>
      <w:rFonts w:cs="Arial"/>
      <w:color w:val="000000"/>
      <w:lang w:eastAsia="ar-SA"/>
    </w:rPr>
  </w:style>
  <w:style w:type="paragraph" w:customStyle="1" w:styleId="Corpodetexto21">
    <w:name w:val="Corpo de texto 21"/>
    <w:basedOn w:val="Normal"/>
    <w:pPr>
      <w:suppressAutoHyphens/>
      <w:overflowPunct w:val="0"/>
      <w:autoSpaceDE w:val="0"/>
      <w:spacing w:line="360" w:lineRule="auto"/>
      <w:textAlignment w:val="baseline"/>
    </w:pPr>
    <w:rPr>
      <w:sz w:val="28"/>
      <w:szCs w:val="20"/>
      <w:lang w:eastAsia="ar-SA"/>
    </w:rPr>
  </w:style>
  <w:style w:type="paragraph" w:styleId="Corpodetexto2">
    <w:name w:val="Body Text 2"/>
    <w:basedOn w:val="Normal"/>
    <w:pPr>
      <w:spacing w:line="360" w:lineRule="auto"/>
      <w:ind w:right="-12"/>
    </w:pPr>
    <w:rPr>
      <w:rFonts w:cs="Arial"/>
      <w:lang w:eastAsia="ar-SA"/>
    </w:rPr>
  </w:style>
  <w:style w:type="character" w:customStyle="1" w:styleId="Absatz-Standardschriftart">
    <w:name w:val="Absatz-Standardschriftart"/>
  </w:style>
  <w:style w:type="paragraph" w:customStyle="1" w:styleId="Ttulodatabela">
    <w:name w:val="Título da tabela"/>
    <w:basedOn w:val="Normal"/>
    <w:pPr>
      <w:suppressLineNumbers/>
      <w:suppressAutoHyphens/>
      <w:jc w:val="center"/>
    </w:pPr>
    <w:rPr>
      <w:b/>
      <w:bCs/>
      <w:lang w:eastAsia="ar-SA"/>
    </w:rPr>
  </w:style>
  <w:style w:type="paragraph" w:customStyle="1" w:styleId="Artigo">
    <w:name w:val="Artigo"/>
    <w:pPr>
      <w:widowControl w:val="0"/>
      <w:autoSpaceDE w:val="0"/>
      <w:autoSpaceDN w:val="0"/>
      <w:adjustRightInd w:val="0"/>
      <w:spacing w:before="180" w:after="180" w:line="276" w:lineRule="auto"/>
      <w:jc w:val="both"/>
    </w:pPr>
    <w:rPr>
      <w:rFonts w:ascii="Arial" w:hAnsi="Arial" w:cs="Arial"/>
      <w:sz w:val="24"/>
      <w:szCs w:val="24"/>
    </w:rPr>
  </w:style>
  <w:style w:type="paragraph" w:customStyle="1" w:styleId="Paragrafo">
    <w:name w:val="Paragrafo"/>
    <w:pPr>
      <w:widowControl w:val="0"/>
      <w:autoSpaceDE w:val="0"/>
      <w:autoSpaceDN w:val="0"/>
      <w:adjustRightInd w:val="0"/>
      <w:spacing w:before="85" w:after="85" w:line="276" w:lineRule="auto"/>
      <w:jc w:val="both"/>
    </w:pPr>
    <w:rPr>
      <w:rFonts w:ascii="Arial" w:hAnsi="Arial" w:cs="Arial"/>
      <w:sz w:val="24"/>
      <w:szCs w:val="24"/>
    </w:rPr>
  </w:style>
  <w:style w:type="paragraph" w:styleId="Corpodetexto3">
    <w:name w:val="Body Text 3"/>
    <w:basedOn w:val="Normal"/>
    <w:pPr>
      <w:spacing w:line="360" w:lineRule="auto"/>
    </w:pPr>
    <w:rPr>
      <w:rFonts w:cs="Arial"/>
    </w:rPr>
  </w:style>
  <w:style w:type="character" w:customStyle="1" w:styleId="WW8Num2z0">
    <w:name w:val="WW8Num2z0"/>
    <w:rPr>
      <w:rFonts w:ascii="Wingdings" w:hAnsi="Wingdings"/>
    </w:rPr>
  </w:style>
  <w:style w:type="paragraph" w:styleId="Recuodecorpodetexto2">
    <w:name w:val="Body Text Indent 2"/>
    <w:basedOn w:val="Normal"/>
    <w:pPr>
      <w:spacing w:line="360" w:lineRule="auto"/>
      <w:ind w:right="132" w:firstLine="1980"/>
    </w:pPr>
    <w:rPr>
      <w:rFonts w:cs="Arial"/>
      <w:color w:val="000000"/>
    </w:rPr>
  </w:style>
  <w:style w:type="paragraph" w:customStyle="1" w:styleId="WW-Recuodecorpodetexto3">
    <w:name w:val="WW-Recuo de corpo de texto 3"/>
    <w:basedOn w:val="Normal"/>
    <w:pPr>
      <w:tabs>
        <w:tab w:val="clear" w:pos="1985"/>
      </w:tabs>
      <w:suppressAutoHyphens/>
      <w:spacing w:line="360" w:lineRule="auto"/>
      <w:ind w:firstLine="2160"/>
    </w:pPr>
    <w:rPr>
      <w:rFonts w:eastAsia="Times New Roman" w:cs="Arial"/>
      <w:sz w:val="24"/>
      <w:szCs w:val="24"/>
      <w:lang w:eastAsia="ar-SA"/>
    </w:rPr>
  </w:style>
  <w:style w:type="paragraph" w:customStyle="1" w:styleId="Recuodecorpodetexto32">
    <w:name w:val="Recuo de corpo de texto 32"/>
    <w:basedOn w:val="Normal"/>
    <w:pPr>
      <w:autoSpaceDE w:val="0"/>
      <w:spacing w:before="100" w:line="360" w:lineRule="auto"/>
      <w:ind w:left="1985"/>
    </w:pPr>
    <w:rPr>
      <w:rFonts w:eastAsia="Times New Roman"/>
      <w:i/>
      <w:iCs/>
      <w:lang w:eastAsia="ar-SA"/>
    </w:rPr>
  </w:style>
  <w:style w:type="character" w:customStyle="1" w:styleId="Ttulo4Char">
    <w:name w:val="Título 4 Char"/>
    <w:semiHidden/>
    <w:rPr>
      <w:rFonts w:ascii="Calibri" w:eastAsia="Times New Roman" w:hAnsi="Calibri" w:cs="Times New Roman"/>
      <w:b/>
      <w:bCs/>
      <w:sz w:val="28"/>
      <w:szCs w:val="28"/>
      <w:lang w:eastAsia="en-US"/>
    </w:rPr>
  </w:style>
  <w:style w:type="character" w:customStyle="1" w:styleId="RodapChar">
    <w:name w:val="Rodapé Char"/>
    <w:uiPriority w:val="99"/>
    <w:rPr>
      <w:rFonts w:ascii="Arial" w:hAnsi="Arial"/>
      <w:sz w:val="22"/>
      <w:szCs w:val="22"/>
      <w:lang w:eastAsia="ar-SA"/>
    </w:rPr>
  </w:style>
  <w:style w:type="character" w:styleId="Hyperlink">
    <w:name w:val="Hyperlink"/>
    <w:unhideWhenUsed/>
    <w:rPr>
      <w:color w:val="0000FF"/>
      <w:u w:val="single"/>
    </w:rPr>
  </w:style>
  <w:style w:type="paragraph" w:styleId="Textodebalo">
    <w:name w:val="Balloon Text"/>
    <w:basedOn w:val="Normal"/>
    <w:semiHidden/>
    <w:unhideWhenUsed/>
    <w:pPr>
      <w:spacing w:line="240" w:lineRule="auto"/>
    </w:pPr>
    <w:rPr>
      <w:rFonts w:ascii="Tahoma" w:hAnsi="Tahoma" w:cs="Tahoma"/>
      <w:sz w:val="16"/>
      <w:szCs w:val="16"/>
    </w:rPr>
  </w:style>
  <w:style w:type="character" w:customStyle="1" w:styleId="TextodebaloChar">
    <w:name w:val="Texto de balão Char"/>
    <w:semiHidden/>
    <w:rPr>
      <w:rFonts w:ascii="Tahoma" w:hAnsi="Tahoma" w:cs="Tahoma"/>
      <w:sz w:val="16"/>
      <w:szCs w:val="16"/>
      <w:lang w:eastAsia="en-US"/>
    </w:rPr>
  </w:style>
  <w:style w:type="paragraph" w:customStyle="1" w:styleId="BodyText21">
    <w:name w:val="Body Text 21"/>
    <w:basedOn w:val="Normal"/>
    <w:pPr>
      <w:tabs>
        <w:tab w:val="clear" w:pos="1985"/>
        <w:tab w:val="left" w:pos="-993"/>
      </w:tabs>
      <w:suppressAutoHyphens/>
      <w:spacing w:line="360" w:lineRule="auto"/>
      <w:ind w:right="-143"/>
    </w:pPr>
    <w:rPr>
      <w:rFonts w:ascii="Times New Roman" w:eastAsia="Times New Roman" w:hAnsi="Times New Roman"/>
      <w:sz w:val="26"/>
      <w:szCs w:val="20"/>
    </w:rPr>
  </w:style>
  <w:style w:type="character" w:customStyle="1" w:styleId="RecuodecorpodetextoChar">
    <w:name w:val="Recuo de corpo de texto Char"/>
    <w:link w:val="Recuodecorpodetexto"/>
    <w:semiHidden/>
    <w:rsid w:val="00514BE3"/>
    <w:rPr>
      <w:rFonts w:ascii="Arial" w:hAnsi="Arial"/>
      <w:sz w:val="22"/>
      <w:szCs w:val="22"/>
      <w:lang w:eastAsia="ar-SA"/>
    </w:rPr>
  </w:style>
  <w:style w:type="character" w:customStyle="1" w:styleId="Ttulo8Char">
    <w:name w:val="Título 8 Char"/>
    <w:link w:val="Ttulo8"/>
    <w:semiHidden/>
    <w:rsid w:val="00396FC1"/>
    <w:rPr>
      <w:rFonts w:ascii="Calibri" w:eastAsia="Times New Roman" w:hAnsi="Calibri" w:cs="Times New Roman"/>
      <w:i/>
      <w:iCs/>
      <w:sz w:val="24"/>
      <w:szCs w:val="24"/>
      <w:lang w:eastAsia="en-US"/>
    </w:rPr>
  </w:style>
  <w:style w:type="character" w:customStyle="1" w:styleId="CabealhoChar">
    <w:name w:val="Cabeçalho Char"/>
    <w:link w:val="Cabealho"/>
    <w:rsid w:val="00396FC1"/>
    <w:rPr>
      <w:rFonts w:ascii="Arial" w:hAnsi="Arial"/>
      <w:sz w:val="22"/>
      <w:szCs w:val="22"/>
      <w:lang w:eastAsia="ar-SA"/>
    </w:rPr>
  </w:style>
  <w:style w:type="paragraph" w:styleId="Ttulo">
    <w:name w:val="Title"/>
    <w:basedOn w:val="Normal"/>
    <w:next w:val="Normal"/>
    <w:link w:val="TtuloChar"/>
    <w:qFormat/>
    <w:rsid w:val="00396FC1"/>
    <w:pPr>
      <w:tabs>
        <w:tab w:val="clear" w:pos="1985"/>
      </w:tabs>
      <w:suppressAutoHyphens/>
      <w:spacing w:line="360" w:lineRule="auto"/>
      <w:jc w:val="center"/>
    </w:pPr>
    <w:rPr>
      <w:rFonts w:eastAsia="Times New Roman" w:cs="Arial"/>
      <w:b/>
      <w:caps/>
      <w:sz w:val="36"/>
      <w:szCs w:val="36"/>
      <w:lang w:eastAsia="ar-SA"/>
    </w:rPr>
  </w:style>
  <w:style w:type="character" w:customStyle="1" w:styleId="TtuloChar">
    <w:name w:val="Título Char"/>
    <w:link w:val="Ttulo"/>
    <w:rsid w:val="00396FC1"/>
    <w:rPr>
      <w:rFonts w:ascii="Arial" w:eastAsia="Times New Roman" w:hAnsi="Arial" w:cs="Arial"/>
      <w:b/>
      <w:caps/>
      <w:sz w:val="36"/>
      <w:szCs w:val="36"/>
      <w:lang w:eastAsia="ar-SA"/>
    </w:rPr>
  </w:style>
  <w:style w:type="paragraph" w:customStyle="1" w:styleId="WW-Legenda111">
    <w:name w:val="WW-Legenda111"/>
    <w:basedOn w:val="Normal"/>
    <w:next w:val="Normal"/>
    <w:rsid w:val="00396FC1"/>
    <w:pPr>
      <w:tabs>
        <w:tab w:val="clear" w:pos="1985"/>
      </w:tabs>
      <w:suppressAutoHyphens/>
      <w:spacing w:line="360" w:lineRule="auto"/>
      <w:jc w:val="center"/>
    </w:pPr>
    <w:rPr>
      <w:rFonts w:eastAsia="Times New Roman" w:cs="Arial"/>
      <w:b/>
      <w:sz w:val="20"/>
      <w:lang w:eastAsia="ar-SA"/>
    </w:rPr>
  </w:style>
  <w:style w:type="paragraph" w:customStyle="1" w:styleId="Contedodatabela">
    <w:name w:val="Conteúdo da tabela"/>
    <w:basedOn w:val="Normal"/>
    <w:rsid w:val="00396FC1"/>
    <w:pPr>
      <w:suppressLineNumbers/>
      <w:tabs>
        <w:tab w:val="clear" w:pos="1985"/>
      </w:tabs>
      <w:suppressAutoHyphens/>
      <w:spacing w:line="240" w:lineRule="auto"/>
      <w:jc w:val="left"/>
    </w:pPr>
    <w:rPr>
      <w:rFonts w:ascii="Times New Roman" w:eastAsia="Times New Roman" w:hAnsi="Times New Roman"/>
      <w:sz w:val="24"/>
      <w:szCs w:val="24"/>
      <w:lang w:eastAsia="ar-SA"/>
    </w:rPr>
  </w:style>
  <w:style w:type="paragraph" w:customStyle="1" w:styleId="Recuodecorpodetexto21">
    <w:name w:val="Recuo de corpo de texto 21"/>
    <w:basedOn w:val="Normal"/>
    <w:rsid w:val="00396FC1"/>
    <w:pPr>
      <w:tabs>
        <w:tab w:val="clear" w:pos="1985"/>
      </w:tabs>
      <w:suppressAutoHyphens/>
      <w:spacing w:line="360" w:lineRule="auto"/>
      <w:ind w:left="12" w:firstLine="1406"/>
    </w:pPr>
    <w:rPr>
      <w:rFonts w:eastAsia="Times New Roman" w:cs="Arial"/>
      <w:spacing w:val="5"/>
      <w:sz w:val="24"/>
      <w:szCs w:val="24"/>
      <w:lang w:eastAsia="ar-SA"/>
    </w:rPr>
  </w:style>
  <w:style w:type="paragraph" w:customStyle="1" w:styleId="Recuodecorpodetexto31">
    <w:name w:val="Recuo de corpo de texto 31"/>
    <w:basedOn w:val="Normal"/>
    <w:rsid w:val="00396FC1"/>
    <w:pPr>
      <w:tabs>
        <w:tab w:val="clear" w:pos="1985"/>
      </w:tabs>
      <w:suppressAutoHyphens/>
      <w:spacing w:line="360" w:lineRule="auto"/>
      <w:ind w:left="12" w:firstLine="1406"/>
    </w:pPr>
    <w:rPr>
      <w:rFonts w:eastAsia="Times New Roman" w:cs="Arial"/>
      <w:color w:val="000000"/>
      <w:spacing w:val="5"/>
      <w:sz w:val="24"/>
      <w:szCs w:val="24"/>
      <w:lang w:eastAsia="ar-SA"/>
    </w:rPr>
  </w:style>
  <w:style w:type="paragraph" w:customStyle="1" w:styleId="Default">
    <w:name w:val="Default"/>
    <w:basedOn w:val="Normal"/>
    <w:link w:val="DefaultChar"/>
    <w:rsid w:val="00D61D0C"/>
    <w:pPr>
      <w:tabs>
        <w:tab w:val="clear" w:pos="1985"/>
      </w:tabs>
      <w:autoSpaceDE w:val="0"/>
      <w:autoSpaceDN w:val="0"/>
      <w:spacing w:line="240" w:lineRule="auto"/>
      <w:jc w:val="left"/>
    </w:pPr>
    <w:rPr>
      <w:rFonts w:eastAsia="Times New Roman" w:cs="Arial"/>
      <w:color w:val="000000"/>
      <w:sz w:val="24"/>
      <w:szCs w:val="24"/>
    </w:rPr>
  </w:style>
  <w:style w:type="table" w:styleId="Tabelacomgrade">
    <w:name w:val="Table Grid"/>
    <w:basedOn w:val="Tabelanormal"/>
    <w:rsid w:val="00E40A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GE-Alteraesdestacadas">
    <w:name w:val="PGE - Alterações destacadas"/>
    <w:uiPriority w:val="1"/>
    <w:qFormat/>
    <w:rsid w:val="004E26C5"/>
    <w:rPr>
      <w:rFonts w:ascii="Arial" w:hAnsi="Arial"/>
      <w:b/>
      <w:color w:val="000000"/>
      <w:sz w:val="22"/>
      <w:u w:val="single"/>
    </w:rPr>
  </w:style>
  <w:style w:type="character" w:customStyle="1" w:styleId="DefaultChar">
    <w:name w:val="Default Char"/>
    <w:link w:val="Default"/>
    <w:locked/>
    <w:rsid w:val="004E26C5"/>
    <w:rPr>
      <w:rFonts w:ascii="Arial" w:eastAsia="Times New Roman" w:hAnsi="Arial" w:cs="Arial"/>
      <w:color w:val="000000"/>
      <w:sz w:val="24"/>
      <w:szCs w:val="24"/>
      <w:lang w:eastAsia="en-US"/>
    </w:rPr>
  </w:style>
  <w:style w:type="paragraph" w:styleId="NormalWeb">
    <w:name w:val="Normal (Web)"/>
    <w:basedOn w:val="Normal"/>
    <w:uiPriority w:val="99"/>
    <w:unhideWhenUsed/>
    <w:rsid w:val="007B68E4"/>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justificadorecuoprimeiralinha">
    <w:name w:val="texto_justificado_recuo_primeira_linha"/>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abelatextocentralizado">
    <w:name w:val="tabela_texto_centralizado"/>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alinhadodireita">
    <w:name w:val="texto_alinhado_direita"/>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character" w:styleId="Forte">
    <w:name w:val="Strong"/>
    <w:basedOn w:val="Fontepargpadro"/>
    <w:uiPriority w:val="22"/>
    <w:qFormat/>
    <w:rsid w:val="008906F1"/>
    <w:rPr>
      <w:b/>
      <w:bCs/>
    </w:rPr>
  </w:style>
  <w:style w:type="character" w:customStyle="1" w:styleId="textojustificadorecuoprimeiralinha1">
    <w:name w:val="texto_justificado_recuo_primeira_linha1"/>
    <w:basedOn w:val="Fontepargpadro"/>
    <w:rsid w:val="00784484"/>
  </w:style>
  <w:style w:type="paragraph" w:customStyle="1" w:styleId="textocentralizado">
    <w:name w:val="texto_centralizado"/>
    <w:basedOn w:val="Normal"/>
    <w:rsid w:val="00836DA3"/>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centralizadomaiusculasnegrito">
    <w:name w:val="texto_centralizado_maiusculas_negrito"/>
    <w:basedOn w:val="Normal"/>
    <w:rsid w:val="00836DA3"/>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centralizadoassinatura">
    <w:name w:val="texto_centralizado_assinatura"/>
    <w:basedOn w:val="Normal"/>
    <w:rsid w:val="00451BA3"/>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styleId="PargrafodaLista">
    <w:name w:val="List Paragraph"/>
    <w:basedOn w:val="Normal"/>
    <w:uiPriority w:val="1"/>
    <w:qFormat/>
    <w:rsid w:val="0085105B"/>
    <w:pPr>
      <w:ind w:left="720"/>
      <w:contextualSpacing/>
    </w:pPr>
  </w:style>
  <w:style w:type="character" w:styleId="Nmerodepgina">
    <w:name w:val="page number"/>
    <w:basedOn w:val="Fontepargpadro"/>
    <w:rsid w:val="00CE7484"/>
  </w:style>
  <w:style w:type="paragraph" w:customStyle="1" w:styleId="Ttulo10">
    <w:name w:val="Ttulo 1"/>
    <w:basedOn w:val="Normal"/>
    <w:next w:val="Normal"/>
    <w:locked/>
    <w:rsid w:val="00CE7484"/>
    <w:pPr>
      <w:tabs>
        <w:tab w:val="clear" w:pos="1985"/>
      </w:tabs>
      <w:spacing w:line="240" w:lineRule="auto"/>
      <w:jc w:val="center"/>
    </w:pPr>
    <w:rPr>
      <w:rFonts w:eastAsia="Times New Roman"/>
      <w:snapToGrid w:val="0"/>
      <w:sz w:val="24"/>
      <w:szCs w:val="20"/>
      <w:lang w:eastAsia="pt-BR"/>
    </w:rPr>
  </w:style>
  <w:style w:type="character" w:styleId="Refdecomentrio">
    <w:name w:val="annotation reference"/>
    <w:rsid w:val="00CE7484"/>
    <w:rPr>
      <w:sz w:val="16"/>
    </w:rPr>
  </w:style>
  <w:style w:type="paragraph" w:styleId="Textodecomentrio">
    <w:name w:val="annotation text"/>
    <w:basedOn w:val="Normal"/>
    <w:link w:val="TextodecomentrioChar"/>
    <w:uiPriority w:val="99"/>
    <w:rsid w:val="00CE7484"/>
    <w:pPr>
      <w:widowControl w:val="0"/>
      <w:tabs>
        <w:tab w:val="clear" w:pos="1985"/>
      </w:tabs>
      <w:spacing w:line="240" w:lineRule="auto"/>
      <w:jc w:val="left"/>
    </w:pPr>
    <w:rPr>
      <w:rFonts w:ascii="Times New Roman" w:eastAsia="Times New Roman" w:hAnsi="Times New Roman"/>
      <w:sz w:val="20"/>
      <w:szCs w:val="20"/>
      <w:lang w:eastAsia="pt-BR"/>
    </w:rPr>
  </w:style>
  <w:style w:type="character" w:customStyle="1" w:styleId="TextodecomentrioChar">
    <w:name w:val="Texto de comentário Char"/>
    <w:basedOn w:val="Fontepargpadro"/>
    <w:link w:val="Textodecomentrio"/>
    <w:uiPriority w:val="99"/>
    <w:rsid w:val="00CE7484"/>
    <w:rPr>
      <w:rFonts w:ascii="Times New Roman" w:eastAsia="Times New Roman" w:hAnsi="Times New Roman"/>
    </w:rPr>
  </w:style>
  <w:style w:type="character" w:styleId="HiperlinkVisitado">
    <w:name w:val="FollowedHyperlink"/>
    <w:rsid w:val="00CE7484"/>
    <w:rPr>
      <w:color w:val="800080"/>
      <w:u w:val="single"/>
    </w:rPr>
  </w:style>
  <w:style w:type="paragraph" w:customStyle="1" w:styleId="Blockquote">
    <w:name w:val="Blockquote"/>
    <w:basedOn w:val="Normal"/>
    <w:locked/>
    <w:rsid w:val="00CE7484"/>
    <w:pPr>
      <w:tabs>
        <w:tab w:val="clear" w:pos="1985"/>
      </w:tabs>
      <w:spacing w:before="100" w:after="100" w:line="240" w:lineRule="auto"/>
      <w:ind w:left="360" w:right="360"/>
      <w:jc w:val="left"/>
    </w:pPr>
    <w:rPr>
      <w:rFonts w:ascii="Times New Roman" w:eastAsia="Times New Roman" w:hAnsi="Times New Roman"/>
      <w:snapToGrid w:val="0"/>
      <w:sz w:val="24"/>
      <w:szCs w:val="20"/>
      <w:lang w:eastAsia="pt-BR"/>
    </w:rPr>
  </w:style>
  <w:style w:type="paragraph" w:customStyle="1" w:styleId="texto1">
    <w:name w:val="texto1"/>
    <w:basedOn w:val="Normal"/>
    <w:locked/>
    <w:rsid w:val="00CE7484"/>
    <w:pPr>
      <w:tabs>
        <w:tab w:val="clear" w:pos="1985"/>
      </w:tabs>
      <w:spacing w:before="100" w:beforeAutospacing="1" w:after="100" w:afterAutospacing="1" w:line="240" w:lineRule="auto"/>
      <w:jc w:val="left"/>
    </w:pPr>
    <w:rPr>
      <w:rFonts w:ascii="Arial Unicode MS" w:eastAsia="Arial Unicode MS" w:hAnsi="Arial Unicode MS" w:cs="Arial Unicode MS"/>
      <w:sz w:val="24"/>
      <w:szCs w:val="24"/>
      <w:lang w:eastAsia="pt-BR"/>
    </w:rPr>
  </w:style>
  <w:style w:type="character" w:styleId="nfase">
    <w:name w:val="Emphasis"/>
    <w:qFormat/>
    <w:rsid w:val="00CE7484"/>
    <w:rPr>
      <w:i/>
    </w:rPr>
  </w:style>
  <w:style w:type="paragraph" w:styleId="Lista4">
    <w:name w:val="List 4"/>
    <w:basedOn w:val="Normal"/>
    <w:next w:val="Normal"/>
    <w:rsid w:val="00CE7484"/>
    <w:pPr>
      <w:tabs>
        <w:tab w:val="clear" w:pos="1985"/>
      </w:tabs>
      <w:spacing w:line="240" w:lineRule="auto"/>
      <w:jc w:val="left"/>
    </w:pPr>
    <w:rPr>
      <w:rFonts w:eastAsia="Times New Roman"/>
      <w:snapToGrid w:val="0"/>
      <w:sz w:val="24"/>
      <w:szCs w:val="20"/>
      <w:lang w:eastAsia="pt-BR"/>
    </w:rPr>
  </w:style>
  <w:style w:type="paragraph" w:customStyle="1" w:styleId="IWParagrafoAzul">
    <w:name w:val="IW Paragrafo Azul"/>
    <w:locked/>
    <w:rsid w:val="00CE7484"/>
    <w:pPr>
      <w:widowControl w:val="0"/>
      <w:suppressAutoHyphens/>
      <w:ind w:firstLine="850"/>
    </w:pPr>
    <w:rPr>
      <w:rFonts w:ascii="Bitstream Vera Sans" w:eastAsia="Lucida Sans Unicode" w:hAnsi="Bitstream Vera Sans"/>
      <w:b/>
      <w:color w:val="002C72"/>
      <w:sz w:val="18"/>
      <w:szCs w:val="24"/>
      <w:lang w:eastAsia="en-US"/>
    </w:rPr>
  </w:style>
  <w:style w:type="paragraph" w:styleId="Lista3">
    <w:name w:val="List 3"/>
    <w:basedOn w:val="Normal"/>
    <w:rsid w:val="00CE7484"/>
    <w:pPr>
      <w:tabs>
        <w:tab w:val="clear" w:pos="1985"/>
      </w:tabs>
      <w:spacing w:line="240" w:lineRule="auto"/>
      <w:ind w:left="849" w:hanging="283"/>
      <w:contextualSpacing/>
      <w:jc w:val="left"/>
    </w:pPr>
    <w:rPr>
      <w:rFonts w:ascii="Times New Roman" w:eastAsia="Times New Roman" w:hAnsi="Times New Roman"/>
      <w:sz w:val="24"/>
      <w:szCs w:val="24"/>
      <w:lang w:eastAsia="pt-BR"/>
    </w:rPr>
  </w:style>
  <w:style w:type="numbering" w:customStyle="1" w:styleId="Semlista1">
    <w:name w:val="Sem lista1"/>
    <w:next w:val="Semlista"/>
    <w:uiPriority w:val="99"/>
    <w:semiHidden/>
    <w:unhideWhenUsed/>
    <w:locked/>
    <w:rsid w:val="00CE7484"/>
  </w:style>
  <w:style w:type="character" w:customStyle="1" w:styleId="Ttulo1Char">
    <w:name w:val="Título 1 Char"/>
    <w:link w:val="Ttulo1"/>
    <w:rsid w:val="00CE7484"/>
    <w:rPr>
      <w:rFonts w:ascii="Cambria" w:eastAsia="Times New Roman" w:hAnsi="Cambria"/>
      <w:b/>
      <w:bCs/>
      <w:color w:val="365F91"/>
      <w:sz w:val="28"/>
      <w:szCs w:val="28"/>
      <w:lang w:eastAsia="en-US"/>
    </w:rPr>
  </w:style>
  <w:style w:type="character" w:customStyle="1" w:styleId="Ttulo2Char">
    <w:name w:val="Título 2 Char"/>
    <w:link w:val="Ttulo2"/>
    <w:rsid w:val="00CE7484"/>
    <w:rPr>
      <w:rFonts w:ascii="Cambria" w:eastAsia="Times New Roman" w:hAnsi="Cambria"/>
      <w:b/>
      <w:bCs/>
      <w:color w:val="4F81BD"/>
      <w:sz w:val="26"/>
      <w:szCs w:val="26"/>
      <w:lang w:eastAsia="en-US"/>
    </w:rPr>
  </w:style>
  <w:style w:type="character" w:customStyle="1" w:styleId="Ttulo3Char">
    <w:name w:val="Título 3 Char"/>
    <w:link w:val="Ttulo3"/>
    <w:rsid w:val="00CE7484"/>
    <w:rPr>
      <w:rFonts w:ascii="Cambria" w:eastAsia="Times New Roman" w:hAnsi="Cambria"/>
      <w:b/>
      <w:bCs/>
      <w:color w:val="4F81BD"/>
      <w:sz w:val="22"/>
      <w:szCs w:val="22"/>
      <w:lang w:eastAsia="en-US"/>
    </w:rPr>
  </w:style>
  <w:style w:type="character" w:customStyle="1" w:styleId="Ttulo5Char">
    <w:name w:val="Título 5 Char"/>
    <w:link w:val="Ttulo5"/>
    <w:rsid w:val="00CE7484"/>
    <w:rPr>
      <w:rFonts w:ascii="Cambria" w:eastAsia="Times New Roman" w:hAnsi="Cambria"/>
      <w:color w:val="243F60"/>
      <w:sz w:val="22"/>
      <w:szCs w:val="22"/>
      <w:lang w:eastAsia="en-US"/>
    </w:rPr>
  </w:style>
  <w:style w:type="character" w:customStyle="1" w:styleId="Ttulo6Char">
    <w:name w:val="Título 6 Char"/>
    <w:link w:val="Ttulo6"/>
    <w:rsid w:val="00CE7484"/>
    <w:rPr>
      <w:rFonts w:ascii="Cambria" w:eastAsia="Times New Roman" w:hAnsi="Cambria"/>
      <w:i/>
      <w:iCs/>
      <w:color w:val="243F60"/>
      <w:sz w:val="22"/>
      <w:szCs w:val="22"/>
      <w:lang w:eastAsia="en-US"/>
    </w:rPr>
  </w:style>
  <w:style w:type="paragraph" w:customStyle="1" w:styleId="Estilo1">
    <w:name w:val="Estilo1"/>
    <w:basedOn w:val="Normal"/>
    <w:next w:val="Normal"/>
    <w:locked/>
    <w:rsid w:val="00CE7484"/>
    <w:pPr>
      <w:tabs>
        <w:tab w:val="clear" w:pos="1985"/>
      </w:tabs>
      <w:spacing w:line="320" w:lineRule="atLeast"/>
    </w:pPr>
    <w:rPr>
      <w:rFonts w:eastAsia="Times New Roman"/>
      <w:sz w:val="24"/>
      <w:szCs w:val="20"/>
    </w:rPr>
  </w:style>
  <w:style w:type="paragraph" w:styleId="Textodenotaderodap">
    <w:name w:val="footnote text"/>
    <w:basedOn w:val="Normal"/>
    <w:link w:val="TextodenotaderodapChar"/>
    <w:rsid w:val="00CE7484"/>
    <w:pPr>
      <w:tabs>
        <w:tab w:val="clear" w:pos="1985"/>
      </w:tabs>
      <w:spacing w:line="240" w:lineRule="auto"/>
      <w:jc w:val="left"/>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rsid w:val="00CE7484"/>
    <w:rPr>
      <w:rFonts w:ascii="Times New Roman" w:eastAsia="Times New Roman" w:hAnsi="Times New Roman"/>
    </w:rPr>
  </w:style>
  <w:style w:type="character" w:styleId="Refdenotaderodap">
    <w:name w:val="footnote reference"/>
    <w:rsid w:val="00CE7484"/>
    <w:rPr>
      <w:vertAlign w:val="superscript"/>
    </w:rPr>
  </w:style>
  <w:style w:type="paragraph" w:customStyle="1" w:styleId="ListaColorida-nfase11">
    <w:name w:val="Lista Colorida - Ênfase 11"/>
    <w:basedOn w:val="Normal"/>
    <w:qFormat/>
    <w:locked/>
    <w:rsid w:val="00CE7484"/>
    <w:pPr>
      <w:tabs>
        <w:tab w:val="clear" w:pos="1985"/>
      </w:tabs>
      <w:spacing w:line="240" w:lineRule="auto"/>
      <w:jc w:val="left"/>
    </w:pPr>
    <w:rPr>
      <w:rFonts w:ascii="Calibri" w:hAnsi="Calibri"/>
    </w:rPr>
  </w:style>
  <w:style w:type="paragraph" w:customStyle="1" w:styleId="TableParagraph">
    <w:name w:val="Table Paragraph"/>
    <w:basedOn w:val="Normal"/>
    <w:uiPriority w:val="1"/>
    <w:locked/>
    <w:rsid w:val="00CE7484"/>
    <w:pPr>
      <w:tabs>
        <w:tab w:val="clear" w:pos="1985"/>
      </w:tabs>
      <w:spacing w:line="240" w:lineRule="auto"/>
      <w:jc w:val="left"/>
    </w:pPr>
    <w:rPr>
      <w:rFonts w:ascii="Calibri" w:hAnsi="Calibri"/>
    </w:rPr>
  </w:style>
  <w:style w:type="paragraph" w:styleId="Assuntodocomentrio">
    <w:name w:val="annotation subject"/>
    <w:basedOn w:val="Textodecomentrio"/>
    <w:next w:val="Textodecomentrio"/>
    <w:link w:val="AssuntodocomentrioChar"/>
    <w:rsid w:val="00CE7484"/>
    <w:pPr>
      <w:widowControl/>
    </w:pPr>
    <w:rPr>
      <w:b/>
      <w:bCs/>
    </w:rPr>
  </w:style>
  <w:style w:type="character" w:customStyle="1" w:styleId="AssuntodocomentrioChar">
    <w:name w:val="Assunto do comentário Char"/>
    <w:basedOn w:val="TextodecomentrioChar"/>
    <w:link w:val="Assuntodocomentrio"/>
    <w:rsid w:val="00CE7484"/>
    <w:rPr>
      <w:rFonts w:ascii="Times New Roman" w:eastAsia="Times New Roman" w:hAnsi="Times New Roman"/>
      <w:b/>
      <w:bCs/>
    </w:rPr>
  </w:style>
  <w:style w:type="paragraph" w:customStyle="1" w:styleId="GradeColorida-nfase11">
    <w:name w:val="Grade Colorida - Ênfase 11"/>
    <w:basedOn w:val="Normal"/>
    <w:next w:val="Normal"/>
    <w:link w:val="GradeColorida-nfase1Char"/>
    <w:qFormat/>
    <w:locked/>
    <w:rsid w:val="00CE7484"/>
    <w:pPr>
      <w:pBdr>
        <w:top w:val="single" w:sz="4" w:space="1" w:color="1F497D"/>
        <w:left w:val="single" w:sz="4" w:space="4" w:color="1F497D"/>
        <w:bottom w:val="single" w:sz="4" w:space="1" w:color="1F497D"/>
        <w:right w:val="single" w:sz="4" w:space="4" w:color="1F497D"/>
      </w:pBdr>
      <w:shd w:val="clear" w:color="auto" w:fill="FFFFCC"/>
      <w:tabs>
        <w:tab w:val="clear" w:pos="1985"/>
      </w:tabs>
      <w:spacing w:before="120" w:line="240" w:lineRule="auto"/>
    </w:pPr>
    <w:rPr>
      <w:rFonts w:ascii="Ecofont_Spranq_eco_Sans" w:hAnsi="Ecofont_Spranq_eco_Sans" w:cs="Tahoma"/>
      <w:i/>
      <w:iCs/>
      <w:color w:val="000000"/>
      <w:sz w:val="20"/>
      <w:szCs w:val="24"/>
    </w:rPr>
  </w:style>
  <w:style w:type="character" w:customStyle="1" w:styleId="GradeColorida-nfase1Char">
    <w:name w:val="Grade Colorida - Ênfase 1 Char"/>
    <w:link w:val="GradeColorida-nfase11"/>
    <w:rsid w:val="00CE7484"/>
    <w:rPr>
      <w:rFonts w:ascii="Ecofont_Spranq_eco_Sans" w:hAnsi="Ecofont_Spranq_eco_Sans" w:cs="Tahoma"/>
      <w:i/>
      <w:iCs/>
      <w:color w:val="000000"/>
      <w:szCs w:val="24"/>
      <w:shd w:val="clear" w:color="auto" w:fill="FFFFCC"/>
      <w:lang w:eastAsia="en-US"/>
    </w:rPr>
  </w:style>
  <w:style w:type="paragraph" w:customStyle="1" w:styleId="SombreamentoEscuro-nfase11">
    <w:name w:val="Sombreamento Escuro - Ênfase 11"/>
    <w:hidden/>
    <w:uiPriority w:val="71"/>
    <w:rsid w:val="00CE7484"/>
    <w:rPr>
      <w:rFonts w:ascii="Times New Roman" w:eastAsia="Times New Roman" w:hAnsi="Times New Roman"/>
      <w:sz w:val="24"/>
      <w:szCs w:val="24"/>
    </w:rPr>
  </w:style>
  <w:style w:type="paragraph" w:styleId="Reviso">
    <w:name w:val="Revision"/>
    <w:hidden/>
    <w:uiPriority w:val="71"/>
    <w:rsid w:val="00CE7484"/>
    <w:rPr>
      <w:rFonts w:ascii="Times New Roman" w:eastAsia="Times New Roman" w:hAnsi="Times New Roman"/>
      <w:sz w:val="24"/>
      <w:szCs w:val="24"/>
    </w:rPr>
  </w:style>
  <w:style w:type="paragraph" w:customStyle="1" w:styleId="texto">
    <w:name w:val="texto"/>
    <w:basedOn w:val="Normal"/>
    <w:locked/>
    <w:rsid w:val="00CE7484"/>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character" w:customStyle="1" w:styleId="apple-converted-space">
    <w:name w:val="apple-converted-space"/>
    <w:basedOn w:val="Fontepargpadro"/>
    <w:locked/>
    <w:rsid w:val="00CE7484"/>
  </w:style>
  <w:style w:type="character" w:customStyle="1" w:styleId="Ttulo7Char">
    <w:name w:val="Título 7 Char"/>
    <w:basedOn w:val="Fontepargpadro"/>
    <w:link w:val="Ttulo7"/>
    <w:rsid w:val="00CE7484"/>
    <w:rPr>
      <w:rFonts w:ascii="Cambria" w:eastAsia="Times New Roman" w:hAnsi="Cambria"/>
      <w:i/>
      <w:iCs/>
      <w:color w:val="404040"/>
      <w:sz w:val="22"/>
      <w:szCs w:val="22"/>
      <w:lang w:eastAsia="en-US"/>
    </w:rPr>
  </w:style>
  <w:style w:type="paragraph" w:styleId="TextosemFormatao">
    <w:name w:val="Plain Text"/>
    <w:basedOn w:val="Normal"/>
    <w:link w:val="TextosemFormataoChar"/>
    <w:unhideWhenUsed/>
    <w:rsid w:val="00CE7484"/>
    <w:pPr>
      <w:tabs>
        <w:tab w:val="clear" w:pos="1985"/>
      </w:tabs>
      <w:spacing w:line="240" w:lineRule="auto"/>
      <w:jc w:val="left"/>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CE7484"/>
    <w:rPr>
      <w:rFonts w:ascii="Courier New" w:eastAsia="Times New Roman" w:hAnsi="Courier New"/>
    </w:rPr>
  </w:style>
  <w:style w:type="character" w:styleId="TextodoEspaoReservado">
    <w:name w:val="Placeholder Text"/>
    <w:basedOn w:val="Fontepargpadro"/>
    <w:uiPriority w:val="99"/>
    <w:rsid w:val="00CE7484"/>
    <w:rPr>
      <w:color w:val="808080"/>
    </w:rPr>
  </w:style>
  <w:style w:type="character" w:customStyle="1" w:styleId="Alteraesdestacadas">
    <w:name w:val="Alterações destacadas"/>
    <w:basedOn w:val="Fontepargpadro"/>
    <w:uiPriority w:val="1"/>
    <w:locked/>
    <w:rsid w:val="00CE7484"/>
    <w:rPr>
      <w:rFonts w:ascii="Calibri Light" w:hAnsi="Calibri Light" w:cs="Arial"/>
      <w:b/>
      <w:color w:val="auto"/>
      <w:sz w:val="22"/>
      <w:szCs w:val="22"/>
      <w:u w:val="single"/>
    </w:rPr>
  </w:style>
  <w:style w:type="character" w:customStyle="1" w:styleId="UnresolvedMention">
    <w:name w:val="Unresolved Mention"/>
    <w:basedOn w:val="Fontepargpadro"/>
    <w:uiPriority w:val="99"/>
    <w:semiHidden/>
    <w:unhideWhenUsed/>
    <w:rsid w:val="00CE74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1072">
      <w:bodyDiv w:val="1"/>
      <w:marLeft w:val="0"/>
      <w:marRight w:val="0"/>
      <w:marTop w:val="0"/>
      <w:marBottom w:val="0"/>
      <w:divBdr>
        <w:top w:val="none" w:sz="0" w:space="0" w:color="auto"/>
        <w:left w:val="none" w:sz="0" w:space="0" w:color="auto"/>
        <w:bottom w:val="none" w:sz="0" w:space="0" w:color="auto"/>
        <w:right w:val="none" w:sz="0" w:space="0" w:color="auto"/>
      </w:divBdr>
    </w:div>
    <w:div w:id="56827696">
      <w:bodyDiv w:val="1"/>
      <w:marLeft w:val="0"/>
      <w:marRight w:val="0"/>
      <w:marTop w:val="0"/>
      <w:marBottom w:val="0"/>
      <w:divBdr>
        <w:top w:val="none" w:sz="0" w:space="0" w:color="auto"/>
        <w:left w:val="none" w:sz="0" w:space="0" w:color="auto"/>
        <w:bottom w:val="none" w:sz="0" w:space="0" w:color="auto"/>
        <w:right w:val="none" w:sz="0" w:space="0" w:color="auto"/>
      </w:divBdr>
    </w:div>
    <w:div w:id="151459096">
      <w:bodyDiv w:val="1"/>
      <w:marLeft w:val="0"/>
      <w:marRight w:val="0"/>
      <w:marTop w:val="0"/>
      <w:marBottom w:val="0"/>
      <w:divBdr>
        <w:top w:val="none" w:sz="0" w:space="0" w:color="auto"/>
        <w:left w:val="none" w:sz="0" w:space="0" w:color="auto"/>
        <w:bottom w:val="none" w:sz="0" w:space="0" w:color="auto"/>
        <w:right w:val="none" w:sz="0" w:space="0" w:color="auto"/>
      </w:divBdr>
    </w:div>
    <w:div w:id="164757683">
      <w:bodyDiv w:val="1"/>
      <w:marLeft w:val="0"/>
      <w:marRight w:val="0"/>
      <w:marTop w:val="0"/>
      <w:marBottom w:val="0"/>
      <w:divBdr>
        <w:top w:val="none" w:sz="0" w:space="0" w:color="auto"/>
        <w:left w:val="none" w:sz="0" w:space="0" w:color="auto"/>
        <w:bottom w:val="none" w:sz="0" w:space="0" w:color="auto"/>
        <w:right w:val="none" w:sz="0" w:space="0" w:color="auto"/>
      </w:divBdr>
      <w:divsChild>
        <w:div w:id="159586">
          <w:marLeft w:val="0"/>
          <w:marRight w:val="0"/>
          <w:marTop w:val="0"/>
          <w:marBottom w:val="0"/>
          <w:divBdr>
            <w:top w:val="none" w:sz="0" w:space="0" w:color="auto"/>
            <w:left w:val="none" w:sz="0" w:space="0" w:color="auto"/>
            <w:bottom w:val="none" w:sz="0" w:space="0" w:color="auto"/>
            <w:right w:val="none" w:sz="0" w:space="0" w:color="auto"/>
          </w:divBdr>
        </w:div>
        <w:div w:id="27922698">
          <w:marLeft w:val="0"/>
          <w:marRight w:val="0"/>
          <w:marTop w:val="0"/>
          <w:marBottom w:val="0"/>
          <w:divBdr>
            <w:top w:val="none" w:sz="0" w:space="0" w:color="auto"/>
            <w:left w:val="none" w:sz="0" w:space="0" w:color="auto"/>
            <w:bottom w:val="none" w:sz="0" w:space="0" w:color="auto"/>
            <w:right w:val="none" w:sz="0" w:space="0" w:color="auto"/>
          </w:divBdr>
        </w:div>
        <w:div w:id="64619553">
          <w:marLeft w:val="0"/>
          <w:marRight w:val="0"/>
          <w:marTop w:val="0"/>
          <w:marBottom w:val="0"/>
          <w:divBdr>
            <w:top w:val="none" w:sz="0" w:space="0" w:color="auto"/>
            <w:left w:val="none" w:sz="0" w:space="0" w:color="auto"/>
            <w:bottom w:val="none" w:sz="0" w:space="0" w:color="auto"/>
            <w:right w:val="none" w:sz="0" w:space="0" w:color="auto"/>
          </w:divBdr>
        </w:div>
        <w:div w:id="157307185">
          <w:marLeft w:val="0"/>
          <w:marRight w:val="0"/>
          <w:marTop w:val="0"/>
          <w:marBottom w:val="0"/>
          <w:divBdr>
            <w:top w:val="none" w:sz="0" w:space="0" w:color="auto"/>
            <w:left w:val="none" w:sz="0" w:space="0" w:color="auto"/>
            <w:bottom w:val="none" w:sz="0" w:space="0" w:color="auto"/>
            <w:right w:val="none" w:sz="0" w:space="0" w:color="auto"/>
          </w:divBdr>
        </w:div>
        <w:div w:id="360058082">
          <w:marLeft w:val="0"/>
          <w:marRight w:val="0"/>
          <w:marTop w:val="0"/>
          <w:marBottom w:val="0"/>
          <w:divBdr>
            <w:top w:val="none" w:sz="0" w:space="0" w:color="auto"/>
            <w:left w:val="none" w:sz="0" w:space="0" w:color="auto"/>
            <w:bottom w:val="none" w:sz="0" w:space="0" w:color="auto"/>
            <w:right w:val="none" w:sz="0" w:space="0" w:color="auto"/>
          </w:divBdr>
        </w:div>
        <w:div w:id="430511355">
          <w:marLeft w:val="0"/>
          <w:marRight w:val="0"/>
          <w:marTop w:val="0"/>
          <w:marBottom w:val="0"/>
          <w:divBdr>
            <w:top w:val="none" w:sz="0" w:space="0" w:color="auto"/>
            <w:left w:val="none" w:sz="0" w:space="0" w:color="auto"/>
            <w:bottom w:val="none" w:sz="0" w:space="0" w:color="auto"/>
            <w:right w:val="none" w:sz="0" w:space="0" w:color="auto"/>
          </w:divBdr>
        </w:div>
        <w:div w:id="611397170">
          <w:marLeft w:val="0"/>
          <w:marRight w:val="0"/>
          <w:marTop w:val="0"/>
          <w:marBottom w:val="0"/>
          <w:divBdr>
            <w:top w:val="none" w:sz="0" w:space="0" w:color="auto"/>
            <w:left w:val="none" w:sz="0" w:space="0" w:color="auto"/>
            <w:bottom w:val="none" w:sz="0" w:space="0" w:color="auto"/>
            <w:right w:val="none" w:sz="0" w:space="0" w:color="auto"/>
          </w:divBdr>
        </w:div>
        <w:div w:id="652367980">
          <w:marLeft w:val="0"/>
          <w:marRight w:val="0"/>
          <w:marTop w:val="0"/>
          <w:marBottom w:val="0"/>
          <w:divBdr>
            <w:top w:val="none" w:sz="0" w:space="0" w:color="auto"/>
            <w:left w:val="none" w:sz="0" w:space="0" w:color="auto"/>
            <w:bottom w:val="none" w:sz="0" w:space="0" w:color="auto"/>
            <w:right w:val="none" w:sz="0" w:space="0" w:color="auto"/>
          </w:divBdr>
        </w:div>
        <w:div w:id="709262858">
          <w:marLeft w:val="0"/>
          <w:marRight w:val="0"/>
          <w:marTop w:val="0"/>
          <w:marBottom w:val="0"/>
          <w:divBdr>
            <w:top w:val="none" w:sz="0" w:space="0" w:color="auto"/>
            <w:left w:val="none" w:sz="0" w:space="0" w:color="auto"/>
            <w:bottom w:val="none" w:sz="0" w:space="0" w:color="auto"/>
            <w:right w:val="none" w:sz="0" w:space="0" w:color="auto"/>
          </w:divBdr>
        </w:div>
        <w:div w:id="713769495">
          <w:marLeft w:val="0"/>
          <w:marRight w:val="0"/>
          <w:marTop w:val="0"/>
          <w:marBottom w:val="0"/>
          <w:divBdr>
            <w:top w:val="none" w:sz="0" w:space="0" w:color="auto"/>
            <w:left w:val="none" w:sz="0" w:space="0" w:color="auto"/>
            <w:bottom w:val="none" w:sz="0" w:space="0" w:color="auto"/>
            <w:right w:val="none" w:sz="0" w:space="0" w:color="auto"/>
          </w:divBdr>
        </w:div>
        <w:div w:id="725107678">
          <w:marLeft w:val="0"/>
          <w:marRight w:val="0"/>
          <w:marTop w:val="0"/>
          <w:marBottom w:val="0"/>
          <w:divBdr>
            <w:top w:val="none" w:sz="0" w:space="0" w:color="auto"/>
            <w:left w:val="none" w:sz="0" w:space="0" w:color="auto"/>
            <w:bottom w:val="none" w:sz="0" w:space="0" w:color="auto"/>
            <w:right w:val="none" w:sz="0" w:space="0" w:color="auto"/>
          </w:divBdr>
        </w:div>
        <w:div w:id="753551583">
          <w:marLeft w:val="0"/>
          <w:marRight w:val="0"/>
          <w:marTop w:val="0"/>
          <w:marBottom w:val="0"/>
          <w:divBdr>
            <w:top w:val="none" w:sz="0" w:space="0" w:color="auto"/>
            <w:left w:val="none" w:sz="0" w:space="0" w:color="auto"/>
            <w:bottom w:val="none" w:sz="0" w:space="0" w:color="auto"/>
            <w:right w:val="none" w:sz="0" w:space="0" w:color="auto"/>
          </w:divBdr>
        </w:div>
        <w:div w:id="772701332">
          <w:marLeft w:val="0"/>
          <w:marRight w:val="0"/>
          <w:marTop w:val="0"/>
          <w:marBottom w:val="0"/>
          <w:divBdr>
            <w:top w:val="none" w:sz="0" w:space="0" w:color="auto"/>
            <w:left w:val="none" w:sz="0" w:space="0" w:color="auto"/>
            <w:bottom w:val="none" w:sz="0" w:space="0" w:color="auto"/>
            <w:right w:val="none" w:sz="0" w:space="0" w:color="auto"/>
          </w:divBdr>
        </w:div>
        <w:div w:id="917401383">
          <w:marLeft w:val="0"/>
          <w:marRight w:val="0"/>
          <w:marTop w:val="0"/>
          <w:marBottom w:val="0"/>
          <w:divBdr>
            <w:top w:val="none" w:sz="0" w:space="0" w:color="auto"/>
            <w:left w:val="none" w:sz="0" w:space="0" w:color="auto"/>
            <w:bottom w:val="none" w:sz="0" w:space="0" w:color="auto"/>
            <w:right w:val="none" w:sz="0" w:space="0" w:color="auto"/>
          </w:divBdr>
        </w:div>
        <w:div w:id="933323495">
          <w:marLeft w:val="0"/>
          <w:marRight w:val="0"/>
          <w:marTop w:val="0"/>
          <w:marBottom w:val="0"/>
          <w:divBdr>
            <w:top w:val="none" w:sz="0" w:space="0" w:color="auto"/>
            <w:left w:val="none" w:sz="0" w:space="0" w:color="auto"/>
            <w:bottom w:val="none" w:sz="0" w:space="0" w:color="auto"/>
            <w:right w:val="none" w:sz="0" w:space="0" w:color="auto"/>
          </w:divBdr>
        </w:div>
        <w:div w:id="957446177">
          <w:marLeft w:val="0"/>
          <w:marRight w:val="0"/>
          <w:marTop w:val="0"/>
          <w:marBottom w:val="0"/>
          <w:divBdr>
            <w:top w:val="none" w:sz="0" w:space="0" w:color="auto"/>
            <w:left w:val="none" w:sz="0" w:space="0" w:color="auto"/>
            <w:bottom w:val="none" w:sz="0" w:space="0" w:color="auto"/>
            <w:right w:val="none" w:sz="0" w:space="0" w:color="auto"/>
          </w:divBdr>
        </w:div>
        <w:div w:id="1076902772">
          <w:marLeft w:val="0"/>
          <w:marRight w:val="0"/>
          <w:marTop w:val="0"/>
          <w:marBottom w:val="0"/>
          <w:divBdr>
            <w:top w:val="none" w:sz="0" w:space="0" w:color="auto"/>
            <w:left w:val="none" w:sz="0" w:space="0" w:color="auto"/>
            <w:bottom w:val="none" w:sz="0" w:space="0" w:color="auto"/>
            <w:right w:val="none" w:sz="0" w:space="0" w:color="auto"/>
          </w:divBdr>
        </w:div>
        <w:div w:id="1139684914">
          <w:marLeft w:val="0"/>
          <w:marRight w:val="0"/>
          <w:marTop w:val="0"/>
          <w:marBottom w:val="0"/>
          <w:divBdr>
            <w:top w:val="none" w:sz="0" w:space="0" w:color="auto"/>
            <w:left w:val="none" w:sz="0" w:space="0" w:color="auto"/>
            <w:bottom w:val="none" w:sz="0" w:space="0" w:color="auto"/>
            <w:right w:val="none" w:sz="0" w:space="0" w:color="auto"/>
          </w:divBdr>
        </w:div>
        <w:div w:id="1250581195">
          <w:marLeft w:val="0"/>
          <w:marRight w:val="0"/>
          <w:marTop w:val="0"/>
          <w:marBottom w:val="0"/>
          <w:divBdr>
            <w:top w:val="none" w:sz="0" w:space="0" w:color="auto"/>
            <w:left w:val="none" w:sz="0" w:space="0" w:color="auto"/>
            <w:bottom w:val="none" w:sz="0" w:space="0" w:color="auto"/>
            <w:right w:val="none" w:sz="0" w:space="0" w:color="auto"/>
          </w:divBdr>
        </w:div>
        <w:div w:id="1273050312">
          <w:marLeft w:val="0"/>
          <w:marRight w:val="0"/>
          <w:marTop w:val="0"/>
          <w:marBottom w:val="0"/>
          <w:divBdr>
            <w:top w:val="none" w:sz="0" w:space="0" w:color="auto"/>
            <w:left w:val="none" w:sz="0" w:space="0" w:color="auto"/>
            <w:bottom w:val="none" w:sz="0" w:space="0" w:color="auto"/>
            <w:right w:val="none" w:sz="0" w:space="0" w:color="auto"/>
          </w:divBdr>
        </w:div>
        <w:div w:id="1383748585">
          <w:marLeft w:val="0"/>
          <w:marRight w:val="0"/>
          <w:marTop w:val="0"/>
          <w:marBottom w:val="0"/>
          <w:divBdr>
            <w:top w:val="none" w:sz="0" w:space="0" w:color="auto"/>
            <w:left w:val="none" w:sz="0" w:space="0" w:color="auto"/>
            <w:bottom w:val="none" w:sz="0" w:space="0" w:color="auto"/>
            <w:right w:val="none" w:sz="0" w:space="0" w:color="auto"/>
          </w:divBdr>
        </w:div>
        <w:div w:id="1426995731">
          <w:marLeft w:val="0"/>
          <w:marRight w:val="0"/>
          <w:marTop w:val="0"/>
          <w:marBottom w:val="0"/>
          <w:divBdr>
            <w:top w:val="none" w:sz="0" w:space="0" w:color="auto"/>
            <w:left w:val="none" w:sz="0" w:space="0" w:color="auto"/>
            <w:bottom w:val="none" w:sz="0" w:space="0" w:color="auto"/>
            <w:right w:val="none" w:sz="0" w:space="0" w:color="auto"/>
          </w:divBdr>
        </w:div>
        <w:div w:id="1466696194">
          <w:marLeft w:val="0"/>
          <w:marRight w:val="0"/>
          <w:marTop w:val="0"/>
          <w:marBottom w:val="0"/>
          <w:divBdr>
            <w:top w:val="none" w:sz="0" w:space="0" w:color="auto"/>
            <w:left w:val="none" w:sz="0" w:space="0" w:color="auto"/>
            <w:bottom w:val="none" w:sz="0" w:space="0" w:color="auto"/>
            <w:right w:val="none" w:sz="0" w:space="0" w:color="auto"/>
          </w:divBdr>
        </w:div>
        <w:div w:id="1578785805">
          <w:marLeft w:val="0"/>
          <w:marRight w:val="0"/>
          <w:marTop w:val="0"/>
          <w:marBottom w:val="0"/>
          <w:divBdr>
            <w:top w:val="none" w:sz="0" w:space="0" w:color="auto"/>
            <w:left w:val="none" w:sz="0" w:space="0" w:color="auto"/>
            <w:bottom w:val="none" w:sz="0" w:space="0" w:color="auto"/>
            <w:right w:val="none" w:sz="0" w:space="0" w:color="auto"/>
          </w:divBdr>
        </w:div>
        <w:div w:id="1650135615">
          <w:marLeft w:val="0"/>
          <w:marRight w:val="0"/>
          <w:marTop w:val="0"/>
          <w:marBottom w:val="0"/>
          <w:divBdr>
            <w:top w:val="none" w:sz="0" w:space="0" w:color="auto"/>
            <w:left w:val="none" w:sz="0" w:space="0" w:color="auto"/>
            <w:bottom w:val="none" w:sz="0" w:space="0" w:color="auto"/>
            <w:right w:val="none" w:sz="0" w:space="0" w:color="auto"/>
          </w:divBdr>
        </w:div>
        <w:div w:id="1666779546">
          <w:marLeft w:val="0"/>
          <w:marRight w:val="0"/>
          <w:marTop w:val="0"/>
          <w:marBottom w:val="0"/>
          <w:divBdr>
            <w:top w:val="none" w:sz="0" w:space="0" w:color="auto"/>
            <w:left w:val="none" w:sz="0" w:space="0" w:color="auto"/>
            <w:bottom w:val="none" w:sz="0" w:space="0" w:color="auto"/>
            <w:right w:val="none" w:sz="0" w:space="0" w:color="auto"/>
          </w:divBdr>
        </w:div>
        <w:div w:id="1668633974">
          <w:marLeft w:val="0"/>
          <w:marRight w:val="0"/>
          <w:marTop w:val="0"/>
          <w:marBottom w:val="0"/>
          <w:divBdr>
            <w:top w:val="none" w:sz="0" w:space="0" w:color="auto"/>
            <w:left w:val="none" w:sz="0" w:space="0" w:color="auto"/>
            <w:bottom w:val="none" w:sz="0" w:space="0" w:color="auto"/>
            <w:right w:val="none" w:sz="0" w:space="0" w:color="auto"/>
          </w:divBdr>
        </w:div>
        <w:div w:id="1699624763">
          <w:marLeft w:val="0"/>
          <w:marRight w:val="0"/>
          <w:marTop w:val="0"/>
          <w:marBottom w:val="0"/>
          <w:divBdr>
            <w:top w:val="none" w:sz="0" w:space="0" w:color="auto"/>
            <w:left w:val="none" w:sz="0" w:space="0" w:color="auto"/>
            <w:bottom w:val="none" w:sz="0" w:space="0" w:color="auto"/>
            <w:right w:val="none" w:sz="0" w:space="0" w:color="auto"/>
          </w:divBdr>
        </w:div>
        <w:div w:id="1705788303">
          <w:marLeft w:val="0"/>
          <w:marRight w:val="0"/>
          <w:marTop w:val="0"/>
          <w:marBottom w:val="0"/>
          <w:divBdr>
            <w:top w:val="none" w:sz="0" w:space="0" w:color="auto"/>
            <w:left w:val="none" w:sz="0" w:space="0" w:color="auto"/>
            <w:bottom w:val="none" w:sz="0" w:space="0" w:color="auto"/>
            <w:right w:val="none" w:sz="0" w:space="0" w:color="auto"/>
          </w:divBdr>
        </w:div>
        <w:div w:id="1792239028">
          <w:marLeft w:val="0"/>
          <w:marRight w:val="0"/>
          <w:marTop w:val="0"/>
          <w:marBottom w:val="0"/>
          <w:divBdr>
            <w:top w:val="none" w:sz="0" w:space="0" w:color="auto"/>
            <w:left w:val="none" w:sz="0" w:space="0" w:color="auto"/>
            <w:bottom w:val="none" w:sz="0" w:space="0" w:color="auto"/>
            <w:right w:val="none" w:sz="0" w:space="0" w:color="auto"/>
          </w:divBdr>
        </w:div>
        <w:div w:id="1811048515">
          <w:marLeft w:val="0"/>
          <w:marRight w:val="0"/>
          <w:marTop w:val="0"/>
          <w:marBottom w:val="0"/>
          <w:divBdr>
            <w:top w:val="none" w:sz="0" w:space="0" w:color="auto"/>
            <w:left w:val="none" w:sz="0" w:space="0" w:color="auto"/>
            <w:bottom w:val="none" w:sz="0" w:space="0" w:color="auto"/>
            <w:right w:val="none" w:sz="0" w:space="0" w:color="auto"/>
          </w:divBdr>
        </w:div>
        <w:div w:id="1880511099">
          <w:marLeft w:val="0"/>
          <w:marRight w:val="0"/>
          <w:marTop w:val="0"/>
          <w:marBottom w:val="0"/>
          <w:divBdr>
            <w:top w:val="none" w:sz="0" w:space="0" w:color="auto"/>
            <w:left w:val="none" w:sz="0" w:space="0" w:color="auto"/>
            <w:bottom w:val="none" w:sz="0" w:space="0" w:color="auto"/>
            <w:right w:val="none" w:sz="0" w:space="0" w:color="auto"/>
          </w:divBdr>
        </w:div>
        <w:div w:id="1929076607">
          <w:marLeft w:val="0"/>
          <w:marRight w:val="0"/>
          <w:marTop w:val="0"/>
          <w:marBottom w:val="0"/>
          <w:divBdr>
            <w:top w:val="none" w:sz="0" w:space="0" w:color="auto"/>
            <w:left w:val="none" w:sz="0" w:space="0" w:color="auto"/>
            <w:bottom w:val="none" w:sz="0" w:space="0" w:color="auto"/>
            <w:right w:val="none" w:sz="0" w:space="0" w:color="auto"/>
          </w:divBdr>
        </w:div>
        <w:div w:id="1949508020">
          <w:marLeft w:val="0"/>
          <w:marRight w:val="0"/>
          <w:marTop w:val="0"/>
          <w:marBottom w:val="0"/>
          <w:divBdr>
            <w:top w:val="none" w:sz="0" w:space="0" w:color="auto"/>
            <w:left w:val="none" w:sz="0" w:space="0" w:color="auto"/>
            <w:bottom w:val="none" w:sz="0" w:space="0" w:color="auto"/>
            <w:right w:val="none" w:sz="0" w:space="0" w:color="auto"/>
          </w:divBdr>
        </w:div>
        <w:div w:id="1952663228">
          <w:marLeft w:val="0"/>
          <w:marRight w:val="0"/>
          <w:marTop w:val="0"/>
          <w:marBottom w:val="0"/>
          <w:divBdr>
            <w:top w:val="none" w:sz="0" w:space="0" w:color="auto"/>
            <w:left w:val="none" w:sz="0" w:space="0" w:color="auto"/>
            <w:bottom w:val="none" w:sz="0" w:space="0" w:color="auto"/>
            <w:right w:val="none" w:sz="0" w:space="0" w:color="auto"/>
          </w:divBdr>
        </w:div>
        <w:div w:id="1952859752">
          <w:marLeft w:val="0"/>
          <w:marRight w:val="0"/>
          <w:marTop w:val="0"/>
          <w:marBottom w:val="0"/>
          <w:divBdr>
            <w:top w:val="none" w:sz="0" w:space="0" w:color="auto"/>
            <w:left w:val="none" w:sz="0" w:space="0" w:color="auto"/>
            <w:bottom w:val="none" w:sz="0" w:space="0" w:color="auto"/>
            <w:right w:val="none" w:sz="0" w:space="0" w:color="auto"/>
          </w:divBdr>
        </w:div>
        <w:div w:id="2023243431">
          <w:marLeft w:val="0"/>
          <w:marRight w:val="0"/>
          <w:marTop w:val="0"/>
          <w:marBottom w:val="0"/>
          <w:divBdr>
            <w:top w:val="none" w:sz="0" w:space="0" w:color="auto"/>
            <w:left w:val="none" w:sz="0" w:space="0" w:color="auto"/>
            <w:bottom w:val="none" w:sz="0" w:space="0" w:color="auto"/>
            <w:right w:val="none" w:sz="0" w:space="0" w:color="auto"/>
          </w:divBdr>
        </w:div>
        <w:div w:id="2083288028">
          <w:marLeft w:val="0"/>
          <w:marRight w:val="0"/>
          <w:marTop w:val="0"/>
          <w:marBottom w:val="0"/>
          <w:divBdr>
            <w:top w:val="none" w:sz="0" w:space="0" w:color="auto"/>
            <w:left w:val="none" w:sz="0" w:space="0" w:color="auto"/>
            <w:bottom w:val="none" w:sz="0" w:space="0" w:color="auto"/>
            <w:right w:val="none" w:sz="0" w:space="0" w:color="auto"/>
          </w:divBdr>
        </w:div>
        <w:div w:id="2096709005">
          <w:marLeft w:val="0"/>
          <w:marRight w:val="0"/>
          <w:marTop w:val="0"/>
          <w:marBottom w:val="0"/>
          <w:divBdr>
            <w:top w:val="none" w:sz="0" w:space="0" w:color="auto"/>
            <w:left w:val="none" w:sz="0" w:space="0" w:color="auto"/>
            <w:bottom w:val="none" w:sz="0" w:space="0" w:color="auto"/>
            <w:right w:val="none" w:sz="0" w:space="0" w:color="auto"/>
          </w:divBdr>
        </w:div>
      </w:divsChild>
    </w:div>
    <w:div w:id="178659560">
      <w:bodyDiv w:val="1"/>
      <w:marLeft w:val="0"/>
      <w:marRight w:val="0"/>
      <w:marTop w:val="0"/>
      <w:marBottom w:val="0"/>
      <w:divBdr>
        <w:top w:val="none" w:sz="0" w:space="0" w:color="auto"/>
        <w:left w:val="none" w:sz="0" w:space="0" w:color="auto"/>
        <w:bottom w:val="none" w:sz="0" w:space="0" w:color="auto"/>
        <w:right w:val="none" w:sz="0" w:space="0" w:color="auto"/>
      </w:divBdr>
    </w:div>
    <w:div w:id="275065185">
      <w:bodyDiv w:val="1"/>
      <w:marLeft w:val="0"/>
      <w:marRight w:val="0"/>
      <w:marTop w:val="0"/>
      <w:marBottom w:val="0"/>
      <w:divBdr>
        <w:top w:val="none" w:sz="0" w:space="0" w:color="auto"/>
        <w:left w:val="none" w:sz="0" w:space="0" w:color="auto"/>
        <w:bottom w:val="none" w:sz="0" w:space="0" w:color="auto"/>
        <w:right w:val="none" w:sz="0" w:space="0" w:color="auto"/>
      </w:divBdr>
    </w:div>
    <w:div w:id="281502923">
      <w:bodyDiv w:val="1"/>
      <w:marLeft w:val="0"/>
      <w:marRight w:val="0"/>
      <w:marTop w:val="0"/>
      <w:marBottom w:val="0"/>
      <w:divBdr>
        <w:top w:val="none" w:sz="0" w:space="0" w:color="auto"/>
        <w:left w:val="none" w:sz="0" w:space="0" w:color="auto"/>
        <w:bottom w:val="none" w:sz="0" w:space="0" w:color="auto"/>
        <w:right w:val="none" w:sz="0" w:space="0" w:color="auto"/>
      </w:divBdr>
    </w:div>
    <w:div w:id="308172351">
      <w:bodyDiv w:val="1"/>
      <w:marLeft w:val="0"/>
      <w:marRight w:val="0"/>
      <w:marTop w:val="0"/>
      <w:marBottom w:val="0"/>
      <w:divBdr>
        <w:top w:val="none" w:sz="0" w:space="0" w:color="auto"/>
        <w:left w:val="none" w:sz="0" w:space="0" w:color="auto"/>
        <w:bottom w:val="none" w:sz="0" w:space="0" w:color="auto"/>
        <w:right w:val="none" w:sz="0" w:space="0" w:color="auto"/>
      </w:divBdr>
    </w:div>
    <w:div w:id="310453158">
      <w:bodyDiv w:val="1"/>
      <w:marLeft w:val="0"/>
      <w:marRight w:val="0"/>
      <w:marTop w:val="0"/>
      <w:marBottom w:val="0"/>
      <w:divBdr>
        <w:top w:val="none" w:sz="0" w:space="0" w:color="auto"/>
        <w:left w:val="none" w:sz="0" w:space="0" w:color="auto"/>
        <w:bottom w:val="none" w:sz="0" w:space="0" w:color="auto"/>
        <w:right w:val="none" w:sz="0" w:space="0" w:color="auto"/>
      </w:divBdr>
    </w:div>
    <w:div w:id="329337924">
      <w:bodyDiv w:val="1"/>
      <w:marLeft w:val="0"/>
      <w:marRight w:val="0"/>
      <w:marTop w:val="0"/>
      <w:marBottom w:val="0"/>
      <w:divBdr>
        <w:top w:val="none" w:sz="0" w:space="0" w:color="auto"/>
        <w:left w:val="none" w:sz="0" w:space="0" w:color="auto"/>
        <w:bottom w:val="none" w:sz="0" w:space="0" w:color="auto"/>
        <w:right w:val="none" w:sz="0" w:space="0" w:color="auto"/>
      </w:divBdr>
    </w:div>
    <w:div w:id="416246658">
      <w:bodyDiv w:val="1"/>
      <w:marLeft w:val="0"/>
      <w:marRight w:val="0"/>
      <w:marTop w:val="0"/>
      <w:marBottom w:val="0"/>
      <w:divBdr>
        <w:top w:val="none" w:sz="0" w:space="0" w:color="auto"/>
        <w:left w:val="none" w:sz="0" w:space="0" w:color="auto"/>
        <w:bottom w:val="none" w:sz="0" w:space="0" w:color="auto"/>
        <w:right w:val="none" w:sz="0" w:space="0" w:color="auto"/>
      </w:divBdr>
    </w:div>
    <w:div w:id="478152062">
      <w:bodyDiv w:val="1"/>
      <w:marLeft w:val="0"/>
      <w:marRight w:val="0"/>
      <w:marTop w:val="0"/>
      <w:marBottom w:val="0"/>
      <w:divBdr>
        <w:top w:val="none" w:sz="0" w:space="0" w:color="auto"/>
        <w:left w:val="none" w:sz="0" w:space="0" w:color="auto"/>
        <w:bottom w:val="none" w:sz="0" w:space="0" w:color="auto"/>
        <w:right w:val="none" w:sz="0" w:space="0" w:color="auto"/>
      </w:divBdr>
    </w:div>
    <w:div w:id="522744123">
      <w:bodyDiv w:val="1"/>
      <w:marLeft w:val="0"/>
      <w:marRight w:val="0"/>
      <w:marTop w:val="0"/>
      <w:marBottom w:val="0"/>
      <w:divBdr>
        <w:top w:val="none" w:sz="0" w:space="0" w:color="auto"/>
        <w:left w:val="none" w:sz="0" w:space="0" w:color="auto"/>
        <w:bottom w:val="none" w:sz="0" w:space="0" w:color="auto"/>
        <w:right w:val="none" w:sz="0" w:space="0" w:color="auto"/>
      </w:divBdr>
    </w:div>
    <w:div w:id="655376705">
      <w:bodyDiv w:val="1"/>
      <w:marLeft w:val="0"/>
      <w:marRight w:val="0"/>
      <w:marTop w:val="0"/>
      <w:marBottom w:val="0"/>
      <w:divBdr>
        <w:top w:val="none" w:sz="0" w:space="0" w:color="auto"/>
        <w:left w:val="none" w:sz="0" w:space="0" w:color="auto"/>
        <w:bottom w:val="none" w:sz="0" w:space="0" w:color="auto"/>
        <w:right w:val="none" w:sz="0" w:space="0" w:color="auto"/>
      </w:divBdr>
    </w:div>
    <w:div w:id="810292336">
      <w:bodyDiv w:val="1"/>
      <w:marLeft w:val="0"/>
      <w:marRight w:val="0"/>
      <w:marTop w:val="0"/>
      <w:marBottom w:val="0"/>
      <w:divBdr>
        <w:top w:val="none" w:sz="0" w:space="0" w:color="auto"/>
        <w:left w:val="none" w:sz="0" w:space="0" w:color="auto"/>
        <w:bottom w:val="none" w:sz="0" w:space="0" w:color="auto"/>
        <w:right w:val="none" w:sz="0" w:space="0" w:color="auto"/>
      </w:divBdr>
    </w:div>
    <w:div w:id="1014527204">
      <w:bodyDiv w:val="1"/>
      <w:marLeft w:val="0"/>
      <w:marRight w:val="0"/>
      <w:marTop w:val="0"/>
      <w:marBottom w:val="0"/>
      <w:divBdr>
        <w:top w:val="none" w:sz="0" w:space="0" w:color="auto"/>
        <w:left w:val="none" w:sz="0" w:space="0" w:color="auto"/>
        <w:bottom w:val="none" w:sz="0" w:space="0" w:color="auto"/>
        <w:right w:val="none" w:sz="0" w:space="0" w:color="auto"/>
      </w:divBdr>
    </w:div>
    <w:div w:id="1034578724">
      <w:bodyDiv w:val="1"/>
      <w:marLeft w:val="0"/>
      <w:marRight w:val="0"/>
      <w:marTop w:val="0"/>
      <w:marBottom w:val="0"/>
      <w:divBdr>
        <w:top w:val="none" w:sz="0" w:space="0" w:color="auto"/>
        <w:left w:val="none" w:sz="0" w:space="0" w:color="auto"/>
        <w:bottom w:val="none" w:sz="0" w:space="0" w:color="auto"/>
        <w:right w:val="none" w:sz="0" w:space="0" w:color="auto"/>
      </w:divBdr>
    </w:div>
    <w:div w:id="1091193790">
      <w:bodyDiv w:val="1"/>
      <w:marLeft w:val="0"/>
      <w:marRight w:val="0"/>
      <w:marTop w:val="0"/>
      <w:marBottom w:val="0"/>
      <w:divBdr>
        <w:top w:val="none" w:sz="0" w:space="0" w:color="auto"/>
        <w:left w:val="none" w:sz="0" w:space="0" w:color="auto"/>
        <w:bottom w:val="none" w:sz="0" w:space="0" w:color="auto"/>
        <w:right w:val="none" w:sz="0" w:space="0" w:color="auto"/>
      </w:divBdr>
    </w:div>
    <w:div w:id="1138062963">
      <w:bodyDiv w:val="1"/>
      <w:marLeft w:val="0"/>
      <w:marRight w:val="0"/>
      <w:marTop w:val="0"/>
      <w:marBottom w:val="0"/>
      <w:divBdr>
        <w:top w:val="none" w:sz="0" w:space="0" w:color="auto"/>
        <w:left w:val="none" w:sz="0" w:space="0" w:color="auto"/>
        <w:bottom w:val="none" w:sz="0" w:space="0" w:color="auto"/>
        <w:right w:val="none" w:sz="0" w:space="0" w:color="auto"/>
      </w:divBdr>
    </w:div>
    <w:div w:id="1193375335">
      <w:bodyDiv w:val="1"/>
      <w:marLeft w:val="0"/>
      <w:marRight w:val="0"/>
      <w:marTop w:val="0"/>
      <w:marBottom w:val="0"/>
      <w:divBdr>
        <w:top w:val="none" w:sz="0" w:space="0" w:color="auto"/>
        <w:left w:val="none" w:sz="0" w:space="0" w:color="auto"/>
        <w:bottom w:val="none" w:sz="0" w:space="0" w:color="auto"/>
        <w:right w:val="none" w:sz="0" w:space="0" w:color="auto"/>
      </w:divBdr>
    </w:div>
    <w:div w:id="1209031329">
      <w:bodyDiv w:val="1"/>
      <w:marLeft w:val="0"/>
      <w:marRight w:val="0"/>
      <w:marTop w:val="0"/>
      <w:marBottom w:val="0"/>
      <w:divBdr>
        <w:top w:val="none" w:sz="0" w:space="0" w:color="auto"/>
        <w:left w:val="none" w:sz="0" w:space="0" w:color="auto"/>
        <w:bottom w:val="none" w:sz="0" w:space="0" w:color="auto"/>
        <w:right w:val="none" w:sz="0" w:space="0" w:color="auto"/>
      </w:divBdr>
    </w:div>
    <w:div w:id="1285112818">
      <w:bodyDiv w:val="1"/>
      <w:marLeft w:val="0"/>
      <w:marRight w:val="0"/>
      <w:marTop w:val="0"/>
      <w:marBottom w:val="0"/>
      <w:divBdr>
        <w:top w:val="none" w:sz="0" w:space="0" w:color="auto"/>
        <w:left w:val="none" w:sz="0" w:space="0" w:color="auto"/>
        <w:bottom w:val="none" w:sz="0" w:space="0" w:color="auto"/>
        <w:right w:val="none" w:sz="0" w:space="0" w:color="auto"/>
      </w:divBdr>
    </w:div>
    <w:div w:id="1289119818">
      <w:bodyDiv w:val="1"/>
      <w:marLeft w:val="0"/>
      <w:marRight w:val="0"/>
      <w:marTop w:val="0"/>
      <w:marBottom w:val="0"/>
      <w:divBdr>
        <w:top w:val="none" w:sz="0" w:space="0" w:color="auto"/>
        <w:left w:val="none" w:sz="0" w:space="0" w:color="auto"/>
        <w:bottom w:val="none" w:sz="0" w:space="0" w:color="auto"/>
        <w:right w:val="none" w:sz="0" w:space="0" w:color="auto"/>
      </w:divBdr>
    </w:div>
    <w:div w:id="1315451905">
      <w:bodyDiv w:val="1"/>
      <w:marLeft w:val="0"/>
      <w:marRight w:val="0"/>
      <w:marTop w:val="0"/>
      <w:marBottom w:val="0"/>
      <w:divBdr>
        <w:top w:val="none" w:sz="0" w:space="0" w:color="auto"/>
        <w:left w:val="none" w:sz="0" w:space="0" w:color="auto"/>
        <w:bottom w:val="none" w:sz="0" w:space="0" w:color="auto"/>
        <w:right w:val="none" w:sz="0" w:space="0" w:color="auto"/>
      </w:divBdr>
    </w:div>
    <w:div w:id="1377974321">
      <w:bodyDiv w:val="1"/>
      <w:marLeft w:val="0"/>
      <w:marRight w:val="0"/>
      <w:marTop w:val="0"/>
      <w:marBottom w:val="0"/>
      <w:divBdr>
        <w:top w:val="none" w:sz="0" w:space="0" w:color="auto"/>
        <w:left w:val="none" w:sz="0" w:space="0" w:color="auto"/>
        <w:bottom w:val="none" w:sz="0" w:space="0" w:color="auto"/>
        <w:right w:val="none" w:sz="0" w:space="0" w:color="auto"/>
      </w:divBdr>
    </w:div>
    <w:div w:id="1429085930">
      <w:bodyDiv w:val="1"/>
      <w:marLeft w:val="0"/>
      <w:marRight w:val="0"/>
      <w:marTop w:val="0"/>
      <w:marBottom w:val="0"/>
      <w:divBdr>
        <w:top w:val="none" w:sz="0" w:space="0" w:color="auto"/>
        <w:left w:val="none" w:sz="0" w:space="0" w:color="auto"/>
        <w:bottom w:val="none" w:sz="0" w:space="0" w:color="auto"/>
        <w:right w:val="none" w:sz="0" w:space="0" w:color="auto"/>
      </w:divBdr>
    </w:div>
    <w:div w:id="1498811990">
      <w:bodyDiv w:val="1"/>
      <w:marLeft w:val="0"/>
      <w:marRight w:val="0"/>
      <w:marTop w:val="0"/>
      <w:marBottom w:val="0"/>
      <w:divBdr>
        <w:top w:val="none" w:sz="0" w:space="0" w:color="auto"/>
        <w:left w:val="none" w:sz="0" w:space="0" w:color="auto"/>
        <w:bottom w:val="none" w:sz="0" w:space="0" w:color="auto"/>
        <w:right w:val="none" w:sz="0" w:space="0" w:color="auto"/>
      </w:divBdr>
    </w:div>
    <w:div w:id="1502502509">
      <w:bodyDiv w:val="1"/>
      <w:marLeft w:val="0"/>
      <w:marRight w:val="0"/>
      <w:marTop w:val="0"/>
      <w:marBottom w:val="0"/>
      <w:divBdr>
        <w:top w:val="none" w:sz="0" w:space="0" w:color="auto"/>
        <w:left w:val="none" w:sz="0" w:space="0" w:color="auto"/>
        <w:bottom w:val="none" w:sz="0" w:space="0" w:color="auto"/>
        <w:right w:val="none" w:sz="0" w:space="0" w:color="auto"/>
      </w:divBdr>
    </w:div>
    <w:div w:id="1593857370">
      <w:bodyDiv w:val="1"/>
      <w:marLeft w:val="0"/>
      <w:marRight w:val="0"/>
      <w:marTop w:val="0"/>
      <w:marBottom w:val="0"/>
      <w:divBdr>
        <w:top w:val="none" w:sz="0" w:space="0" w:color="auto"/>
        <w:left w:val="none" w:sz="0" w:space="0" w:color="auto"/>
        <w:bottom w:val="none" w:sz="0" w:space="0" w:color="auto"/>
        <w:right w:val="none" w:sz="0" w:space="0" w:color="auto"/>
      </w:divBdr>
    </w:div>
    <w:div w:id="1677271206">
      <w:bodyDiv w:val="1"/>
      <w:marLeft w:val="0"/>
      <w:marRight w:val="0"/>
      <w:marTop w:val="0"/>
      <w:marBottom w:val="0"/>
      <w:divBdr>
        <w:top w:val="none" w:sz="0" w:space="0" w:color="auto"/>
        <w:left w:val="none" w:sz="0" w:space="0" w:color="auto"/>
        <w:bottom w:val="none" w:sz="0" w:space="0" w:color="auto"/>
        <w:right w:val="none" w:sz="0" w:space="0" w:color="auto"/>
      </w:divBdr>
    </w:div>
    <w:div w:id="1741827356">
      <w:bodyDiv w:val="1"/>
      <w:marLeft w:val="0"/>
      <w:marRight w:val="0"/>
      <w:marTop w:val="0"/>
      <w:marBottom w:val="0"/>
      <w:divBdr>
        <w:top w:val="none" w:sz="0" w:space="0" w:color="auto"/>
        <w:left w:val="none" w:sz="0" w:space="0" w:color="auto"/>
        <w:bottom w:val="none" w:sz="0" w:space="0" w:color="auto"/>
        <w:right w:val="none" w:sz="0" w:space="0" w:color="auto"/>
      </w:divBdr>
    </w:div>
    <w:div w:id="1805851193">
      <w:bodyDiv w:val="1"/>
      <w:marLeft w:val="0"/>
      <w:marRight w:val="0"/>
      <w:marTop w:val="0"/>
      <w:marBottom w:val="0"/>
      <w:divBdr>
        <w:top w:val="none" w:sz="0" w:space="0" w:color="auto"/>
        <w:left w:val="none" w:sz="0" w:space="0" w:color="auto"/>
        <w:bottom w:val="none" w:sz="0" w:space="0" w:color="auto"/>
        <w:right w:val="none" w:sz="0" w:space="0" w:color="auto"/>
      </w:divBdr>
    </w:div>
    <w:div w:id="19513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c.sp.gov.br"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c.sp.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AACB9F6800246089761CE276DDC1075"/>
        <w:category>
          <w:name w:val="Geral"/>
          <w:gallery w:val="placeholder"/>
        </w:category>
        <w:types>
          <w:type w:val="bbPlcHdr"/>
        </w:types>
        <w:behaviors>
          <w:behavior w:val="content"/>
        </w:behaviors>
        <w:guid w:val="{00CCFC97-37CC-444C-A7E1-F47D160D72DF}"/>
      </w:docPartPr>
      <w:docPartBody>
        <w:p w:rsidR="004A3B4D" w:rsidRDefault="004A3B4D" w:rsidP="004A3B4D">
          <w:pPr>
            <w:pStyle w:val="2AACB9F6800246089761CE276DDC1075"/>
          </w:pPr>
          <w:r w:rsidRPr="00781362">
            <w:rPr>
              <w:rStyle w:val="TextodoEspaoReservado"/>
            </w:rPr>
            <w:t>Clique ou toque aqui para inserir o texto.</w:t>
          </w:r>
        </w:p>
      </w:docPartBody>
    </w:docPart>
    <w:docPart>
      <w:docPartPr>
        <w:name w:val="3155B63C54634EF49FBA22DA15B88ABB"/>
        <w:category>
          <w:name w:val="Geral"/>
          <w:gallery w:val="placeholder"/>
        </w:category>
        <w:types>
          <w:type w:val="bbPlcHdr"/>
        </w:types>
        <w:behaviors>
          <w:behavior w:val="content"/>
        </w:behaviors>
        <w:guid w:val="{17B4EBFA-5D40-47CE-A01A-2C94399EE0DE}"/>
      </w:docPartPr>
      <w:docPartBody>
        <w:p w:rsidR="004A3B4D" w:rsidRDefault="004A3B4D" w:rsidP="004A3B4D">
          <w:pPr>
            <w:pStyle w:val="3155B63C54634EF49FBA22DA15B88ABB"/>
          </w:pPr>
          <w:r w:rsidRPr="00DD4FD7">
            <w:rPr>
              <w:rStyle w:val="TextodoEspaoReservado"/>
            </w:rPr>
            <w:t>Clique aqui para digitar texto.</w:t>
          </w:r>
        </w:p>
      </w:docPartBody>
    </w:docPart>
    <w:docPart>
      <w:docPartPr>
        <w:name w:val="9DE27796D2A744888CA20FD4C778F67A"/>
        <w:category>
          <w:name w:val="Geral"/>
          <w:gallery w:val="placeholder"/>
        </w:category>
        <w:types>
          <w:type w:val="bbPlcHdr"/>
        </w:types>
        <w:behaviors>
          <w:behavior w:val="content"/>
        </w:behaviors>
        <w:guid w:val="{EABFF251-E2B5-4573-B1F2-14A7755A558B}"/>
      </w:docPartPr>
      <w:docPartBody>
        <w:p w:rsidR="004A3B4D" w:rsidRDefault="004A3B4D" w:rsidP="004A3B4D">
          <w:pPr>
            <w:pStyle w:val="9DE27796D2A744888CA20FD4C778F67A"/>
          </w:pPr>
          <w:r w:rsidRPr="00234353">
            <w:rPr>
              <w:rStyle w:val="TextodoEspaoReservado"/>
            </w:rPr>
            <w:t>Clique aqui para digitar texto.</w:t>
          </w:r>
        </w:p>
      </w:docPartBody>
    </w:docPart>
    <w:docPart>
      <w:docPartPr>
        <w:name w:val="5C787BFBFACB4B59B750EBA466BE9BC1"/>
        <w:category>
          <w:name w:val="Geral"/>
          <w:gallery w:val="placeholder"/>
        </w:category>
        <w:types>
          <w:type w:val="bbPlcHdr"/>
        </w:types>
        <w:behaviors>
          <w:behavior w:val="content"/>
        </w:behaviors>
        <w:guid w:val="{69B22994-2A54-4778-97A5-6F74B792BB88}"/>
      </w:docPartPr>
      <w:docPartBody>
        <w:p w:rsidR="004A3B4D" w:rsidRDefault="004A3B4D" w:rsidP="004A3B4D">
          <w:pPr>
            <w:pStyle w:val="5C787BFBFACB4B59B750EBA466BE9BC1"/>
          </w:pPr>
          <w:r w:rsidRPr="00234353">
            <w:rPr>
              <w:rStyle w:val="TextodoEspaoReservado"/>
            </w:rPr>
            <w:t>Clique aqui para digitar texto.</w:t>
          </w:r>
        </w:p>
      </w:docPartBody>
    </w:docPart>
    <w:docPart>
      <w:docPartPr>
        <w:name w:val="E8592F5138374FDAA96DC6D16C2F77E9"/>
        <w:category>
          <w:name w:val="Geral"/>
          <w:gallery w:val="placeholder"/>
        </w:category>
        <w:types>
          <w:type w:val="bbPlcHdr"/>
        </w:types>
        <w:behaviors>
          <w:behavior w:val="content"/>
        </w:behaviors>
        <w:guid w:val="{B9EFA048-8604-4C4E-A089-B194ACE5FDDE}"/>
      </w:docPartPr>
      <w:docPartBody>
        <w:p w:rsidR="004A3B4D" w:rsidRDefault="004A3B4D" w:rsidP="004A3B4D">
          <w:pPr>
            <w:pStyle w:val="E8592F5138374FDAA96DC6D16C2F77E9"/>
          </w:pPr>
          <w:r w:rsidRPr="00234353">
            <w:rPr>
              <w:rStyle w:val="TextodoEspaoReservado"/>
            </w:rPr>
            <w:t>Clique aqui para digitar texto.</w:t>
          </w:r>
        </w:p>
      </w:docPartBody>
    </w:docPart>
    <w:docPart>
      <w:docPartPr>
        <w:name w:val="F8EEDD22034D49A197303A2BABCB5443"/>
        <w:category>
          <w:name w:val="Geral"/>
          <w:gallery w:val="placeholder"/>
        </w:category>
        <w:types>
          <w:type w:val="bbPlcHdr"/>
        </w:types>
        <w:behaviors>
          <w:behavior w:val="content"/>
        </w:behaviors>
        <w:guid w:val="{BEBEDB25-7150-47D4-9EBC-CE944ED98D23}"/>
      </w:docPartPr>
      <w:docPartBody>
        <w:p w:rsidR="004A3B4D" w:rsidRDefault="004A3B4D" w:rsidP="004A3B4D">
          <w:pPr>
            <w:pStyle w:val="F8EEDD22034D49A197303A2BABCB5443"/>
          </w:pPr>
          <w:r w:rsidRPr="00234353">
            <w:rPr>
              <w:rStyle w:val="TextodoEspaoReservado"/>
            </w:rPr>
            <w:t>Clique aqui para digitar texto.</w:t>
          </w:r>
        </w:p>
      </w:docPartBody>
    </w:docPart>
    <w:docPart>
      <w:docPartPr>
        <w:name w:val="40BA3199147D4C1893ECC16CCDBC649E"/>
        <w:category>
          <w:name w:val="Geral"/>
          <w:gallery w:val="placeholder"/>
        </w:category>
        <w:types>
          <w:type w:val="bbPlcHdr"/>
        </w:types>
        <w:behaviors>
          <w:behavior w:val="content"/>
        </w:behaviors>
        <w:guid w:val="{AE967C93-AFD7-4C51-B0A1-5A10B6A93F53}"/>
      </w:docPartPr>
      <w:docPartBody>
        <w:p w:rsidR="004A3B4D" w:rsidRDefault="004A3B4D" w:rsidP="004A3B4D">
          <w:pPr>
            <w:pStyle w:val="40BA3199147D4C1893ECC16CCDBC649E"/>
          </w:pPr>
          <w:r w:rsidRPr="00023E52">
            <w:t>Clique aqui para digitar texto.</w:t>
          </w:r>
        </w:p>
      </w:docPartBody>
    </w:docPart>
    <w:docPart>
      <w:docPartPr>
        <w:name w:val="6D845E2429C749719DDD7EFCE4188154"/>
        <w:category>
          <w:name w:val="Geral"/>
          <w:gallery w:val="placeholder"/>
        </w:category>
        <w:types>
          <w:type w:val="bbPlcHdr"/>
        </w:types>
        <w:behaviors>
          <w:behavior w:val="content"/>
        </w:behaviors>
        <w:guid w:val="{AC5819D3-2DF2-46BC-99E7-279AD3BDA5D5}"/>
      </w:docPartPr>
      <w:docPartBody>
        <w:p w:rsidR="004A3B4D" w:rsidRDefault="004A3B4D" w:rsidP="004A3B4D">
          <w:pPr>
            <w:pStyle w:val="6D845E2429C749719DDD7EFCE4188154"/>
          </w:pPr>
          <w:r w:rsidRPr="00234353">
            <w:rPr>
              <w:rStyle w:val="TextodoEspaoReservado"/>
            </w:rPr>
            <w:t>Clique aqui para digitar texto.</w:t>
          </w:r>
        </w:p>
      </w:docPartBody>
    </w:docPart>
    <w:docPart>
      <w:docPartPr>
        <w:name w:val="DB8546AA7B6B46919D6B9340CE71B011"/>
        <w:category>
          <w:name w:val="Geral"/>
          <w:gallery w:val="placeholder"/>
        </w:category>
        <w:types>
          <w:type w:val="bbPlcHdr"/>
        </w:types>
        <w:behaviors>
          <w:behavior w:val="content"/>
        </w:behaviors>
        <w:guid w:val="{0CE15638-6D37-45EB-838E-A86AD72622AB}"/>
      </w:docPartPr>
      <w:docPartBody>
        <w:p w:rsidR="004A3B4D" w:rsidRDefault="004A3B4D" w:rsidP="004A3B4D">
          <w:pPr>
            <w:pStyle w:val="DB8546AA7B6B46919D6B9340CE71B011"/>
          </w:pPr>
          <w:r w:rsidRPr="00781362">
            <w:rPr>
              <w:rStyle w:val="TextodoEspaoReservado"/>
            </w:rPr>
            <w:t>Clique ou toque aqui para inserir o texto.</w:t>
          </w:r>
        </w:p>
      </w:docPartBody>
    </w:docPart>
    <w:docPart>
      <w:docPartPr>
        <w:name w:val="B17EE5D0F4A8493283FFE6CFB4642302"/>
        <w:category>
          <w:name w:val="Geral"/>
          <w:gallery w:val="placeholder"/>
        </w:category>
        <w:types>
          <w:type w:val="bbPlcHdr"/>
        </w:types>
        <w:behaviors>
          <w:behavior w:val="content"/>
        </w:behaviors>
        <w:guid w:val="{C62113EB-1087-48EA-A472-CFEEA92AE5FB}"/>
      </w:docPartPr>
      <w:docPartBody>
        <w:p w:rsidR="004A3B4D" w:rsidRDefault="004A3B4D" w:rsidP="004A3B4D">
          <w:pPr>
            <w:pStyle w:val="B17EE5D0F4A8493283FFE6CFB4642302"/>
          </w:pPr>
          <w:r w:rsidRPr="00DD4FD7">
            <w:rPr>
              <w:rStyle w:val="TextodoEspaoReservado"/>
            </w:rPr>
            <w:t>Clique aqui para digitar texto.</w:t>
          </w:r>
        </w:p>
      </w:docPartBody>
    </w:docPart>
    <w:docPart>
      <w:docPartPr>
        <w:name w:val="A0756CED9D1C41DE9D98E5B7542C0482"/>
        <w:category>
          <w:name w:val="Geral"/>
          <w:gallery w:val="placeholder"/>
        </w:category>
        <w:types>
          <w:type w:val="bbPlcHdr"/>
        </w:types>
        <w:behaviors>
          <w:behavior w:val="content"/>
        </w:behaviors>
        <w:guid w:val="{9950943E-7281-443B-B70B-C8FDB1A4A27D}"/>
      </w:docPartPr>
      <w:docPartBody>
        <w:p w:rsidR="004A3B4D" w:rsidRDefault="004A3B4D" w:rsidP="004A3B4D">
          <w:pPr>
            <w:pStyle w:val="A0756CED9D1C41DE9D98E5B7542C0482"/>
          </w:pPr>
          <w:r w:rsidRPr="00234353">
            <w:rPr>
              <w:rStyle w:val="TextodoEspaoReservado"/>
            </w:rPr>
            <w:t>Clique aqui para digitar texto.</w:t>
          </w:r>
        </w:p>
      </w:docPartBody>
    </w:docPart>
    <w:docPart>
      <w:docPartPr>
        <w:name w:val="027C448A62F946FC8279AF57A453F490"/>
        <w:category>
          <w:name w:val="Geral"/>
          <w:gallery w:val="placeholder"/>
        </w:category>
        <w:types>
          <w:type w:val="bbPlcHdr"/>
        </w:types>
        <w:behaviors>
          <w:behavior w:val="content"/>
        </w:behaviors>
        <w:guid w:val="{F7C8DD71-4C83-4F0B-B505-625FC131F9B7}"/>
      </w:docPartPr>
      <w:docPartBody>
        <w:p w:rsidR="004A3B4D" w:rsidRDefault="004A3B4D" w:rsidP="004A3B4D">
          <w:pPr>
            <w:pStyle w:val="027C448A62F946FC8279AF57A453F490"/>
          </w:pPr>
          <w:r w:rsidRPr="00DD4FD7">
            <w:rPr>
              <w:rStyle w:val="TextodoEspaoReservado"/>
            </w:rPr>
            <w:t>Clique aqui para digitar texto.</w:t>
          </w:r>
        </w:p>
      </w:docPartBody>
    </w:docPart>
    <w:docPart>
      <w:docPartPr>
        <w:name w:val="06CFA04686B64594B07C152680F7B70C"/>
        <w:category>
          <w:name w:val="Geral"/>
          <w:gallery w:val="placeholder"/>
        </w:category>
        <w:types>
          <w:type w:val="bbPlcHdr"/>
        </w:types>
        <w:behaviors>
          <w:behavior w:val="content"/>
        </w:behaviors>
        <w:guid w:val="{41CECC7C-7545-47EF-B7D8-39FC0BD55D6B}"/>
      </w:docPartPr>
      <w:docPartBody>
        <w:p w:rsidR="004A3B4D" w:rsidRDefault="004A3B4D" w:rsidP="004A3B4D">
          <w:pPr>
            <w:pStyle w:val="06CFA04686B64594B07C152680F7B70C"/>
          </w:pPr>
          <w:r w:rsidRPr="00EA75D0">
            <w:rPr>
              <w:rStyle w:val="TextodoEspaoReservado"/>
            </w:rPr>
            <w:t>Clique aqui para digitar texto.</w:t>
          </w:r>
        </w:p>
      </w:docPartBody>
    </w:docPart>
    <w:docPart>
      <w:docPartPr>
        <w:name w:val="FAF88EE23A014126A4EB5E093AE8F4D6"/>
        <w:category>
          <w:name w:val="Geral"/>
          <w:gallery w:val="placeholder"/>
        </w:category>
        <w:types>
          <w:type w:val="bbPlcHdr"/>
        </w:types>
        <w:behaviors>
          <w:behavior w:val="content"/>
        </w:behaviors>
        <w:guid w:val="{D3664235-1AF8-4083-B0BE-B2733EA8C079}"/>
      </w:docPartPr>
      <w:docPartBody>
        <w:p w:rsidR="004A3B4D" w:rsidRDefault="004A3B4D" w:rsidP="004A3B4D">
          <w:pPr>
            <w:pStyle w:val="FAF88EE23A014126A4EB5E093AE8F4D6"/>
          </w:pPr>
          <w:r w:rsidRPr="00234353">
            <w:rPr>
              <w:rStyle w:val="TextodoEspaoReservado"/>
            </w:rPr>
            <w:t>Clique aqui para digitar texto.</w:t>
          </w:r>
        </w:p>
      </w:docPartBody>
    </w:docPart>
    <w:docPart>
      <w:docPartPr>
        <w:name w:val="F069AE0A789345AFA3DD45592176153B"/>
        <w:category>
          <w:name w:val="Geral"/>
          <w:gallery w:val="placeholder"/>
        </w:category>
        <w:types>
          <w:type w:val="bbPlcHdr"/>
        </w:types>
        <w:behaviors>
          <w:behavior w:val="content"/>
        </w:behaviors>
        <w:guid w:val="{C26CF297-E2BA-4C1B-9EA9-54D7A080EC9D}"/>
      </w:docPartPr>
      <w:docPartBody>
        <w:p w:rsidR="004A3B4D" w:rsidRDefault="004A3B4D" w:rsidP="004A3B4D">
          <w:pPr>
            <w:pStyle w:val="F069AE0A789345AFA3DD45592176153B"/>
          </w:pPr>
          <w:r w:rsidRPr="00234353">
            <w:rPr>
              <w:rStyle w:val="TextodoEspaoReservado"/>
            </w:rPr>
            <w:t>Clique aqui para digitar texto.</w:t>
          </w:r>
        </w:p>
      </w:docPartBody>
    </w:docPart>
    <w:docPart>
      <w:docPartPr>
        <w:name w:val="93C7E3F3803741F7BF981964BEB7C1AF"/>
        <w:category>
          <w:name w:val="Geral"/>
          <w:gallery w:val="placeholder"/>
        </w:category>
        <w:types>
          <w:type w:val="bbPlcHdr"/>
        </w:types>
        <w:behaviors>
          <w:behavior w:val="content"/>
        </w:behaviors>
        <w:guid w:val="{B6529199-2AE9-4C8A-804B-BC5E475822F9}"/>
      </w:docPartPr>
      <w:docPartBody>
        <w:p w:rsidR="004A3B4D" w:rsidRDefault="004A3B4D" w:rsidP="004A3B4D">
          <w:pPr>
            <w:pStyle w:val="93C7E3F3803741F7BF981964BEB7C1AF"/>
          </w:pPr>
          <w:r w:rsidRPr="00234353">
            <w:rPr>
              <w:rStyle w:val="TextodoEspaoReservado"/>
            </w:rPr>
            <w:t>Clique aqui para digitar texto.</w:t>
          </w:r>
        </w:p>
      </w:docPartBody>
    </w:docPart>
    <w:docPart>
      <w:docPartPr>
        <w:name w:val="DE2CAD4402C54122B0F371BA8F9DDE80"/>
        <w:category>
          <w:name w:val="Geral"/>
          <w:gallery w:val="placeholder"/>
        </w:category>
        <w:types>
          <w:type w:val="bbPlcHdr"/>
        </w:types>
        <w:behaviors>
          <w:behavior w:val="content"/>
        </w:behaviors>
        <w:guid w:val="{4AD05D16-8A40-4C78-8339-6E1DE210BE47}"/>
      </w:docPartPr>
      <w:docPartBody>
        <w:p w:rsidR="004A3B4D" w:rsidRDefault="004A3B4D" w:rsidP="004A3B4D">
          <w:pPr>
            <w:pStyle w:val="DE2CAD4402C54122B0F371BA8F9DDE80"/>
          </w:pPr>
          <w:r w:rsidRPr="00234353">
            <w:rPr>
              <w:rStyle w:val="TextodoEspaoReservado"/>
            </w:rPr>
            <w:t>Clique aqui para digitar texto.</w:t>
          </w:r>
        </w:p>
      </w:docPartBody>
    </w:docPart>
    <w:docPart>
      <w:docPartPr>
        <w:name w:val="ACB30147C7C9430DBD74AED039248798"/>
        <w:category>
          <w:name w:val="Geral"/>
          <w:gallery w:val="placeholder"/>
        </w:category>
        <w:types>
          <w:type w:val="bbPlcHdr"/>
        </w:types>
        <w:behaviors>
          <w:behavior w:val="content"/>
        </w:behaviors>
        <w:guid w:val="{F97B3355-2ED7-4562-84FF-E8511455EC8C}"/>
      </w:docPartPr>
      <w:docPartBody>
        <w:p w:rsidR="004A3B4D" w:rsidRDefault="004A3B4D" w:rsidP="004A3B4D">
          <w:pPr>
            <w:pStyle w:val="ACB30147C7C9430DBD74AED039248798"/>
          </w:pPr>
          <w:r w:rsidRPr="00234353">
            <w:rPr>
              <w:rStyle w:val="TextodoEspaoReservado"/>
            </w:rPr>
            <w:t>Clique aqui para digitar texto.</w:t>
          </w:r>
        </w:p>
      </w:docPartBody>
    </w:docPart>
    <w:docPart>
      <w:docPartPr>
        <w:name w:val="D4BDD7533BA641AAA6DAA4D81A8EC97C"/>
        <w:category>
          <w:name w:val="Geral"/>
          <w:gallery w:val="placeholder"/>
        </w:category>
        <w:types>
          <w:type w:val="bbPlcHdr"/>
        </w:types>
        <w:behaviors>
          <w:behavior w:val="content"/>
        </w:behaviors>
        <w:guid w:val="{4EC56778-1338-4C76-B3F5-001C4F8DDBFC}"/>
      </w:docPartPr>
      <w:docPartBody>
        <w:p w:rsidR="004A3B4D" w:rsidRDefault="004A3B4D" w:rsidP="004A3B4D">
          <w:pPr>
            <w:pStyle w:val="D4BDD7533BA641AAA6DAA4D81A8EC97C"/>
          </w:pPr>
          <w:r w:rsidRPr="00234353">
            <w:rPr>
              <w:rStyle w:val="TextodoEspaoReservado"/>
            </w:rPr>
            <w:t>Clique aqui para digitar texto.</w:t>
          </w:r>
        </w:p>
      </w:docPartBody>
    </w:docPart>
    <w:docPart>
      <w:docPartPr>
        <w:name w:val="F77012CD92D74982BC1E2EB6FC4CEC92"/>
        <w:category>
          <w:name w:val="Geral"/>
          <w:gallery w:val="placeholder"/>
        </w:category>
        <w:types>
          <w:type w:val="bbPlcHdr"/>
        </w:types>
        <w:behaviors>
          <w:behavior w:val="content"/>
        </w:behaviors>
        <w:guid w:val="{03FF2F87-5A7F-4211-87F5-B9A5B6E8CF40}"/>
      </w:docPartPr>
      <w:docPartBody>
        <w:p w:rsidR="004A3B4D" w:rsidRDefault="004A3B4D" w:rsidP="004A3B4D">
          <w:pPr>
            <w:pStyle w:val="F77012CD92D74982BC1E2EB6FC4CEC92"/>
          </w:pPr>
          <w:r w:rsidRPr="00234353">
            <w:rPr>
              <w:rStyle w:val="TextodoEspaoReservado"/>
            </w:rPr>
            <w:t>Clique aqui para digitar texto.</w:t>
          </w:r>
        </w:p>
      </w:docPartBody>
    </w:docPart>
    <w:docPart>
      <w:docPartPr>
        <w:name w:val="D1525EBE11C34667A258AD66BDEA9733"/>
        <w:category>
          <w:name w:val="Geral"/>
          <w:gallery w:val="placeholder"/>
        </w:category>
        <w:types>
          <w:type w:val="bbPlcHdr"/>
        </w:types>
        <w:behaviors>
          <w:behavior w:val="content"/>
        </w:behaviors>
        <w:guid w:val="{D0D0A07A-1998-4A8D-8284-16F2136B657C}"/>
      </w:docPartPr>
      <w:docPartBody>
        <w:p w:rsidR="004A3B4D" w:rsidRDefault="004A3B4D" w:rsidP="004A3B4D">
          <w:pPr>
            <w:pStyle w:val="D1525EBE11C34667A258AD66BDEA9733"/>
          </w:pPr>
          <w:r w:rsidRPr="00234353">
            <w:rPr>
              <w:rStyle w:val="TextodoEspaoReservado"/>
            </w:rPr>
            <w:t>Clique aqui para digitar texto.</w:t>
          </w:r>
        </w:p>
      </w:docPartBody>
    </w:docPart>
    <w:docPart>
      <w:docPartPr>
        <w:name w:val="6B2BF384972A4B038735DA111BBCEF50"/>
        <w:category>
          <w:name w:val="Geral"/>
          <w:gallery w:val="placeholder"/>
        </w:category>
        <w:types>
          <w:type w:val="bbPlcHdr"/>
        </w:types>
        <w:behaviors>
          <w:behavior w:val="content"/>
        </w:behaviors>
        <w:guid w:val="{3AE4D293-C42E-4D80-868C-6E35A8AE8159}"/>
      </w:docPartPr>
      <w:docPartBody>
        <w:p w:rsidR="004A3B4D" w:rsidRDefault="004A3B4D" w:rsidP="004A3B4D">
          <w:pPr>
            <w:pStyle w:val="6B2BF384972A4B038735DA111BBCEF50"/>
          </w:pPr>
          <w:r w:rsidRPr="00DD4FD7">
            <w:rPr>
              <w:rStyle w:val="TextodoEspaoReservado"/>
            </w:rPr>
            <w:t>Clique aqui para digitar texto.</w:t>
          </w:r>
        </w:p>
      </w:docPartBody>
    </w:docPart>
    <w:docPart>
      <w:docPartPr>
        <w:name w:val="9EF2E23A77024E56AC0BC976EDA4C024"/>
        <w:category>
          <w:name w:val="Geral"/>
          <w:gallery w:val="placeholder"/>
        </w:category>
        <w:types>
          <w:type w:val="bbPlcHdr"/>
        </w:types>
        <w:behaviors>
          <w:behavior w:val="content"/>
        </w:behaviors>
        <w:guid w:val="{1E69097A-484E-4267-8932-0FA2C24024A5}"/>
      </w:docPartPr>
      <w:docPartBody>
        <w:p w:rsidR="004A3B4D" w:rsidRDefault="004A3B4D" w:rsidP="004A3B4D">
          <w:pPr>
            <w:pStyle w:val="9EF2E23A77024E56AC0BC976EDA4C024"/>
          </w:pPr>
          <w:r w:rsidRPr="00234353">
            <w:rPr>
              <w:rStyle w:val="TextodoEspaoReservado"/>
            </w:rPr>
            <w:t>Clique aqui para digitar texto.</w:t>
          </w:r>
        </w:p>
      </w:docPartBody>
    </w:docPart>
    <w:docPart>
      <w:docPartPr>
        <w:name w:val="153F47C7111449ABA8454DDD3A042DB4"/>
        <w:category>
          <w:name w:val="Geral"/>
          <w:gallery w:val="placeholder"/>
        </w:category>
        <w:types>
          <w:type w:val="bbPlcHdr"/>
        </w:types>
        <w:behaviors>
          <w:behavior w:val="content"/>
        </w:behaviors>
        <w:guid w:val="{DCF21655-A655-439A-ABAD-8CCED4924711}"/>
      </w:docPartPr>
      <w:docPartBody>
        <w:p w:rsidR="004A3B4D" w:rsidRDefault="004A3B4D" w:rsidP="004A3B4D">
          <w:pPr>
            <w:pStyle w:val="153F47C7111449ABA8454DDD3A042DB4"/>
          </w:pPr>
          <w:r w:rsidRPr="00234353">
            <w:rPr>
              <w:rStyle w:val="TextodoEspaoReservado"/>
            </w:rPr>
            <w:t>Clique aqui para digitar texto.</w:t>
          </w:r>
        </w:p>
      </w:docPartBody>
    </w:docPart>
    <w:docPart>
      <w:docPartPr>
        <w:name w:val="A74E432EF6714134B99B88AD069AE052"/>
        <w:category>
          <w:name w:val="Geral"/>
          <w:gallery w:val="placeholder"/>
        </w:category>
        <w:types>
          <w:type w:val="bbPlcHdr"/>
        </w:types>
        <w:behaviors>
          <w:behavior w:val="content"/>
        </w:behaviors>
        <w:guid w:val="{12244EFC-CD0E-41EB-BCEF-2AAF63841657}"/>
      </w:docPartPr>
      <w:docPartBody>
        <w:p w:rsidR="004A3B4D" w:rsidRDefault="004A3B4D" w:rsidP="004A3B4D">
          <w:pPr>
            <w:pStyle w:val="A74E432EF6714134B99B88AD069AE052"/>
          </w:pPr>
          <w:r w:rsidRPr="00234353">
            <w:rPr>
              <w:rStyle w:val="TextodoEspaoReservado"/>
            </w:rPr>
            <w:t>Clique aqui para digitar texto.</w:t>
          </w:r>
        </w:p>
      </w:docPartBody>
    </w:docPart>
    <w:docPart>
      <w:docPartPr>
        <w:name w:val="867A2047E8F748D5ADD5E39920EDA92B"/>
        <w:category>
          <w:name w:val="Geral"/>
          <w:gallery w:val="placeholder"/>
        </w:category>
        <w:types>
          <w:type w:val="bbPlcHdr"/>
        </w:types>
        <w:behaviors>
          <w:behavior w:val="content"/>
        </w:behaviors>
        <w:guid w:val="{7B23F8DE-5416-4BCA-8642-0306A49A9A3B}"/>
      </w:docPartPr>
      <w:docPartBody>
        <w:p w:rsidR="004A3B4D" w:rsidRDefault="004A3B4D" w:rsidP="004A3B4D">
          <w:pPr>
            <w:pStyle w:val="867A2047E8F748D5ADD5E39920EDA92B"/>
          </w:pPr>
          <w:r w:rsidRPr="00234353">
            <w:rPr>
              <w:rStyle w:val="TextodoEspaoReservado"/>
            </w:rPr>
            <w:t>Clique aqui para digitar texto.</w:t>
          </w:r>
        </w:p>
      </w:docPartBody>
    </w:docPart>
    <w:docPart>
      <w:docPartPr>
        <w:name w:val="FB0D1D821861404EBD94AD41B3313126"/>
        <w:category>
          <w:name w:val="Geral"/>
          <w:gallery w:val="placeholder"/>
        </w:category>
        <w:types>
          <w:type w:val="bbPlcHdr"/>
        </w:types>
        <w:behaviors>
          <w:behavior w:val="content"/>
        </w:behaviors>
        <w:guid w:val="{EEAC35D6-5E10-48E2-8D1F-D9ABC2D4B004}"/>
      </w:docPartPr>
      <w:docPartBody>
        <w:p w:rsidR="004A3B4D" w:rsidRDefault="004A3B4D" w:rsidP="004A3B4D">
          <w:pPr>
            <w:pStyle w:val="FB0D1D821861404EBD94AD41B3313126"/>
          </w:pPr>
          <w:r w:rsidRPr="00DD4FD7">
            <w:rPr>
              <w:rStyle w:val="TextodoEspaoReservado"/>
            </w:rPr>
            <w:t>Clique aqui para digitar texto.</w:t>
          </w:r>
        </w:p>
      </w:docPartBody>
    </w:docPart>
    <w:docPart>
      <w:docPartPr>
        <w:name w:val="06697E31F3C049C0BD5D510FDEA634C4"/>
        <w:category>
          <w:name w:val="Geral"/>
          <w:gallery w:val="placeholder"/>
        </w:category>
        <w:types>
          <w:type w:val="bbPlcHdr"/>
        </w:types>
        <w:behaviors>
          <w:behavior w:val="content"/>
        </w:behaviors>
        <w:guid w:val="{F2EAB38B-260C-4BC6-811B-1D5367107155}"/>
      </w:docPartPr>
      <w:docPartBody>
        <w:p w:rsidR="009C311D" w:rsidRDefault="004A3B4D" w:rsidP="004A3B4D">
          <w:pPr>
            <w:pStyle w:val="06697E31F3C049C0BD5D510FDEA634C4"/>
          </w:pPr>
          <w:r w:rsidRPr="00234353">
            <w:rPr>
              <w:rStyle w:val="TextodoEspaoReservado"/>
            </w:rPr>
            <w:t>Clique aqui para digitar texto.</w:t>
          </w:r>
        </w:p>
      </w:docPartBody>
    </w:docPart>
    <w:docPart>
      <w:docPartPr>
        <w:name w:val="359FE78C6EA64A73B8DB75CD7A4FA828"/>
        <w:category>
          <w:name w:val="Geral"/>
          <w:gallery w:val="placeholder"/>
        </w:category>
        <w:types>
          <w:type w:val="bbPlcHdr"/>
        </w:types>
        <w:behaviors>
          <w:behavior w:val="content"/>
        </w:behaviors>
        <w:guid w:val="{AE9C3F3C-2E2C-4979-A983-F06E93DD5B0E}"/>
      </w:docPartPr>
      <w:docPartBody>
        <w:p w:rsidR="009C311D" w:rsidRDefault="004A3B4D" w:rsidP="004A3B4D">
          <w:pPr>
            <w:pStyle w:val="359FE78C6EA64A73B8DB75CD7A4FA828"/>
          </w:pPr>
          <w:r w:rsidRPr="0023435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algun Gothic"/>
    <w:charset w:val="00"/>
    <w:family w:val="swiss"/>
    <w:pitch w:val="variable"/>
    <w:sig w:usb0="00000003"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B4D"/>
    <w:rsid w:val="004A3B4D"/>
    <w:rsid w:val="009C311D"/>
    <w:rsid w:val="00E87B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rsid w:val="004A3B4D"/>
    <w:rPr>
      <w:color w:val="808080"/>
    </w:rPr>
  </w:style>
  <w:style w:type="paragraph" w:customStyle="1" w:styleId="DFAA1F8A867B4E7BB7D26E6D7D765EE6">
    <w:name w:val="DFAA1F8A867B4E7BB7D26E6D7D765EE6"/>
    <w:rsid w:val="004A3B4D"/>
  </w:style>
  <w:style w:type="paragraph" w:customStyle="1" w:styleId="042671892FDE4D49909A9B98B42F4D7A">
    <w:name w:val="042671892FDE4D49909A9B98B42F4D7A"/>
    <w:rsid w:val="004A3B4D"/>
  </w:style>
  <w:style w:type="paragraph" w:customStyle="1" w:styleId="ED557AECA44B4397955D1139181B0644">
    <w:name w:val="ED557AECA44B4397955D1139181B0644"/>
    <w:rsid w:val="004A3B4D"/>
  </w:style>
  <w:style w:type="paragraph" w:customStyle="1" w:styleId="2AACB9F6800246089761CE276DDC1075">
    <w:name w:val="2AACB9F6800246089761CE276DDC1075"/>
    <w:rsid w:val="004A3B4D"/>
  </w:style>
  <w:style w:type="paragraph" w:customStyle="1" w:styleId="A321A3F554C4490FBA8C323BD7F6067E">
    <w:name w:val="A321A3F554C4490FBA8C323BD7F6067E"/>
    <w:rsid w:val="004A3B4D"/>
  </w:style>
  <w:style w:type="paragraph" w:customStyle="1" w:styleId="2794648358314CF797FCCA5B4E6EED6E">
    <w:name w:val="2794648358314CF797FCCA5B4E6EED6E"/>
    <w:rsid w:val="004A3B4D"/>
  </w:style>
  <w:style w:type="paragraph" w:customStyle="1" w:styleId="3155B63C54634EF49FBA22DA15B88ABB">
    <w:name w:val="3155B63C54634EF49FBA22DA15B88ABB"/>
    <w:rsid w:val="004A3B4D"/>
  </w:style>
  <w:style w:type="paragraph" w:customStyle="1" w:styleId="9DE27796D2A744888CA20FD4C778F67A">
    <w:name w:val="9DE27796D2A744888CA20FD4C778F67A"/>
    <w:rsid w:val="004A3B4D"/>
  </w:style>
  <w:style w:type="paragraph" w:customStyle="1" w:styleId="5C787BFBFACB4B59B750EBA466BE9BC1">
    <w:name w:val="5C787BFBFACB4B59B750EBA466BE9BC1"/>
    <w:rsid w:val="004A3B4D"/>
  </w:style>
  <w:style w:type="paragraph" w:customStyle="1" w:styleId="535AC5081EC14E9E98A1E6ACE5176C02">
    <w:name w:val="535AC5081EC14E9E98A1E6ACE5176C02"/>
    <w:rsid w:val="004A3B4D"/>
  </w:style>
  <w:style w:type="paragraph" w:customStyle="1" w:styleId="E8592F5138374FDAA96DC6D16C2F77E9">
    <w:name w:val="E8592F5138374FDAA96DC6D16C2F77E9"/>
    <w:rsid w:val="004A3B4D"/>
  </w:style>
  <w:style w:type="paragraph" w:customStyle="1" w:styleId="F8EEDD22034D49A197303A2BABCB5443">
    <w:name w:val="F8EEDD22034D49A197303A2BABCB5443"/>
    <w:rsid w:val="004A3B4D"/>
  </w:style>
  <w:style w:type="paragraph" w:customStyle="1" w:styleId="40BA3199147D4C1893ECC16CCDBC649E">
    <w:name w:val="40BA3199147D4C1893ECC16CCDBC649E"/>
    <w:rsid w:val="004A3B4D"/>
  </w:style>
  <w:style w:type="paragraph" w:customStyle="1" w:styleId="19224A6B2B224A5DA9C3AD13B0D6D7B2">
    <w:name w:val="19224A6B2B224A5DA9C3AD13B0D6D7B2"/>
    <w:rsid w:val="004A3B4D"/>
  </w:style>
  <w:style w:type="paragraph" w:customStyle="1" w:styleId="F88E975A411649F98A238F7A2151C7F9">
    <w:name w:val="F88E975A411649F98A238F7A2151C7F9"/>
    <w:rsid w:val="004A3B4D"/>
  </w:style>
  <w:style w:type="paragraph" w:customStyle="1" w:styleId="C4B192DADD524AE0B96A5E1976A4B214">
    <w:name w:val="C4B192DADD524AE0B96A5E1976A4B214"/>
    <w:rsid w:val="004A3B4D"/>
  </w:style>
  <w:style w:type="paragraph" w:customStyle="1" w:styleId="4E0C85FA99224D94AAFC88F98195179E">
    <w:name w:val="4E0C85FA99224D94AAFC88F98195179E"/>
    <w:rsid w:val="004A3B4D"/>
  </w:style>
  <w:style w:type="paragraph" w:customStyle="1" w:styleId="7EDC1A1E498B4E7EBBEEE0E4BD098CF1">
    <w:name w:val="7EDC1A1E498B4E7EBBEEE0E4BD098CF1"/>
    <w:rsid w:val="004A3B4D"/>
  </w:style>
  <w:style w:type="paragraph" w:customStyle="1" w:styleId="27D0315534154CCC9864C9CB9313ECC5">
    <w:name w:val="27D0315534154CCC9864C9CB9313ECC5"/>
    <w:rsid w:val="004A3B4D"/>
  </w:style>
  <w:style w:type="paragraph" w:customStyle="1" w:styleId="6D845E2429C749719DDD7EFCE4188154">
    <w:name w:val="6D845E2429C749719DDD7EFCE4188154"/>
    <w:rsid w:val="004A3B4D"/>
  </w:style>
  <w:style w:type="paragraph" w:customStyle="1" w:styleId="DB2C1595E8534D268C9354C82D1FA8ED">
    <w:name w:val="DB2C1595E8534D268C9354C82D1FA8ED"/>
    <w:rsid w:val="004A3B4D"/>
  </w:style>
  <w:style w:type="paragraph" w:customStyle="1" w:styleId="B3EA1644DD4E4703B33233D6D03A78E6">
    <w:name w:val="B3EA1644DD4E4703B33233D6D03A78E6"/>
    <w:rsid w:val="004A3B4D"/>
  </w:style>
  <w:style w:type="paragraph" w:customStyle="1" w:styleId="DB8546AA7B6B46919D6B9340CE71B011">
    <w:name w:val="DB8546AA7B6B46919D6B9340CE71B011"/>
    <w:rsid w:val="004A3B4D"/>
  </w:style>
  <w:style w:type="paragraph" w:customStyle="1" w:styleId="B17EE5D0F4A8493283FFE6CFB4642302">
    <w:name w:val="B17EE5D0F4A8493283FFE6CFB4642302"/>
    <w:rsid w:val="004A3B4D"/>
  </w:style>
  <w:style w:type="paragraph" w:customStyle="1" w:styleId="A0756CED9D1C41DE9D98E5B7542C0482">
    <w:name w:val="A0756CED9D1C41DE9D98E5B7542C0482"/>
    <w:rsid w:val="004A3B4D"/>
  </w:style>
  <w:style w:type="paragraph" w:customStyle="1" w:styleId="027C448A62F946FC8279AF57A453F490">
    <w:name w:val="027C448A62F946FC8279AF57A453F490"/>
    <w:rsid w:val="004A3B4D"/>
  </w:style>
  <w:style w:type="paragraph" w:customStyle="1" w:styleId="06CFA04686B64594B07C152680F7B70C">
    <w:name w:val="06CFA04686B64594B07C152680F7B70C"/>
    <w:rsid w:val="004A3B4D"/>
  </w:style>
  <w:style w:type="paragraph" w:customStyle="1" w:styleId="FAF88EE23A014126A4EB5E093AE8F4D6">
    <w:name w:val="FAF88EE23A014126A4EB5E093AE8F4D6"/>
    <w:rsid w:val="004A3B4D"/>
  </w:style>
  <w:style w:type="paragraph" w:customStyle="1" w:styleId="5CAB93493EBB440EBA4ABBFD8C168E70">
    <w:name w:val="5CAB93493EBB440EBA4ABBFD8C168E70"/>
    <w:rsid w:val="004A3B4D"/>
  </w:style>
  <w:style w:type="paragraph" w:customStyle="1" w:styleId="5F2EC6416713421B8C4948DA3622CA59">
    <w:name w:val="5F2EC6416713421B8C4948DA3622CA59"/>
    <w:rsid w:val="004A3B4D"/>
  </w:style>
  <w:style w:type="paragraph" w:customStyle="1" w:styleId="FE485F0F0B57435E87F99AFF9C672413">
    <w:name w:val="FE485F0F0B57435E87F99AFF9C672413"/>
    <w:rsid w:val="004A3B4D"/>
  </w:style>
  <w:style w:type="paragraph" w:customStyle="1" w:styleId="F069AE0A789345AFA3DD45592176153B">
    <w:name w:val="F069AE0A789345AFA3DD45592176153B"/>
    <w:rsid w:val="004A3B4D"/>
  </w:style>
  <w:style w:type="paragraph" w:customStyle="1" w:styleId="DA9B075616B5434794D5227CC4CDB09D">
    <w:name w:val="DA9B075616B5434794D5227CC4CDB09D"/>
    <w:rsid w:val="004A3B4D"/>
  </w:style>
  <w:style w:type="paragraph" w:customStyle="1" w:styleId="9CA8269CAC68474FB2E0523FF9EC89C2">
    <w:name w:val="9CA8269CAC68474FB2E0523FF9EC89C2"/>
    <w:rsid w:val="004A3B4D"/>
  </w:style>
  <w:style w:type="paragraph" w:customStyle="1" w:styleId="93C7E3F3803741F7BF981964BEB7C1AF">
    <w:name w:val="93C7E3F3803741F7BF981964BEB7C1AF"/>
    <w:rsid w:val="004A3B4D"/>
  </w:style>
  <w:style w:type="paragraph" w:customStyle="1" w:styleId="DE2CAD4402C54122B0F371BA8F9DDE80">
    <w:name w:val="DE2CAD4402C54122B0F371BA8F9DDE80"/>
    <w:rsid w:val="004A3B4D"/>
  </w:style>
  <w:style w:type="paragraph" w:customStyle="1" w:styleId="ACB30147C7C9430DBD74AED039248798">
    <w:name w:val="ACB30147C7C9430DBD74AED039248798"/>
    <w:rsid w:val="004A3B4D"/>
  </w:style>
  <w:style w:type="paragraph" w:customStyle="1" w:styleId="D4BDD7533BA641AAA6DAA4D81A8EC97C">
    <w:name w:val="D4BDD7533BA641AAA6DAA4D81A8EC97C"/>
    <w:rsid w:val="004A3B4D"/>
  </w:style>
  <w:style w:type="paragraph" w:customStyle="1" w:styleId="F77012CD92D74982BC1E2EB6FC4CEC92">
    <w:name w:val="F77012CD92D74982BC1E2EB6FC4CEC92"/>
    <w:rsid w:val="004A3B4D"/>
  </w:style>
  <w:style w:type="paragraph" w:customStyle="1" w:styleId="D1525EBE11C34667A258AD66BDEA9733">
    <w:name w:val="D1525EBE11C34667A258AD66BDEA9733"/>
    <w:rsid w:val="004A3B4D"/>
  </w:style>
  <w:style w:type="paragraph" w:customStyle="1" w:styleId="6B2BF384972A4B038735DA111BBCEF50">
    <w:name w:val="6B2BF384972A4B038735DA111BBCEF50"/>
    <w:rsid w:val="004A3B4D"/>
  </w:style>
  <w:style w:type="paragraph" w:customStyle="1" w:styleId="9EF2E23A77024E56AC0BC976EDA4C024">
    <w:name w:val="9EF2E23A77024E56AC0BC976EDA4C024"/>
    <w:rsid w:val="004A3B4D"/>
  </w:style>
  <w:style w:type="paragraph" w:customStyle="1" w:styleId="153F47C7111449ABA8454DDD3A042DB4">
    <w:name w:val="153F47C7111449ABA8454DDD3A042DB4"/>
    <w:rsid w:val="004A3B4D"/>
  </w:style>
  <w:style w:type="paragraph" w:customStyle="1" w:styleId="A74E432EF6714134B99B88AD069AE052">
    <w:name w:val="A74E432EF6714134B99B88AD069AE052"/>
    <w:rsid w:val="004A3B4D"/>
  </w:style>
  <w:style w:type="paragraph" w:customStyle="1" w:styleId="867A2047E8F748D5ADD5E39920EDA92B">
    <w:name w:val="867A2047E8F748D5ADD5E39920EDA92B"/>
    <w:rsid w:val="004A3B4D"/>
  </w:style>
  <w:style w:type="paragraph" w:customStyle="1" w:styleId="FB0D1D821861404EBD94AD41B3313126">
    <w:name w:val="FB0D1D821861404EBD94AD41B3313126"/>
    <w:rsid w:val="004A3B4D"/>
  </w:style>
  <w:style w:type="paragraph" w:customStyle="1" w:styleId="06697E31F3C049C0BD5D510FDEA634C4">
    <w:name w:val="06697E31F3C049C0BD5D510FDEA634C4"/>
    <w:rsid w:val="004A3B4D"/>
  </w:style>
  <w:style w:type="paragraph" w:customStyle="1" w:styleId="359FE78C6EA64A73B8DB75CD7A4FA828">
    <w:name w:val="359FE78C6EA64A73B8DB75CD7A4FA828"/>
    <w:rsid w:val="004A3B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568D2-15B4-4CB2-8C7D-D9F6E292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41</Pages>
  <Words>10561</Words>
  <Characters>60100</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INFORMAÇÃO CS Nº  046/2007</vt:lpstr>
    </vt:vector>
  </TitlesOfParts>
  <Company>sap</Company>
  <LinksUpToDate>false</LinksUpToDate>
  <CharactersWithSpaces>70520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INFORMAÇÃO CS Nº  046/2007</dc:title>
  <dc:subject/>
  <dc:creator>myrianm</dc:creator>
  <cp:keywords/>
  <cp:lastModifiedBy>Carlos Rafael da Silva Alonso</cp:lastModifiedBy>
  <cp:revision>21</cp:revision>
  <cp:lastPrinted>2023-11-24T11:03:00Z</cp:lastPrinted>
  <dcterms:created xsi:type="dcterms:W3CDTF">2023-11-16T18:03:00Z</dcterms:created>
  <dcterms:modified xsi:type="dcterms:W3CDTF">2023-11-28T14:00:00Z</dcterms:modified>
</cp:coreProperties>
</file>