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188" w:rsidRPr="00440832" w:rsidRDefault="00A95188" w:rsidP="00712AFE">
      <w:pPr>
        <w:pStyle w:val="Default"/>
        <w:spacing w:line="360" w:lineRule="auto"/>
        <w:ind w:right="-2"/>
        <w:jc w:val="center"/>
        <w:rPr>
          <w:rFonts w:ascii="Verdana" w:hAnsi="Verdana" w:cs="Segoe UI"/>
          <w:b/>
          <w:sz w:val="16"/>
          <w:szCs w:val="16"/>
        </w:rPr>
      </w:pPr>
      <w:r w:rsidRPr="00440832">
        <w:rPr>
          <w:rFonts w:ascii="Verdana" w:hAnsi="Verdana" w:cs="Segoe UI"/>
          <w:b/>
          <w:sz w:val="16"/>
          <w:szCs w:val="16"/>
        </w:rPr>
        <w:t>ANEXO II</w:t>
      </w:r>
    </w:p>
    <w:p w:rsidR="00712AFE" w:rsidRPr="00440832" w:rsidRDefault="00712AFE" w:rsidP="00712AFE">
      <w:pPr>
        <w:spacing w:line="360" w:lineRule="auto"/>
        <w:rPr>
          <w:rFonts w:ascii="Verdana" w:hAnsi="Verdana" w:cs="Segoe UI"/>
          <w:b/>
          <w:sz w:val="16"/>
          <w:szCs w:val="16"/>
        </w:rPr>
      </w:pPr>
      <w:r w:rsidRPr="00440832">
        <w:rPr>
          <w:rFonts w:ascii="Verdana" w:hAnsi="Verdana" w:cs="Segoe UI"/>
          <w:b/>
          <w:sz w:val="16"/>
          <w:szCs w:val="16"/>
        </w:rPr>
        <w:t xml:space="preserve">EDITAL DE PREGÃO ELETRÔNICO </w:t>
      </w:r>
      <w:sdt>
        <w:sdtPr>
          <w:rPr>
            <w:rStyle w:val="PGE-Alteraesdestacadas"/>
            <w:rFonts w:ascii="Verdana" w:hAnsi="Verdana" w:cs="Segoe UI"/>
            <w:sz w:val="16"/>
            <w:szCs w:val="16"/>
          </w:rPr>
          <w:id w:val="130061168"/>
          <w:placeholder>
            <w:docPart w:val="7DFDD86DDA7D459CBF8B766DFABF6743"/>
          </w:placeholder>
        </w:sdtPr>
        <w:sdtEndPr>
          <w:rPr>
            <w:rStyle w:val="PGE-Alteraesdestacadas"/>
          </w:rPr>
        </w:sdtEndPr>
        <w:sdtContent>
          <w:sdt>
            <w:sdtPr>
              <w:rPr>
                <w:rStyle w:val="PGE-Alteraesdestacadas"/>
                <w:rFonts w:ascii="Verdana" w:hAnsi="Verdana" w:cs="Segoe UI"/>
                <w:sz w:val="16"/>
                <w:szCs w:val="16"/>
              </w:rPr>
              <w:id w:val="-2065632781"/>
              <w:placeholder>
                <w:docPart w:val="7DFDD86DDA7D459CBF8B766DFABF6743"/>
              </w:placeholder>
            </w:sdtPr>
            <w:sdtEndPr>
              <w:rPr>
                <w:rStyle w:val="Fontepargpadro"/>
                <w:b w:val="0"/>
                <w:i/>
                <w:snapToGrid w:val="0"/>
                <w:color w:val="auto"/>
                <w:u w:val="none"/>
              </w:rPr>
            </w:sdtEndPr>
            <w:sdtContent>
              <w:proofErr w:type="gramStart"/>
              <w:r w:rsidRPr="00440832">
                <w:rPr>
                  <w:rStyle w:val="PGE-Alteraesdestacadas"/>
                  <w:rFonts w:ascii="Verdana" w:hAnsi="Verdana" w:cs="Segoe UI"/>
                  <w:sz w:val="16"/>
                  <w:szCs w:val="16"/>
                </w:rPr>
                <w:t xml:space="preserve">CG </w:t>
              </w:r>
            </w:sdtContent>
          </w:sdt>
        </w:sdtContent>
      </w:sdt>
      <w:r w:rsidRPr="00440832">
        <w:rPr>
          <w:rFonts w:ascii="Verdana" w:hAnsi="Verdana" w:cs="Segoe UI"/>
          <w:b/>
          <w:sz w:val="16"/>
          <w:szCs w:val="16"/>
        </w:rPr>
        <w:t xml:space="preserve"> </w:t>
      </w:r>
      <w:proofErr w:type="spellStart"/>
      <w:r w:rsidRPr="00440832">
        <w:rPr>
          <w:rFonts w:ascii="Verdana" w:hAnsi="Verdana" w:cs="Segoe UI"/>
          <w:b/>
          <w:sz w:val="16"/>
          <w:szCs w:val="16"/>
        </w:rPr>
        <w:t>N.</w:t>
      </w:r>
      <w:proofErr w:type="gramEnd"/>
      <w:r w:rsidRPr="00440832">
        <w:rPr>
          <w:rFonts w:ascii="Verdana" w:hAnsi="Verdana" w:cs="Segoe UI"/>
          <w:b/>
          <w:sz w:val="16"/>
          <w:szCs w:val="16"/>
        </w:rPr>
        <w:t>°</w:t>
      </w:r>
      <w:proofErr w:type="spellEnd"/>
      <w:r w:rsidRPr="00440832">
        <w:rPr>
          <w:rFonts w:ascii="Verdana" w:hAnsi="Verdana" w:cs="Segoe UI"/>
          <w:b/>
          <w:sz w:val="16"/>
          <w:szCs w:val="16"/>
        </w:rPr>
        <w:t xml:space="preserve"> </w:t>
      </w:r>
      <w:sdt>
        <w:sdtPr>
          <w:rPr>
            <w:rStyle w:val="PGE-Alteraesdestacadas"/>
            <w:rFonts w:ascii="Verdana" w:hAnsi="Verdana" w:cs="Segoe UI"/>
            <w:sz w:val="16"/>
            <w:szCs w:val="16"/>
          </w:rPr>
          <w:alias w:val="Número e ano do edital"/>
          <w:tag w:val="Número e ano do edital"/>
          <w:id w:val="1600608085"/>
          <w:placeholder>
            <w:docPart w:val="7DFDD86DDA7D459CBF8B766DFABF6743"/>
          </w:placeholder>
        </w:sdtPr>
        <w:sdtEndPr>
          <w:rPr>
            <w:rStyle w:val="PGE-Alteraesdestacadas"/>
          </w:rPr>
        </w:sdtEndPr>
        <w:sdtContent>
          <w:r w:rsidRPr="00440832">
            <w:rPr>
              <w:rStyle w:val="PGE-Alteraesdestacadas"/>
              <w:rFonts w:ascii="Verdana" w:hAnsi="Verdana" w:cs="Segoe UI"/>
              <w:sz w:val="16"/>
              <w:szCs w:val="16"/>
            </w:rPr>
            <w:t>13/2023</w:t>
          </w:r>
        </w:sdtContent>
      </w:sdt>
    </w:p>
    <w:p w:rsidR="00712AFE" w:rsidRPr="00440832" w:rsidRDefault="00712AFE" w:rsidP="00712AFE">
      <w:pPr>
        <w:spacing w:line="360" w:lineRule="auto"/>
        <w:rPr>
          <w:rFonts w:ascii="Verdana" w:hAnsi="Verdana" w:cs="Segoe UI"/>
          <w:b/>
          <w:sz w:val="16"/>
          <w:szCs w:val="16"/>
        </w:rPr>
      </w:pPr>
      <w:r w:rsidRPr="00440832">
        <w:rPr>
          <w:rFonts w:ascii="Verdana" w:hAnsi="Verdana" w:cs="Segoe UI"/>
          <w:b/>
          <w:sz w:val="16"/>
          <w:szCs w:val="16"/>
        </w:rPr>
        <w:t xml:space="preserve">PROCESSO </w:t>
      </w:r>
      <w:sdt>
        <w:sdtPr>
          <w:rPr>
            <w:rStyle w:val="PGE-Alteraesdestacadas"/>
            <w:rFonts w:ascii="Verdana" w:hAnsi="Verdana" w:cs="Segoe UI"/>
            <w:sz w:val="16"/>
            <w:szCs w:val="16"/>
          </w:rPr>
          <w:id w:val="-1575653629"/>
          <w:placeholder>
            <w:docPart w:val="7DFDD86DDA7D459CBF8B766DFABF6743"/>
          </w:placeholder>
        </w:sdtPr>
        <w:sdtEndPr>
          <w:rPr>
            <w:rStyle w:val="PGE-Alteraesdestacadas"/>
          </w:rPr>
        </w:sdtEndPr>
        <w:sdtContent>
          <w:sdt>
            <w:sdtPr>
              <w:rPr>
                <w:rStyle w:val="PGE-Alteraesdestacadas"/>
                <w:rFonts w:ascii="Verdana" w:hAnsi="Verdana" w:cs="Segoe UI"/>
                <w:sz w:val="16"/>
                <w:szCs w:val="16"/>
              </w:rPr>
              <w:alias w:val="Sigla da Unidade Compradora"/>
              <w:tag w:val="Sigla da Unidade Compradora"/>
              <w:id w:val="854232725"/>
              <w:placeholder>
                <w:docPart w:val="E91F6F53E27648B9821D7B8910C78AA5"/>
              </w:placeholder>
            </w:sdtPr>
            <w:sdtEndPr>
              <w:rPr>
                <w:rStyle w:val="Fontepargpadro"/>
                <w:b w:val="0"/>
                <w:i/>
                <w:snapToGrid w:val="0"/>
                <w:color w:val="auto"/>
                <w:u w:val="none"/>
              </w:rPr>
            </w:sdtEndPr>
            <w:sdtContent>
              <w:r w:rsidRPr="00440832">
                <w:rPr>
                  <w:rStyle w:val="PGE-Alteraesdestacadas"/>
                  <w:rFonts w:ascii="Verdana" w:hAnsi="Verdana" w:cs="Segoe UI"/>
                  <w:sz w:val="16"/>
                  <w:szCs w:val="16"/>
                </w:rPr>
                <w:t>SAP/</w:t>
              </w:r>
              <w:proofErr w:type="gramStart"/>
              <w:r w:rsidRPr="00440832">
                <w:rPr>
                  <w:rStyle w:val="PGE-Alteraesdestacadas"/>
                  <w:rFonts w:ascii="Verdana" w:hAnsi="Verdana" w:cs="Segoe UI"/>
                  <w:sz w:val="16"/>
                  <w:szCs w:val="16"/>
                </w:rPr>
                <w:t xml:space="preserve">GS </w:t>
              </w:r>
            </w:sdtContent>
          </w:sdt>
        </w:sdtContent>
      </w:sdt>
      <w:r w:rsidRPr="00440832">
        <w:rPr>
          <w:rFonts w:ascii="Verdana" w:hAnsi="Verdana" w:cs="Segoe UI"/>
          <w:b/>
          <w:sz w:val="16"/>
          <w:szCs w:val="16"/>
        </w:rPr>
        <w:t xml:space="preserve"> </w:t>
      </w:r>
      <w:proofErr w:type="spellStart"/>
      <w:r w:rsidRPr="00440832">
        <w:rPr>
          <w:rFonts w:ascii="Verdana" w:hAnsi="Verdana" w:cs="Segoe UI"/>
          <w:b/>
          <w:sz w:val="16"/>
          <w:szCs w:val="16"/>
        </w:rPr>
        <w:t>N.</w:t>
      </w:r>
      <w:proofErr w:type="gramEnd"/>
      <w:r w:rsidRPr="00440832">
        <w:rPr>
          <w:rFonts w:ascii="Verdana" w:hAnsi="Verdana" w:cs="Segoe UI"/>
          <w:b/>
          <w:sz w:val="16"/>
          <w:szCs w:val="16"/>
        </w:rPr>
        <w:t>°</w:t>
      </w:r>
      <w:proofErr w:type="spellEnd"/>
      <w:r w:rsidRPr="00440832">
        <w:rPr>
          <w:rFonts w:ascii="Verdana" w:hAnsi="Verdana" w:cs="Segoe UI"/>
          <w:b/>
          <w:sz w:val="16"/>
          <w:szCs w:val="16"/>
        </w:rPr>
        <w:t xml:space="preserve"> </w:t>
      </w:r>
      <w:sdt>
        <w:sdtPr>
          <w:rPr>
            <w:rStyle w:val="PGE-Alteraesdestacadas"/>
            <w:rFonts w:ascii="Verdana" w:hAnsi="Verdana" w:cs="Segoe UI"/>
            <w:sz w:val="16"/>
            <w:szCs w:val="16"/>
          </w:rPr>
          <w:alias w:val="Número e ano do processo"/>
          <w:tag w:val="Número do processo"/>
          <w:id w:val="979196671"/>
          <w:placeholder>
            <w:docPart w:val="91821EB7C6804DAF8117DBD6EF26F502"/>
          </w:placeholder>
        </w:sdtPr>
        <w:sdtEndPr>
          <w:rPr>
            <w:rStyle w:val="PGE-Alteraesdestacadas"/>
          </w:rPr>
        </w:sdtEndPr>
        <w:sdtContent>
          <w:r w:rsidRPr="00440832">
            <w:rPr>
              <w:rStyle w:val="PGE-Alteraesdestacadas"/>
              <w:rFonts w:ascii="Verdana" w:hAnsi="Verdana" w:cs="Segoe UI"/>
              <w:sz w:val="16"/>
              <w:szCs w:val="16"/>
            </w:rPr>
            <w:t>006.00090415/2023-01</w:t>
          </w:r>
        </w:sdtContent>
      </w:sdt>
    </w:p>
    <w:p w:rsidR="00A95188" w:rsidRPr="00440832" w:rsidRDefault="00A95188" w:rsidP="00E968D0">
      <w:pPr>
        <w:pStyle w:val="Default"/>
        <w:spacing w:line="360" w:lineRule="auto"/>
        <w:ind w:right="-2"/>
        <w:jc w:val="both"/>
        <w:rPr>
          <w:rFonts w:ascii="Verdana" w:hAnsi="Verdana" w:cs="Segoe UI"/>
          <w:sz w:val="16"/>
          <w:szCs w:val="16"/>
        </w:rPr>
      </w:pPr>
    </w:p>
    <w:tbl>
      <w:tblPr>
        <w:tblW w:w="9050" w:type="dxa"/>
        <w:tblInd w:w="-5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931"/>
        <w:gridCol w:w="1190"/>
        <w:gridCol w:w="1190"/>
        <w:gridCol w:w="1559"/>
        <w:gridCol w:w="1106"/>
        <w:gridCol w:w="1108"/>
        <w:gridCol w:w="966"/>
      </w:tblGrid>
      <w:tr w:rsidR="00A95188" w:rsidRPr="00440832" w:rsidTr="00A95188">
        <w:trPr>
          <w:trHeight w:val="285"/>
        </w:trPr>
        <w:tc>
          <w:tcPr>
            <w:tcW w:w="9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Planilha de Formação de Preços</w:t>
            </w:r>
          </w:p>
        </w:tc>
      </w:tr>
      <w:tr w:rsidR="00A95188" w:rsidRPr="00440832" w:rsidTr="00A95188">
        <w:trPr>
          <w:trHeight w:val="285"/>
        </w:trPr>
        <w:tc>
          <w:tcPr>
            <w:tcW w:w="90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Local: Secretaria da Administração Penitenciária</w:t>
            </w:r>
          </w:p>
        </w:tc>
      </w:tr>
      <w:tr w:rsidR="00A95188" w:rsidRPr="00440832" w:rsidTr="0050128F">
        <w:trPr>
          <w:trHeight w:val="285"/>
        </w:trPr>
        <w:tc>
          <w:tcPr>
            <w:tcW w:w="905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Endereço: Avenida General Ataliba Leonel, 556 – Santana São Paulo / SP</w:t>
            </w:r>
          </w:p>
        </w:tc>
      </w:tr>
      <w:tr w:rsidR="00A95188" w:rsidRPr="00440832" w:rsidTr="0050128F">
        <w:trPr>
          <w:trHeight w:val="285"/>
        </w:trPr>
        <w:tc>
          <w:tcPr>
            <w:tcW w:w="905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  <w:t>Endereço: Rua Líbero Badaró, 600 – Centro – São Paulo / SP</w:t>
            </w:r>
          </w:p>
        </w:tc>
      </w:tr>
      <w:tr w:rsidR="00A95188" w:rsidRPr="00440832" w:rsidTr="0050128F">
        <w:trPr>
          <w:trHeight w:val="285"/>
        </w:trPr>
        <w:tc>
          <w:tcPr>
            <w:tcW w:w="431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 xml:space="preserve">Vigência Contratual </w:t>
            </w:r>
          </w:p>
        </w:tc>
        <w:tc>
          <w:tcPr>
            <w:tcW w:w="47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12 meses</w:t>
            </w:r>
          </w:p>
        </w:tc>
      </w:tr>
      <w:tr w:rsidR="00A95188" w:rsidRPr="00440832" w:rsidTr="0050128F">
        <w:trPr>
          <w:trHeight w:val="285"/>
        </w:trPr>
        <w:tc>
          <w:tcPr>
            <w:tcW w:w="905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VALORES ÚNICOS</w:t>
            </w:r>
          </w:p>
        </w:tc>
      </w:tr>
      <w:tr w:rsidR="00A95188" w:rsidRPr="00440832" w:rsidTr="0050128F">
        <w:trPr>
          <w:trHeight w:val="285"/>
        </w:trPr>
        <w:tc>
          <w:tcPr>
            <w:tcW w:w="431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Taxa de instalação (1B)</w:t>
            </w:r>
          </w:p>
        </w:tc>
        <w:tc>
          <w:tcPr>
            <w:tcW w:w="47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85"/>
        </w:trPr>
        <w:tc>
          <w:tcPr>
            <w:tcW w:w="905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85"/>
        </w:trPr>
        <w:tc>
          <w:tcPr>
            <w:tcW w:w="905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VALORES MENSAIS FIXOS</w:t>
            </w:r>
          </w:p>
        </w:tc>
      </w:tr>
      <w:tr w:rsidR="00A95188" w:rsidRPr="00440832" w:rsidTr="0050128F">
        <w:trPr>
          <w:trHeight w:val="285"/>
        </w:trPr>
        <w:tc>
          <w:tcPr>
            <w:tcW w:w="193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DESCRIÇÃO</w:t>
            </w:r>
          </w:p>
        </w:tc>
        <w:tc>
          <w:tcPr>
            <w:tcW w:w="238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Quantidade (2A)</w:t>
            </w:r>
          </w:p>
        </w:tc>
        <w:tc>
          <w:tcPr>
            <w:tcW w:w="266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Mensal Unitário R$ (2B)</w:t>
            </w:r>
          </w:p>
        </w:tc>
        <w:tc>
          <w:tcPr>
            <w:tcW w:w="2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Mensal Total (2A + 2B)</w:t>
            </w:r>
          </w:p>
        </w:tc>
      </w:tr>
      <w:tr w:rsidR="00A95188" w:rsidRPr="00440832" w:rsidTr="0050128F">
        <w:trPr>
          <w:trHeight w:val="285"/>
        </w:trPr>
        <w:tc>
          <w:tcPr>
            <w:tcW w:w="193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Assinatura dos troncos E-1</w:t>
            </w:r>
          </w:p>
        </w:tc>
        <w:tc>
          <w:tcPr>
            <w:tcW w:w="238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6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85"/>
        </w:trPr>
        <w:tc>
          <w:tcPr>
            <w:tcW w:w="193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Assinatura dos ramais DDR</w:t>
            </w:r>
          </w:p>
        </w:tc>
        <w:tc>
          <w:tcPr>
            <w:tcW w:w="238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266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85"/>
        </w:trPr>
        <w:tc>
          <w:tcPr>
            <w:tcW w:w="697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SUBTOTAL VALORES MENSAIS FIXOS [2C]</w:t>
            </w:r>
          </w:p>
        </w:tc>
        <w:tc>
          <w:tcPr>
            <w:tcW w:w="2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$ 0,00</w:t>
            </w:r>
          </w:p>
        </w:tc>
      </w:tr>
      <w:tr w:rsidR="00A95188" w:rsidRPr="00440832" w:rsidTr="0050128F">
        <w:trPr>
          <w:trHeight w:val="315"/>
        </w:trPr>
        <w:tc>
          <w:tcPr>
            <w:tcW w:w="905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ITEM I - LIGAÇÕES LOCAIS ESTIMADAS</w:t>
            </w:r>
          </w:p>
        </w:tc>
      </w:tr>
      <w:tr w:rsidR="00A95188" w:rsidRPr="00440832" w:rsidTr="0050128F">
        <w:trPr>
          <w:trHeight w:val="1035"/>
        </w:trPr>
        <w:tc>
          <w:tcPr>
            <w:tcW w:w="193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TIPO DA LIGAÇÃO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QTD. EST. DE CHAMADAS POR MÊS (3A)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MÉDIA DE DUR. CHAMADAS</w:t>
            </w:r>
          </w:p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TOTAL DE MINUTOS APROXIMADOS (3</w:t>
            </w:r>
            <w:r w:rsidR="001F15E8" w:rsidRPr="00440832">
              <w:rPr>
                <w:rFonts w:ascii="Verdana" w:hAnsi="Verdana" w:cs="Arial"/>
                <w:color w:val="000000"/>
                <w:sz w:val="16"/>
                <w:szCs w:val="16"/>
              </w:rPr>
              <w:t>B</w:t>
            </w: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PREÇO UNIT. DA TAXA DE CONEXÃO R$ (3C)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 xml:space="preserve">PREÇO </w:t>
            </w:r>
            <w:r w:rsidR="001F15E8" w:rsidRPr="00440832">
              <w:rPr>
                <w:rFonts w:ascii="Verdana" w:hAnsi="Verdana" w:cs="Arial"/>
                <w:color w:val="000000"/>
                <w:sz w:val="16"/>
                <w:szCs w:val="16"/>
              </w:rPr>
              <w:t xml:space="preserve">UNITÁRIO DO MINUTO </w:t>
            </w: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R$ (3D)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(3A X 3</w:t>
            </w:r>
            <w:r w:rsidR="001F15E8" w:rsidRPr="00440832">
              <w:rPr>
                <w:rFonts w:ascii="Verdana" w:hAnsi="Verdana" w:cs="Arial"/>
                <w:color w:val="000000"/>
                <w:sz w:val="16"/>
                <w:szCs w:val="16"/>
              </w:rPr>
              <w:t>B</w:t>
            </w: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) + (3B X 3D)</w:t>
            </w:r>
          </w:p>
        </w:tc>
      </w:tr>
      <w:tr w:rsidR="00A95188" w:rsidRPr="00440832" w:rsidTr="0050128F">
        <w:trPr>
          <w:trHeight w:val="315"/>
        </w:trPr>
        <w:tc>
          <w:tcPr>
            <w:tcW w:w="193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FIXO-FIXO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10.000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2´40´´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26.600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315"/>
        </w:trPr>
        <w:tc>
          <w:tcPr>
            <w:tcW w:w="8084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SUBTOTAL FIXO-FIXO (3H)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R$ 0,00</w:t>
            </w:r>
          </w:p>
        </w:tc>
      </w:tr>
      <w:tr w:rsidR="00A95188" w:rsidRPr="00440832" w:rsidTr="0050128F">
        <w:trPr>
          <w:trHeight w:val="480"/>
        </w:trPr>
        <w:tc>
          <w:tcPr>
            <w:tcW w:w="193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TIPO DE LIGAÇÃO</w:t>
            </w:r>
          </w:p>
        </w:tc>
        <w:tc>
          <w:tcPr>
            <w:tcW w:w="238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QTD. APROX. DE MINUTOS POR MÊS (3E)</w:t>
            </w:r>
          </w:p>
        </w:tc>
        <w:tc>
          <w:tcPr>
            <w:tcW w:w="266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PREÇO DO MINUTO (R$) (3F)</w:t>
            </w:r>
          </w:p>
        </w:tc>
        <w:tc>
          <w:tcPr>
            <w:tcW w:w="2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(3F X 3E)</w:t>
            </w:r>
          </w:p>
        </w:tc>
      </w:tr>
      <w:tr w:rsidR="00A95188" w:rsidRPr="00440832" w:rsidTr="0050128F">
        <w:trPr>
          <w:trHeight w:val="315"/>
        </w:trPr>
        <w:tc>
          <w:tcPr>
            <w:tcW w:w="193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FIXO-MÓVEL</w:t>
            </w:r>
          </w:p>
        </w:tc>
        <w:tc>
          <w:tcPr>
            <w:tcW w:w="238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5.500</w:t>
            </w:r>
          </w:p>
        </w:tc>
        <w:tc>
          <w:tcPr>
            <w:tcW w:w="266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315"/>
        </w:trPr>
        <w:tc>
          <w:tcPr>
            <w:tcW w:w="697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SUBTOTAL FIXO-MÓVEL (3G)</w:t>
            </w:r>
          </w:p>
        </w:tc>
        <w:tc>
          <w:tcPr>
            <w:tcW w:w="2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R$ 0,00</w:t>
            </w:r>
          </w:p>
        </w:tc>
      </w:tr>
      <w:tr w:rsidR="00A95188" w:rsidRPr="00440832" w:rsidTr="0050128F">
        <w:trPr>
          <w:trHeight w:val="495"/>
        </w:trPr>
        <w:tc>
          <w:tcPr>
            <w:tcW w:w="697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A) VALOR DO ITEM I -          1B+</w:t>
            </w:r>
            <w:proofErr w:type="gramStart"/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[(</w:t>
            </w:r>
            <w:proofErr w:type="gramEnd"/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 xml:space="preserve">2C+3H+3G)} </w:t>
            </w:r>
          </w:p>
        </w:tc>
        <w:tc>
          <w:tcPr>
            <w:tcW w:w="2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 xml:space="preserve">R$ 0,00 </w:t>
            </w:r>
          </w:p>
        </w:tc>
      </w:tr>
    </w:tbl>
    <w:p w:rsidR="00A95188" w:rsidRPr="00440832" w:rsidRDefault="00A95188" w:rsidP="00E968D0">
      <w:pPr>
        <w:spacing w:line="360" w:lineRule="auto"/>
        <w:rPr>
          <w:rFonts w:ascii="Verdana" w:hAnsi="Verdana"/>
          <w:color w:val="000000"/>
          <w:sz w:val="16"/>
          <w:szCs w:val="16"/>
        </w:rPr>
      </w:pPr>
      <w:r w:rsidRPr="00440832">
        <w:rPr>
          <w:rFonts w:ascii="Verdana" w:hAnsi="Verdana"/>
          <w:sz w:val="16"/>
          <w:szCs w:val="16"/>
        </w:rPr>
        <w:br w:type="page"/>
      </w:r>
    </w:p>
    <w:tbl>
      <w:tblPr>
        <w:tblW w:w="9092" w:type="dxa"/>
        <w:tblInd w:w="-5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28"/>
        <w:gridCol w:w="2221"/>
        <w:gridCol w:w="1399"/>
        <w:gridCol w:w="1218"/>
        <w:gridCol w:w="2126"/>
      </w:tblGrid>
      <w:tr w:rsidR="00A95188" w:rsidRPr="00440832" w:rsidTr="0050128F">
        <w:trPr>
          <w:trHeight w:val="495"/>
        </w:trPr>
        <w:tc>
          <w:tcPr>
            <w:tcW w:w="90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lastRenderedPageBreak/>
              <w:t>ANEXO II – continuação</w:t>
            </w:r>
          </w:p>
        </w:tc>
      </w:tr>
      <w:tr w:rsidR="00A95188" w:rsidRPr="00440832" w:rsidTr="0050128F">
        <w:trPr>
          <w:trHeight w:val="315"/>
        </w:trPr>
        <w:tc>
          <w:tcPr>
            <w:tcW w:w="90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69696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ITEM II – LIGAÇÕES LONGA DISTÂNCIA NACIONAL ESTIMADAS</w:t>
            </w:r>
          </w:p>
        </w:tc>
      </w:tr>
      <w:tr w:rsidR="00A95188" w:rsidRPr="00440832" w:rsidTr="0050128F">
        <w:trPr>
          <w:trHeight w:val="675"/>
        </w:trPr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LOCAL DE DESTINO DAS CHAMADAS ORIGINADAS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QTD. DE MINUTOS POR MÊS (4A)</w:t>
            </w:r>
          </w:p>
        </w:tc>
        <w:tc>
          <w:tcPr>
            <w:tcW w:w="261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PREÇO UNITÁRIO DO MINUTO (4B)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(4A X AB)</w:t>
            </w:r>
          </w:p>
        </w:tc>
      </w:tr>
      <w:tr w:rsidR="00A95188" w:rsidRPr="00440832" w:rsidTr="0050128F">
        <w:trPr>
          <w:trHeight w:val="315"/>
        </w:trPr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DDD INTRA-ESTADUAL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16.000</w:t>
            </w:r>
          </w:p>
        </w:tc>
        <w:tc>
          <w:tcPr>
            <w:tcW w:w="261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315"/>
        </w:trPr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DDD INTER-ESTADUAL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1.600</w:t>
            </w:r>
          </w:p>
        </w:tc>
        <w:tc>
          <w:tcPr>
            <w:tcW w:w="261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315"/>
        </w:trPr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MÓVEL CELULAR – VC2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1.200</w:t>
            </w:r>
          </w:p>
        </w:tc>
        <w:tc>
          <w:tcPr>
            <w:tcW w:w="26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315"/>
        </w:trPr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MÓVEL CELULAR – VC3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26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315"/>
        </w:trPr>
        <w:tc>
          <w:tcPr>
            <w:tcW w:w="696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SUBTOTAL DAS LIGAÇÕES LONGA DISTÂNCIA NACIONAL (4C)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R$ 0,00</w:t>
            </w:r>
          </w:p>
        </w:tc>
      </w:tr>
      <w:tr w:rsidR="00A95188" w:rsidRPr="00440832" w:rsidTr="0050128F">
        <w:trPr>
          <w:trHeight w:val="315"/>
        </w:trPr>
        <w:tc>
          <w:tcPr>
            <w:tcW w:w="90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LIGAÇÕES LONGA DISTÂNCIA INTERNACIONAL ESTIMADAS</w:t>
            </w:r>
          </w:p>
        </w:tc>
      </w:tr>
      <w:tr w:rsidR="00A95188" w:rsidRPr="00440832" w:rsidTr="00A95188">
        <w:trPr>
          <w:trHeight w:val="780"/>
        </w:trPr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LOCAL DE DESTINO DAS CHAMADA ORIGINADA INTERNACIONAL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QUANTIDADE DE MINUTOS POR MÊS [5A]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PREÇO UNITÁRIO DO MINUTO [5B]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(5A X 5B)</w:t>
            </w:r>
          </w:p>
        </w:tc>
      </w:tr>
      <w:tr w:rsidR="00A95188" w:rsidRPr="00440832" w:rsidTr="0050128F">
        <w:trPr>
          <w:trHeight w:val="255"/>
        </w:trPr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MERCOSUL (ARGENTINA, CHILE, PARAGUAI, URUGUAI)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55"/>
        </w:trPr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ESTADOS UNIDOS DA AMÉRICA DO NORTE – CANADA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55"/>
        </w:trPr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PAÍS OU GRUPO DE PAÍSES 3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55"/>
        </w:trPr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PAÍS OU GRUPO DE PAÍSES 4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55"/>
        </w:trPr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PAÍS OU GRUPO DE PAÍSES 5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55"/>
        </w:trPr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PAÍS OU GRUPO DE PAÍSES 6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55"/>
        </w:trPr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PAÍS OU GRUPO DE PAÍSES 7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55"/>
        </w:trPr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PAÍS OU GRUPO DE PAÍSES 8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255"/>
        </w:trPr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PAÍS OU GRUPO DE PAÍSES 9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450"/>
        </w:trPr>
        <w:tc>
          <w:tcPr>
            <w:tcW w:w="6966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SUB TOTAL DAS LIGAÇÕES LONGA DISTÂNCIA INTERNACIONAL [5C]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R$ 0,00</w:t>
            </w:r>
          </w:p>
        </w:tc>
      </w:tr>
      <w:tr w:rsidR="00A95188" w:rsidRPr="00440832" w:rsidTr="00A95188">
        <w:trPr>
          <w:trHeight w:val="207"/>
        </w:trPr>
        <w:tc>
          <w:tcPr>
            <w:tcW w:w="90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360"/>
        </w:trPr>
        <w:tc>
          <w:tcPr>
            <w:tcW w:w="6966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 xml:space="preserve">B) - VALOR TOTAL DO ITEM 2 (4C + 5C)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R$ 0,00</w:t>
            </w:r>
          </w:p>
        </w:tc>
      </w:tr>
      <w:tr w:rsidR="00A95188" w:rsidRPr="00440832" w:rsidTr="00A95188">
        <w:trPr>
          <w:trHeight w:val="246"/>
        </w:trPr>
        <w:tc>
          <w:tcPr>
            <w:tcW w:w="90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360"/>
        </w:trPr>
        <w:tc>
          <w:tcPr>
            <w:tcW w:w="6966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FF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FF0000"/>
                <w:sz w:val="16"/>
                <w:szCs w:val="16"/>
              </w:rPr>
              <w:t xml:space="preserve">C) *VALOR ESTIMADO DO 1° MÊS (A + B)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FF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FF0000"/>
                <w:sz w:val="16"/>
                <w:szCs w:val="16"/>
              </w:rPr>
              <w:t xml:space="preserve">R$ 0,00 </w:t>
            </w:r>
          </w:p>
        </w:tc>
      </w:tr>
      <w:tr w:rsidR="00A95188" w:rsidRPr="00440832" w:rsidTr="00A95188">
        <w:trPr>
          <w:trHeight w:val="155"/>
        </w:trPr>
        <w:tc>
          <w:tcPr>
            <w:tcW w:w="90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360"/>
        </w:trPr>
        <w:tc>
          <w:tcPr>
            <w:tcW w:w="6966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D) VALOR ESTIMADO PARA 12 MESES (C-1</w:t>
            </w:r>
            <w:proofErr w:type="gramStart"/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B)*</w:t>
            </w:r>
            <w:proofErr w:type="gramEnd"/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1a+1b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 xml:space="preserve">R$ 0,00 </w:t>
            </w:r>
          </w:p>
        </w:tc>
      </w:tr>
      <w:tr w:rsidR="00A95188" w:rsidRPr="00440832" w:rsidTr="00A95188">
        <w:trPr>
          <w:trHeight w:val="179"/>
        </w:trPr>
        <w:tc>
          <w:tcPr>
            <w:tcW w:w="90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jc w:val="center"/>
              <w:rPr>
                <w:rFonts w:ascii="Verdana" w:eastAsia="Arial Unicode MS" w:hAnsi="Verdana" w:cs="Arial"/>
                <w:color w:val="000000"/>
                <w:sz w:val="16"/>
                <w:szCs w:val="16"/>
              </w:rPr>
            </w:pPr>
          </w:p>
        </w:tc>
      </w:tr>
      <w:tr w:rsidR="00A95188" w:rsidRPr="00440832" w:rsidTr="0050128F">
        <w:trPr>
          <w:trHeight w:val="360"/>
        </w:trPr>
        <w:tc>
          <w:tcPr>
            <w:tcW w:w="90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95188" w:rsidRPr="00440832" w:rsidRDefault="00A95188" w:rsidP="00E968D0">
            <w:pPr>
              <w:snapToGrid w:val="0"/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40832">
              <w:rPr>
                <w:rFonts w:ascii="Verdana" w:hAnsi="Verdana" w:cs="Arial"/>
                <w:color w:val="000000"/>
                <w:sz w:val="16"/>
                <w:szCs w:val="16"/>
              </w:rPr>
              <w:t>*soma dos valores dos itens I e II com a taxa de instalação</w:t>
            </w:r>
          </w:p>
        </w:tc>
      </w:tr>
    </w:tbl>
    <w:p w:rsidR="00440832" w:rsidRDefault="00440832" w:rsidP="00440832">
      <w:pPr>
        <w:spacing w:line="360" w:lineRule="auto"/>
        <w:rPr>
          <w:rFonts w:ascii="Verdana" w:hAnsi="Verdana" w:cs="Segoe UI"/>
          <w:b/>
          <w:bCs/>
          <w:sz w:val="16"/>
          <w:szCs w:val="16"/>
        </w:rPr>
      </w:pPr>
    </w:p>
    <w:p w:rsidR="00926B6D" w:rsidRPr="00F15E0D" w:rsidRDefault="00ED5916" w:rsidP="00440832">
      <w:pPr>
        <w:spacing w:line="360" w:lineRule="auto"/>
        <w:rPr>
          <w:rFonts w:ascii="Verdana" w:hAnsi="Verdana" w:cs="Segoe UI"/>
          <w:b/>
          <w:bCs/>
          <w:color w:val="FF0000"/>
          <w:sz w:val="16"/>
          <w:szCs w:val="16"/>
        </w:rPr>
      </w:pPr>
      <w:r w:rsidRPr="00F15E0D">
        <w:rPr>
          <w:rFonts w:ascii="Verdana" w:hAnsi="Verdana"/>
          <w:color w:val="FF0000"/>
          <w:sz w:val="24"/>
          <w:szCs w:val="24"/>
        </w:rPr>
        <w:t xml:space="preserve">O valor que deverá ser lançado no sistema da Bolsa Eletrônico de Compras é o valor </w:t>
      </w:r>
      <w:r w:rsidR="00F15E0D" w:rsidRPr="00F15E0D">
        <w:rPr>
          <w:rFonts w:ascii="Verdana" w:hAnsi="Verdana"/>
          <w:color w:val="FF0000"/>
          <w:sz w:val="24"/>
          <w:szCs w:val="24"/>
        </w:rPr>
        <w:t>da letra “C”, ou seja,</w:t>
      </w:r>
      <w:r w:rsidRPr="00F15E0D">
        <w:rPr>
          <w:rFonts w:ascii="Verdana" w:hAnsi="Verdana"/>
          <w:color w:val="FF0000"/>
          <w:sz w:val="24"/>
          <w:szCs w:val="24"/>
        </w:rPr>
        <w:t xml:space="preserve"> </w:t>
      </w:r>
      <w:r w:rsidRPr="00F15E0D">
        <w:rPr>
          <w:rFonts w:ascii="Verdana" w:hAnsi="Verdana"/>
          <w:b/>
          <w:color w:val="FF0000"/>
          <w:sz w:val="24"/>
          <w:szCs w:val="24"/>
        </w:rPr>
        <w:t>VALOR TOTAL MENSAL.</w:t>
      </w:r>
      <w:bookmarkStart w:id="0" w:name="_GoBack"/>
      <w:bookmarkEnd w:id="0"/>
    </w:p>
    <w:sectPr w:rsidR="00926B6D" w:rsidRPr="00F15E0D" w:rsidSect="0050128F">
      <w:headerReference w:type="default" r:id="rId8"/>
      <w:footerReference w:type="default" r:id="rId9"/>
      <w:pgSz w:w="11905" w:h="16837" w:code="9"/>
      <w:pgMar w:top="1418" w:right="1134" w:bottom="1134" w:left="1701" w:header="73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08C" w:rsidRDefault="00C1608C">
      <w:r>
        <w:separator/>
      </w:r>
    </w:p>
  </w:endnote>
  <w:endnote w:type="continuationSeparator" w:id="0">
    <w:p w:rsidR="00C1608C" w:rsidRDefault="00C16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tstream Vera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Lucida Sans Unicode"/>
    <w:charset w:val="00"/>
    <w:family w:val="swiss"/>
    <w:pitch w:val="variable"/>
    <w:sig w:usb0="00000003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8C" w:rsidRDefault="00C1608C" w:rsidP="00217F4F">
    <w:pPr>
      <w:jc w:val="center"/>
      <w:rPr>
        <w:rFonts w:ascii="Verdana" w:eastAsia="Times New Roman" w:hAnsi="Verdana"/>
        <w:b/>
        <w:color w:val="000000"/>
        <w:sz w:val="16"/>
        <w:szCs w:val="16"/>
        <w:lang w:val="en-US"/>
      </w:rPr>
    </w:pPr>
  </w:p>
  <w:p w:rsidR="00C1608C" w:rsidRDefault="00C1608C" w:rsidP="00217F4F">
    <w:pPr>
      <w:jc w:val="center"/>
      <w:rPr>
        <w:rFonts w:ascii="Verdana" w:eastAsia="Times New Roman" w:hAnsi="Verdana"/>
        <w:b/>
        <w:color w:val="000000"/>
        <w:sz w:val="16"/>
        <w:szCs w:val="16"/>
        <w:lang w:val="en-US"/>
      </w:rPr>
    </w:pPr>
    <w:r>
      <w:rPr>
        <w:rFonts w:ascii="Verdana" w:eastAsia="Times New Roman" w:hAnsi="Verdana"/>
        <w:b/>
        <w:color w:val="000000"/>
        <w:sz w:val="16"/>
        <w:szCs w:val="16"/>
        <w:lang w:val="en-US"/>
      </w:rPr>
      <w:t xml:space="preserve">Gabinete do Secretário e </w:t>
    </w:r>
    <w:proofErr w:type="spellStart"/>
    <w:r>
      <w:rPr>
        <w:rFonts w:ascii="Verdana" w:eastAsia="Times New Roman" w:hAnsi="Verdana"/>
        <w:b/>
        <w:color w:val="000000"/>
        <w:sz w:val="16"/>
        <w:szCs w:val="16"/>
        <w:lang w:val="en-US"/>
      </w:rPr>
      <w:t>Assessorias</w:t>
    </w:r>
    <w:proofErr w:type="spellEnd"/>
  </w:p>
  <w:p w:rsidR="00C1608C" w:rsidRDefault="00C1608C" w:rsidP="00217F4F">
    <w:pPr>
      <w:jc w:val="center"/>
      <w:rPr>
        <w:rFonts w:ascii="Verdana" w:eastAsia="Times New Roman" w:hAnsi="Verdana"/>
        <w:b/>
        <w:color w:val="000000"/>
        <w:sz w:val="16"/>
        <w:szCs w:val="16"/>
        <w:lang w:val="en-US"/>
      </w:rPr>
    </w:pPr>
    <w:proofErr w:type="spellStart"/>
    <w:r>
      <w:rPr>
        <w:rFonts w:ascii="Verdana" w:eastAsia="Times New Roman" w:hAnsi="Verdana"/>
        <w:b/>
        <w:color w:val="000000"/>
        <w:sz w:val="16"/>
        <w:szCs w:val="16"/>
        <w:lang w:val="en-US"/>
      </w:rPr>
      <w:t>Chefia</w:t>
    </w:r>
    <w:proofErr w:type="spellEnd"/>
    <w:r>
      <w:rPr>
        <w:rFonts w:ascii="Verdana" w:eastAsia="Times New Roman" w:hAnsi="Verdana"/>
        <w:b/>
        <w:color w:val="000000"/>
        <w:sz w:val="16"/>
        <w:szCs w:val="16"/>
        <w:lang w:val="en-US"/>
      </w:rPr>
      <w:t xml:space="preserve"> de Gabinete</w:t>
    </w:r>
  </w:p>
  <w:p w:rsidR="00C1608C" w:rsidRDefault="00C1608C" w:rsidP="00217F4F">
    <w:pPr>
      <w:jc w:val="center"/>
      <w:rPr>
        <w:rFonts w:ascii="Verdana" w:eastAsia="Times New Roman" w:hAnsi="Verdana" w:cs="Arial"/>
        <w:sz w:val="16"/>
        <w:szCs w:val="20"/>
        <w:lang w:eastAsia="pt-BR"/>
      </w:rPr>
    </w:pPr>
    <w:r w:rsidRPr="004A5B31">
      <w:rPr>
        <w:rFonts w:ascii="Verdana" w:eastAsia="Times New Roman" w:hAnsi="Verdana" w:cs="Arial"/>
        <w:sz w:val="16"/>
        <w:szCs w:val="20"/>
        <w:lang w:eastAsia="pt-BR"/>
      </w:rPr>
      <w:t xml:space="preserve">Av. General Ataliba Leonel, 556 - Santana - </w:t>
    </w:r>
    <w:r w:rsidRPr="004A5B31">
      <w:rPr>
        <w:rFonts w:ascii="Verdana" w:eastAsia="Times New Roman" w:hAnsi="Verdana" w:cs="Arial"/>
        <w:bCs/>
        <w:sz w:val="16"/>
        <w:szCs w:val="20"/>
        <w:lang w:eastAsia="pt-BR"/>
      </w:rPr>
      <w:t>CEP: 02033-000</w:t>
    </w:r>
    <w:r>
      <w:rPr>
        <w:rFonts w:ascii="Verdana" w:eastAsia="Times New Roman" w:hAnsi="Verdana" w:cs="Arial"/>
        <w:sz w:val="16"/>
        <w:szCs w:val="20"/>
        <w:lang w:eastAsia="pt-BR"/>
      </w:rPr>
      <w:t xml:space="preserve"> | São Paulo – SP | </w:t>
    </w:r>
    <w:r w:rsidRPr="004A5B31">
      <w:rPr>
        <w:rFonts w:ascii="Verdana" w:eastAsia="Times New Roman" w:hAnsi="Verdana" w:cs="Arial"/>
        <w:bCs/>
        <w:sz w:val="16"/>
        <w:szCs w:val="20"/>
        <w:lang w:eastAsia="pt-BR"/>
      </w:rPr>
      <w:t xml:space="preserve">Fone: </w:t>
    </w:r>
    <w:r w:rsidRPr="004A5B31">
      <w:rPr>
        <w:rFonts w:ascii="Verdana" w:eastAsia="Times New Roman" w:hAnsi="Verdana" w:cs="Arial"/>
        <w:sz w:val="16"/>
        <w:szCs w:val="20"/>
        <w:lang w:eastAsia="pt-BR"/>
      </w:rPr>
      <w:t>(11) 3206</w:t>
    </w:r>
    <w:r>
      <w:rPr>
        <w:rFonts w:ascii="Verdana" w:eastAsia="Times New Roman" w:hAnsi="Verdana" w:cs="Arial"/>
        <w:sz w:val="16"/>
        <w:szCs w:val="20"/>
        <w:lang w:eastAsia="pt-BR"/>
      </w:rPr>
      <w:t xml:space="preserve"> 4700</w:t>
    </w:r>
  </w:p>
  <w:p w:rsidR="00C1608C" w:rsidRPr="004A5B31" w:rsidRDefault="00C1608C" w:rsidP="004A5B31">
    <w:pPr>
      <w:pStyle w:val="Rodap"/>
      <w:tabs>
        <w:tab w:val="right" w:pos="9356"/>
      </w:tabs>
      <w:spacing w:line="360" w:lineRule="auto"/>
      <w:ind w:right="-709"/>
      <w:jc w:val="center"/>
      <w:rPr>
        <w:rFonts w:ascii="Verdana" w:eastAsia="Times New Roman" w:hAnsi="Verdana" w:cs="Arial"/>
        <w:sz w:val="16"/>
        <w:szCs w:val="20"/>
        <w:lang w:eastAsia="pt-BR"/>
      </w:rPr>
    </w:pPr>
    <w:r w:rsidRPr="004A5B31">
      <w:rPr>
        <w:sz w:val="18"/>
      </w:rPr>
      <w:fldChar w:fldCharType="begin"/>
    </w:r>
    <w:r w:rsidRPr="004A5B31">
      <w:rPr>
        <w:sz w:val="18"/>
      </w:rPr>
      <w:instrText>PAGE   \* MERGEFORMAT</w:instrText>
    </w:r>
    <w:r w:rsidRPr="004A5B31">
      <w:rPr>
        <w:sz w:val="18"/>
      </w:rPr>
      <w:fldChar w:fldCharType="separate"/>
    </w:r>
    <w:r w:rsidR="00F15E0D">
      <w:rPr>
        <w:noProof/>
        <w:sz w:val="18"/>
      </w:rPr>
      <w:t>2</w:t>
    </w:r>
    <w:r w:rsidRPr="004A5B31">
      <w:rPr>
        <w:sz w:val="18"/>
      </w:rPr>
      <w:fldChar w:fldCharType="end"/>
    </w:r>
  </w:p>
  <w:p w:rsidR="00C1608C" w:rsidRDefault="00C1608C">
    <w:pPr>
      <w:pStyle w:val="Rodap"/>
      <w:tabs>
        <w:tab w:val="right" w:pos="9356"/>
      </w:tabs>
      <w:spacing w:line="360" w:lineRule="auto"/>
      <w:ind w:right="-569"/>
      <w:jc w:val="center"/>
      <w:rPr>
        <w:rFonts w:cs="Arial"/>
        <w:bCs/>
        <w:sz w:val="18"/>
      </w:rPr>
    </w:pPr>
  </w:p>
  <w:p w:rsidR="00C1608C" w:rsidRDefault="00C16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08C" w:rsidRDefault="00C1608C">
      <w:r>
        <w:separator/>
      </w:r>
    </w:p>
  </w:footnote>
  <w:footnote w:type="continuationSeparator" w:id="0">
    <w:p w:rsidR="00C1608C" w:rsidRDefault="00C16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8C" w:rsidRPr="00C47953" w:rsidRDefault="00C1608C" w:rsidP="00C47953">
    <w:pPr>
      <w:tabs>
        <w:tab w:val="clear" w:pos="1985"/>
        <w:tab w:val="left" w:pos="6804"/>
      </w:tabs>
      <w:jc w:val="right"/>
    </w:pPr>
    <w:r>
      <w:rPr>
        <w:rFonts w:ascii="Verdana" w:hAnsi="Verdana"/>
        <w:b/>
        <w:bCs/>
        <w:noProof/>
        <w:lang w:eastAsia="pt-BR"/>
      </w:rPr>
      <w:drawing>
        <wp:inline distT="0" distB="0" distL="0" distR="0">
          <wp:extent cx="4307840" cy="57213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784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1608C" w:rsidRDefault="00C1608C" w:rsidP="002D57C0">
    <w:pPr>
      <w:pStyle w:val="Cabealho"/>
    </w:pPr>
  </w:p>
  <w:p w:rsidR="00C1608C" w:rsidRDefault="00C16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8"/>
    <w:lvl w:ilvl="0">
      <w:start w:val="3"/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hAnsi="Times New Roman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7EA3D10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08CA5B1B"/>
    <w:multiLevelType w:val="multilevel"/>
    <w:tmpl w:val="FED01648"/>
    <w:lvl w:ilvl="0">
      <w:start w:val="1"/>
      <w:numFmt w:val="decimal"/>
      <w:pStyle w:val="Estilo6"/>
      <w:lvlText w:val="%1."/>
      <w:lvlJc w:val="left"/>
      <w:pPr>
        <w:ind w:left="6314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Verdana" w:hAnsi="Verdana"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2633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64B79F3"/>
    <w:multiLevelType w:val="hybridMultilevel"/>
    <w:tmpl w:val="7386748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DD40C2"/>
    <w:multiLevelType w:val="hybridMultilevel"/>
    <w:tmpl w:val="0A06DB1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182327AE"/>
    <w:multiLevelType w:val="hybridMultilevel"/>
    <w:tmpl w:val="CFD47C0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C040482"/>
    <w:multiLevelType w:val="multilevel"/>
    <w:tmpl w:val="44B41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CB27C82"/>
    <w:multiLevelType w:val="hybridMultilevel"/>
    <w:tmpl w:val="C010CE84"/>
    <w:lvl w:ilvl="0" w:tplc="0416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209367D5"/>
    <w:multiLevelType w:val="hybridMultilevel"/>
    <w:tmpl w:val="3CAC1E7C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276A5672"/>
    <w:multiLevelType w:val="hybridMultilevel"/>
    <w:tmpl w:val="2A2AE870"/>
    <w:lvl w:ilvl="0" w:tplc="0416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>
    <w:nsid w:val="2D6A0821"/>
    <w:multiLevelType w:val="hybridMultilevel"/>
    <w:tmpl w:val="05D0728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F8674F3"/>
    <w:multiLevelType w:val="hybridMultilevel"/>
    <w:tmpl w:val="D66A40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180706"/>
    <w:multiLevelType w:val="hybridMultilevel"/>
    <w:tmpl w:val="3E8E4EF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3E0B5F44"/>
    <w:multiLevelType w:val="hybridMultilevel"/>
    <w:tmpl w:val="9A0ADCEA"/>
    <w:lvl w:ilvl="0" w:tplc="00000005">
      <w:start w:val="1"/>
      <w:numFmt w:val="bullet"/>
      <w:lvlText w:val="·"/>
      <w:lvlJc w:val="left"/>
      <w:pPr>
        <w:tabs>
          <w:tab w:val="num" w:pos="1416"/>
        </w:tabs>
        <w:ind w:left="1416" w:firstLine="0"/>
      </w:pPr>
      <w:rPr>
        <w:rFonts w:ascii="Symbol" w:hAnsi="Symbol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48D67D45"/>
    <w:multiLevelType w:val="hybridMultilevel"/>
    <w:tmpl w:val="C534D4E6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3">
    <w:nsid w:val="535B2281"/>
    <w:multiLevelType w:val="hybridMultilevel"/>
    <w:tmpl w:val="AAA88F10"/>
    <w:lvl w:ilvl="0" w:tplc="0416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>
    <w:nsid w:val="538A2475"/>
    <w:multiLevelType w:val="hybridMultilevel"/>
    <w:tmpl w:val="9464268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99486F"/>
    <w:multiLevelType w:val="hybridMultilevel"/>
    <w:tmpl w:val="3EB03A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0027E8"/>
    <w:multiLevelType w:val="hybridMultilevel"/>
    <w:tmpl w:val="D472C2D0"/>
    <w:lvl w:ilvl="0" w:tplc="A48E79B6">
      <w:numFmt w:val="bullet"/>
      <w:lvlText w:val=""/>
      <w:lvlJc w:val="left"/>
      <w:pPr>
        <w:ind w:left="180" w:firstLine="954"/>
      </w:pPr>
      <w:rPr>
        <w:rFonts w:ascii="Calibri" w:eastAsia="Calibr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595E3DCD"/>
    <w:multiLevelType w:val="multilevel"/>
    <w:tmpl w:val="3C5ABA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>
    <w:nsid w:val="646414F9"/>
    <w:multiLevelType w:val="hybridMultilevel"/>
    <w:tmpl w:val="C9AC895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950861"/>
    <w:multiLevelType w:val="hybridMultilevel"/>
    <w:tmpl w:val="551221B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>
    <w:nsid w:val="6C8D1C2A"/>
    <w:multiLevelType w:val="hybridMultilevel"/>
    <w:tmpl w:val="533A34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1A017A"/>
    <w:multiLevelType w:val="multilevel"/>
    <w:tmpl w:val="49EEC7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•"/>
      <w:lvlJc w:val="left"/>
      <w:pPr>
        <w:ind w:left="1785" w:hanging="705"/>
      </w:pPr>
      <w:rPr>
        <w:rFonts w:ascii="Segoe UI" w:eastAsia="Times New Roman" w:hAnsi="Segoe UI" w:cs="Segoe U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EC66DB"/>
    <w:multiLevelType w:val="hybridMultilevel"/>
    <w:tmpl w:val="7FFEA6CA"/>
    <w:lvl w:ilvl="0" w:tplc="CF3A6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B95AF0"/>
    <w:multiLevelType w:val="hybridMultilevel"/>
    <w:tmpl w:val="582C06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E4AB1"/>
    <w:multiLevelType w:val="hybridMultilevel"/>
    <w:tmpl w:val="613EEBD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F16ACF"/>
    <w:multiLevelType w:val="hybridMultilevel"/>
    <w:tmpl w:val="445CEA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BF4038"/>
    <w:multiLevelType w:val="hybridMultilevel"/>
    <w:tmpl w:val="45E037E0"/>
    <w:lvl w:ilvl="0" w:tplc="E7540D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6"/>
  </w:num>
  <w:num w:numId="11">
    <w:abstractNumId w:val="5"/>
  </w:num>
  <w:num w:numId="12">
    <w:abstractNumId w:val="21"/>
  </w:num>
  <w:num w:numId="13">
    <w:abstractNumId w:val="20"/>
  </w:num>
  <w:num w:numId="14">
    <w:abstractNumId w:val="26"/>
  </w:num>
  <w:num w:numId="15">
    <w:abstractNumId w:val="12"/>
  </w:num>
  <w:num w:numId="16">
    <w:abstractNumId w:val="29"/>
  </w:num>
  <w:num w:numId="17">
    <w:abstractNumId w:val="30"/>
  </w:num>
  <w:num w:numId="18">
    <w:abstractNumId w:val="28"/>
  </w:num>
  <w:num w:numId="19">
    <w:abstractNumId w:val="10"/>
  </w:num>
  <w:num w:numId="20">
    <w:abstractNumId w:val="22"/>
  </w:num>
  <w:num w:numId="21">
    <w:abstractNumId w:val="13"/>
  </w:num>
  <w:num w:numId="22">
    <w:abstractNumId w:val="17"/>
  </w:num>
  <w:num w:numId="23">
    <w:abstractNumId w:val="15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34"/>
  </w:num>
  <w:num w:numId="27">
    <w:abstractNumId w:val="25"/>
  </w:num>
  <w:num w:numId="28">
    <w:abstractNumId w:val="33"/>
  </w:num>
  <w:num w:numId="29">
    <w:abstractNumId w:val="19"/>
  </w:num>
  <w:num w:numId="30">
    <w:abstractNumId w:val="18"/>
  </w:num>
  <w:num w:numId="31">
    <w:abstractNumId w:val="11"/>
  </w:num>
  <w:num w:numId="32">
    <w:abstractNumId w:val="36"/>
  </w:num>
  <w:num w:numId="33">
    <w:abstractNumId w:val="24"/>
  </w:num>
  <w:num w:numId="34">
    <w:abstractNumId w:val="35"/>
  </w:num>
  <w:num w:numId="35">
    <w:abstractNumId w:val="14"/>
  </w:num>
  <w:num w:numId="36">
    <w:abstractNumId w:val="31"/>
  </w:num>
  <w:num w:numId="37">
    <w:abstractNumId w:val="27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8F5"/>
    <w:rsid w:val="00011E85"/>
    <w:rsid w:val="000300AF"/>
    <w:rsid w:val="000309BE"/>
    <w:rsid w:val="000432D5"/>
    <w:rsid w:val="00047101"/>
    <w:rsid w:val="00050CA6"/>
    <w:rsid w:val="000519AE"/>
    <w:rsid w:val="0005290E"/>
    <w:rsid w:val="0005290F"/>
    <w:rsid w:val="0006276D"/>
    <w:rsid w:val="000665FB"/>
    <w:rsid w:val="00071456"/>
    <w:rsid w:val="000770FE"/>
    <w:rsid w:val="00086213"/>
    <w:rsid w:val="00087752"/>
    <w:rsid w:val="00092095"/>
    <w:rsid w:val="00096580"/>
    <w:rsid w:val="00097AAD"/>
    <w:rsid w:val="000A686E"/>
    <w:rsid w:val="000A7AEF"/>
    <w:rsid w:val="000B0A85"/>
    <w:rsid w:val="000B2BE4"/>
    <w:rsid w:val="000B5AFF"/>
    <w:rsid w:val="000B6B55"/>
    <w:rsid w:val="000C4176"/>
    <w:rsid w:val="000D02BE"/>
    <w:rsid w:val="000D091A"/>
    <w:rsid w:val="000D209C"/>
    <w:rsid w:val="000D4FD5"/>
    <w:rsid w:val="000D5FDD"/>
    <w:rsid w:val="000E743B"/>
    <w:rsid w:val="000F4902"/>
    <w:rsid w:val="000F500B"/>
    <w:rsid w:val="000F60D9"/>
    <w:rsid w:val="001024E7"/>
    <w:rsid w:val="001037E2"/>
    <w:rsid w:val="00104677"/>
    <w:rsid w:val="00114E6E"/>
    <w:rsid w:val="0012532A"/>
    <w:rsid w:val="0012537A"/>
    <w:rsid w:val="001307C6"/>
    <w:rsid w:val="00144179"/>
    <w:rsid w:val="00144A26"/>
    <w:rsid w:val="00146F06"/>
    <w:rsid w:val="00156B18"/>
    <w:rsid w:val="00157E48"/>
    <w:rsid w:val="00170AB9"/>
    <w:rsid w:val="00170EBB"/>
    <w:rsid w:val="001726CD"/>
    <w:rsid w:val="001739F8"/>
    <w:rsid w:val="00177FAC"/>
    <w:rsid w:val="00180537"/>
    <w:rsid w:val="001826C3"/>
    <w:rsid w:val="00185554"/>
    <w:rsid w:val="00192105"/>
    <w:rsid w:val="001960D8"/>
    <w:rsid w:val="00196B74"/>
    <w:rsid w:val="001971D2"/>
    <w:rsid w:val="001A5630"/>
    <w:rsid w:val="001A60BA"/>
    <w:rsid w:val="001A66C2"/>
    <w:rsid w:val="001A6E10"/>
    <w:rsid w:val="001B0EDD"/>
    <w:rsid w:val="001B17B8"/>
    <w:rsid w:val="001B4EEE"/>
    <w:rsid w:val="001C1400"/>
    <w:rsid w:val="001D26E5"/>
    <w:rsid w:val="001E00F0"/>
    <w:rsid w:val="001E29B1"/>
    <w:rsid w:val="001E5449"/>
    <w:rsid w:val="001E5B7C"/>
    <w:rsid w:val="001E6447"/>
    <w:rsid w:val="001F15E8"/>
    <w:rsid w:val="001F1788"/>
    <w:rsid w:val="001F3CB3"/>
    <w:rsid w:val="00201149"/>
    <w:rsid w:val="00205D60"/>
    <w:rsid w:val="0020780A"/>
    <w:rsid w:val="00210683"/>
    <w:rsid w:val="00217F4F"/>
    <w:rsid w:val="002209A9"/>
    <w:rsid w:val="00234F39"/>
    <w:rsid w:val="002369BC"/>
    <w:rsid w:val="00241EE4"/>
    <w:rsid w:val="00264755"/>
    <w:rsid w:val="00265DDB"/>
    <w:rsid w:val="0027321D"/>
    <w:rsid w:val="00283611"/>
    <w:rsid w:val="00283770"/>
    <w:rsid w:val="002846E3"/>
    <w:rsid w:val="002879FE"/>
    <w:rsid w:val="002A4B6F"/>
    <w:rsid w:val="002A5EB6"/>
    <w:rsid w:val="002A6048"/>
    <w:rsid w:val="002A7386"/>
    <w:rsid w:val="002A7DB4"/>
    <w:rsid w:val="002B0DBA"/>
    <w:rsid w:val="002B1D5E"/>
    <w:rsid w:val="002B76D6"/>
    <w:rsid w:val="002C00D3"/>
    <w:rsid w:val="002C0756"/>
    <w:rsid w:val="002C1DD6"/>
    <w:rsid w:val="002C3E97"/>
    <w:rsid w:val="002C4145"/>
    <w:rsid w:val="002C6185"/>
    <w:rsid w:val="002C75A2"/>
    <w:rsid w:val="002D1211"/>
    <w:rsid w:val="002D57C0"/>
    <w:rsid w:val="002E15AC"/>
    <w:rsid w:val="002E6187"/>
    <w:rsid w:val="002E7467"/>
    <w:rsid w:val="002F2732"/>
    <w:rsid w:val="00300A9C"/>
    <w:rsid w:val="00301B8D"/>
    <w:rsid w:val="00302424"/>
    <w:rsid w:val="003024AD"/>
    <w:rsid w:val="00302F65"/>
    <w:rsid w:val="00307885"/>
    <w:rsid w:val="00312AED"/>
    <w:rsid w:val="0031314D"/>
    <w:rsid w:val="003147DC"/>
    <w:rsid w:val="00315D86"/>
    <w:rsid w:val="00317445"/>
    <w:rsid w:val="00321D4C"/>
    <w:rsid w:val="003274C7"/>
    <w:rsid w:val="00327C23"/>
    <w:rsid w:val="00327F82"/>
    <w:rsid w:val="0033050E"/>
    <w:rsid w:val="0033167A"/>
    <w:rsid w:val="003342BB"/>
    <w:rsid w:val="00335097"/>
    <w:rsid w:val="00342582"/>
    <w:rsid w:val="00346737"/>
    <w:rsid w:val="00352FC6"/>
    <w:rsid w:val="003601BA"/>
    <w:rsid w:val="00363952"/>
    <w:rsid w:val="0036489E"/>
    <w:rsid w:val="00371C9C"/>
    <w:rsid w:val="00374F3D"/>
    <w:rsid w:val="003832CF"/>
    <w:rsid w:val="00392C4F"/>
    <w:rsid w:val="00396FC1"/>
    <w:rsid w:val="003974EC"/>
    <w:rsid w:val="003A0596"/>
    <w:rsid w:val="003A28BD"/>
    <w:rsid w:val="003B30A6"/>
    <w:rsid w:val="003C3A84"/>
    <w:rsid w:val="003D35CA"/>
    <w:rsid w:val="003E4580"/>
    <w:rsid w:val="003E760A"/>
    <w:rsid w:val="003E7B6A"/>
    <w:rsid w:val="003F301B"/>
    <w:rsid w:val="003F44AC"/>
    <w:rsid w:val="003F471B"/>
    <w:rsid w:val="003F4F92"/>
    <w:rsid w:val="003F575D"/>
    <w:rsid w:val="003F586D"/>
    <w:rsid w:val="003F7F1E"/>
    <w:rsid w:val="00403749"/>
    <w:rsid w:val="00407E7F"/>
    <w:rsid w:val="004161A2"/>
    <w:rsid w:val="00416962"/>
    <w:rsid w:val="00416C72"/>
    <w:rsid w:val="00422F76"/>
    <w:rsid w:val="00423204"/>
    <w:rsid w:val="004265DD"/>
    <w:rsid w:val="004347AB"/>
    <w:rsid w:val="00436AF2"/>
    <w:rsid w:val="00440832"/>
    <w:rsid w:val="00447D8A"/>
    <w:rsid w:val="00447E11"/>
    <w:rsid w:val="00450E2B"/>
    <w:rsid w:val="004529CD"/>
    <w:rsid w:val="00454A1B"/>
    <w:rsid w:val="00454B61"/>
    <w:rsid w:val="0045670D"/>
    <w:rsid w:val="00460FA1"/>
    <w:rsid w:val="004613C4"/>
    <w:rsid w:val="00464FAD"/>
    <w:rsid w:val="004668D8"/>
    <w:rsid w:val="004676CD"/>
    <w:rsid w:val="00472E95"/>
    <w:rsid w:val="0047504B"/>
    <w:rsid w:val="00476326"/>
    <w:rsid w:val="00476DB1"/>
    <w:rsid w:val="004803A3"/>
    <w:rsid w:val="00483E29"/>
    <w:rsid w:val="00487D45"/>
    <w:rsid w:val="00492743"/>
    <w:rsid w:val="00496DE8"/>
    <w:rsid w:val="00497652"/>
    <w:rsid w:val="004A1A26"/>
    <w:rsid w:val="004A1E68"/>
    <w:rsid w:val="004A39F0"/>
    <w:rsid w:val="004A4BEC"/>
    <w:rsid w:val="004A5B31"/>
    <w:rsid w:val="004B038E"/>
    <w:rsid w:val="004B1182"/>
    <w:rsid w:val="004B1A2D"/>
    <w:rsid w:val="004C206B"/>
    <w:rsid w:val="004C471C"/>
    <w:rsid w:val="004D478A"/>
    <w:rsid w:val="004D69CF"/>
    <w:rsid w:val="004D6C86"/>
    <w:rsid w:val="004E09CB"/>
    <w:rsid w:val="004E26C5"/>
    <w:rsid w:val="00500B8C"/>
    <w:rsid w:val="00500F06"/>
    <w:rsid w:val="00501194"/>
    <w:rsid w:val="0050128F"/>
    <w:rsid w:val="00504C8A"/>
    <w:rsid w:val="00514BE3"/>
    <w:rsid w:val="0052278A"/>
    <w:rsid w:val="00523B7B"/>
    <w:rsid w:val="00524B07"/>
    <w:rsid w:val="0052740D"/>
    <w:rsid w:val="0053037B"/>
    <w:rsid w:val="00531FED"/>
    <w:rsid w:val="00537441"/>
    <w:rsid w:val="0054003C"/>
    <w:rsid w:val="0054181D"/>
    <w:rsid w:val="005421D0"/>
    <w:rsid w:val="005431D2"/>
    <w:rsid w:val="00543FBA"/>
    <w:rsid w:val="00545130"/>
    <w:rsid w:val="00554BD5"/>
    <w:rsid w:val="00554CFB"/>
    <w:rsid w:val="00557366"/>
    <w:rsid w:val="0056138B"/>
    <w:rsid w:val="005659B9"/>
    <w:rsid w:val="00566730"/>
    <w:rsid w:val="005729EA"/>
    <w:rsid w:val="00575D64"/>
    <w:rsid w:val="0057719D"/>
    <w:rsid w:val="00582B23"/>
    <w:rsid w:val="00584A41"/>
    <w:rsid w:val="00585E94"/>
    <w:rsid w:val="00593015"/>
    <w:rsid w:val="00594987"/>
    <w:rsid w:val="00595AF8"/>
    <w:rsid w:val="00595E9D"/>
    <w:rsid w:val="00597922"/>
    <w:rsid w:val="00597E7A"/>
    <w:rsid w:val="005A3582"/>
    <w:rsid w:val="005B038B"/>
    <w:rsid w:val="005B0A1F"/>
    <w:rsid w:val="005C4187"/>
    <w:rsid w:val="005C749F"/>
    <w:rsid w:val="005D1FC7"/>
    <w:rsid w:val="005D345F"/>
    <w:rsid w:val="005E3C4D"/>
    <w:rsid w:val="005E691A"/>
    <w:rsid w:val="005F2897"/>
    <w:rsid w:val="005F7755"/>
    <w:rsid w:val="006007FB"/>
    <w:rsid w:val="0060153F"/>
    <w:rsid w:val="00601A96"/>
    <w:rsid w:val="0060419F"/>
    <w:rsid w:val="00604616"/>
    <w:rsid w:val="00606748"/>
    <w:rsid w:val="00614939"/>
    <w:rsid w:val="00620B47"/>
    <w:rsid w:val="00622433"/>
    <w:rsid w:val="00627408"/>
    <w:rsid w:val="00627C54"/>
    <w:rsid w:val="00631D62"/>
    <w:rsid w:val="00637B20"/>
    <w:rsid w:val="00637FE5"/>
    <w:rsid w:val="00640764"/>
    <w:rsid w:val="006412DC"/>
    <w:rsid w:val="006415D2"/>
    <w:rsid w:val="0064598F"/>
    <w:rsid w:val="006510BD"/>
    <w:rsid w:val="006535C6"/>
    <w:rsid w:val="0065786B"/>
    <w:rsid w:val="00660DE4"/>
    <w:rsid w:val="00661DB6"/>
    <w:rsid w:val="0066231B"/>
    <w:rsid w:val="00663BC9"/>
    <w:rsid w:val="00664E7B"/>
    <w:rsid w:val="00666478"/>
    <w:rsid w:val="006735FF"/>
    <w:rsid w:val="006769C3"/>
    <w:rsid w:val="00680EFB"/>
    <w:rsid w:val="00687BC5"/>
    <w:rsid w:val="00687F1C"/>
    <w:rsid w:val="00695B80"/>
    <w:rsid w:val="006B1E31"/>
    <w:rsid w:val="006B32A8"/>
    <w:rsid w:val="006B7C32"/>
    <w:rsid w:val="006C0344"/>
    <w:rsid w:val="006C03FD"/>
    <w:rsid w:val="006C3AFC"/>
    <w:rsid w:val="006D1C64"/>
    <w:rsid w:val="006D7357"/>
    <w:rsid w:val="006E29C3"/>
    <w:rsid w:val="006E5984"/>
    <w:rsid w:val="006F1C3A"/>
    <w:rsid w:val="006F2326"/>
    <w:rsid w:val="006F287D"/>
    <w:rsid w:val="006F3065"/>
    <w:rsid w:val="006F336D"/>
    <w:rsid w:val="006F61F9"/>
    <w:rsid w:val="00703411"/>
    <w:rsid w:val="00712AFE"/>
    <w:rsid w:val="00713DBE"/>
    <w:rsid w:val="0071421F"/>
    <w:rsid w:val="00715524"/>
    <w:rsid w:val="007216A1"/>
    <w:rsid w:val="00726988"/>
    <w:rsid w:val="00730CD0"/>
    <w:rsid w:val="00732F21"/>
    <w:rsid w:val="0073301C"/>
    <w:rsid w:val="00734734"/>
    <w:rsid w:val="0073494F"/>
    <w:rsid w:val="00735413"/>
    <w:rsid w:val="00735797"/>
    <w:rsid w:val="00751852"/>
    <w:rsid w:val="0075197A"/>
    <w:rsid w:val="007541E2"/>
    <w:rsid w:val="00755796"/>
    <w:rsid w:val="00767900"/>
    <w:rsid w:val="00775395"/>
    <w:rsid w:val="00780562"/>
    <w:rsid w:val="007842E0"/>
    <w:rsid w:val="00785247"/>
    <w:rsid w:val="00786980"/>
    <w:rsid w:val="00787AEF"/>
    <w:rsid w:val="0079044D"/>
    <w:rsid w:val="0079195C"/>
    <w:rsid w:val="0079294D"/>
    <w:rsid w:val="00792BD2"/>
    <w:rsid w:val="007A14B2"/>
    <w:rsid w:val="007A31AE"/>
    <w:rsid w:val="007A401D"/>
    <w:rsid w:val="007A4DF7"/>
    <w:rsid w:val="007A73E1"/>
    <w:rsid w:val="007A7ECA"/>
    <w:rsid w:val="007B4F88"/>
    <w:rsid w:val="007B68E4"/>
    <w:rsid w:val="007B724D"/>
    <w:rsid w:val="007C37D2"/>
    <w:rsid w:val="007C4560"/>
    <w:rsid w:val="007D4D5B"/>
    <w:rsid w:val="007D7F78"/>
    <w:rsid w:val="007E3966"/>
    <w:rsid w:val="007E6BEF"/>
    <w:rsid w:val="007F2A06"/>
    <w:rsid w:val="007F3528"/>
    <w:rsid w:val="007F3742"/>
    <w:rsid w:val="007F45B6"/>
    <w:rsid w:val="007F67FC"/>
    <w:rsid w:val="007F6D32"/>
    <w:rsid w:val="007F76B9"/>
    <w:rsid w:val="007F7AF1"/>
    <w:rsid w:val="0081178E"/>
    <w:rsid w:val="00823455"/>
    <w:rsid w:val="0083514D"/>
    <w:rsid w:val="00844353"/>
    <w:rsid w:val="008523DD"/>
    <w:rsid w:val="008573F5"/>
    <w:rsid w:val="00860300"/>
    <w:rsid w:val="00860571"/>
    <w:rsid w:val="008613E8"/>
    <w:rsid w:val="00866627"/>
    <w:rsid w:val="00866946"/>
    <w:rsid w:val="00880538"/>
    <w:rsid w:val="008906F1"/>
    <w:rsid w:val="00893BC0"/>
    <w:rsid w:val="00894DD5"/>
    <w:rsid w:val="00896B23"/>
    <w:rsid w:val="00897FF2"/>
    <w:rsid w:val="008A2AD2"/>
    <w:rsid w:val="008A3539"/>
    <w:rsid w:val="008A4F6B"/>
    <w:rsid w:val="008B1E70"/>
    <w:rsid w:val="008B4B07"/>
    <w:rsid w:val="008B545E"/>
    <w:rsid w:val="008C4490"/>
    <w:rsid w:val="008D6D2D"/>
    <w:rsid w:val="008E3920"/>
    <w:rsid w:val="008F216F"/>
    <w:rsid w:val="008F2FAC"/>
    <w:rsid w:val="008F3323"/>
    <w:rsid w:val="008F3414"/>
    <w:rsid w:val="008F3C6B"/>
    <w:rsid w:val="008F716F"/>
    <w:rsid w:val="008F7FC6"/>
    <w:rsid w:val="00905475"/>
    <w:rsid w:val="009066A9"/>
    <w:rsid w:val="00906E61"/>
    <w:rsid w:val="009126C3"/>
    <w:rsid w:val="00916AB9"/>
    <w:rsid w:val="00917670"/>
    <w:rsid w:val="009211DD"/>
    <w:rsid w:val="00922526"/>
    <w:rsid w:val="00923D58"/>
    <w:rsid w:val="00926399"/>
    <w:rsid w:val="00926B6D"/>
    <w:rsid w:val="00927FC7"/>
    <w:rsid w:val="009307BC"/>
    <w:rsid w:val="009333C8"/>
    <w:rsid w:val="009358D4"/>
    <w:rsid w:val="009358D7"/>
    <w:rsid w:val="00935D29"/>
    <w:rsid w:val="009407DA"/>
    <w:rsid w:val="00943624"/>
    <w:rsid w:val="009439AF"/>
    <w:rsid w:val="00945898"/>
    <w:rsid w:val="00951132"/>
    <w:rsid w:val="0095256A"/>
    <w:rsid w:val="00952E4F"/>
    <w:rsid w:val="00964190"/>
    <w:rsid w:val="009654F1"/>
    <w:rsid w:val="00965632"/>
    <w:rsid w:val="0096585A"/>
    <w:rsid w:val="00966AE9"/>
    <w:rsid w:val="00972916"/>
    <w:rsid w:val="00977394"/>
    <w:rsid w:val="009802DE"/>
    <w:rsid w:val="009865BE"/>
    <w:rsid w:val="00987D6D"/>
    <w:rsid w:val="00987E40"/>
    <w:rsid w:val="00997B2A"/>
    <w:rsid w:val="009A2F4F"/>
    <w:rsid w:val="009A39BE"/>
    <w:rsid w:val="009B4333"/>
    <w:rsid w:val="009B502D"/>
    <w:rsid w:val="009B79CB"/>
    <w:rsid w:val="009C0ADF"/>
    <w:rsid w:val="009C23D7"/>
    <w:rsid w:val="009D06DB"/>
    <w:rsid w:val="009D5C88"/>
    <w:rsid w:val="009D6EE0"/>
    <w:rsid w:val="009E520B"/>
    <w:rsid w:val="009E5A7E"/>
    <w:rsid w:val="009E7B82"/>
    <w:rsid w:val="009E7E08"/>
    <w:rsid w:val="00A01B43"/>
    <w:rsid w:val="00A0355F"/>
    <w:rsid w:val="00A04D3F"/>
    <w:rsid w:val="00A05110"/>
    <w:rsid w:val="00A06505"/>
    <w:rsid w:val="00A077FE"/>
    <w:rsid w:val="00A20AD5"/>
    <w:rsid w:val="00A20D7D"/>
    <w:rsid w:val="00A24B7E"/>
    <w:rsid w:val="00A24CA4"/>
    <w:rsid w:val="00A273D7"/>
    <w:rsid w:val="00A342F5"/>
    <w:rsid w:val="00A40A04"/>
    <w:rsid w:val="00A41A5F"/>
    <w:rsid w:val="00A43854"/>
    <w:rsid w:val="00A43A91"/>
    <w:rsid w:val="00A524F2"/>
    <w:rsid w:val="00A53E67"/>
    <w:rsid w:val="00A54F2F"/>
    <w:rsid w:val="00A570C7"/>
    <w:rsid w:val="00A60B0A"/>
    <w:rsid w:val="00A67713"/>
    <w:rsid w:val="00A71052"/>
    <w:rsid w:val="00A71B21"/>
    <w:rsid w:val="00A75FAC"/>
    <w:rsid w:val="00A76856"/>
    <w:rsid w:val="00A83D4C"/>
    <w:rsid w:val="00A8524C"/>
    <w:rsid w:val="00A905BF"/>
    <w:rsid w:val="00A924EC"/>
    <w:rsid w:val="00A95188"/>
    <w:rsid w:val="00AA4F6E"/>
    <w:rsid w:val="00AB12B9"/>
    <w:rsid w:val="00AB3B36"/>
    <w:rsid w:val="00AB5D26"/>
    <w:rsid w:val="00AB6808"/>
    <w:rsid w:val="00AB6F76"/>
    <w:rsid w:val="00AC2790"/>
    <w:rsid w:val="00AC33DA"/>
    <w:rsid w:val="00AC7AA9"/>
    <w:rsid w:val="00AD1531"/>
    <w:rsid w:val="00AD2A08"/>
    <w:rsid w:val="00AD3C0B"/>
    <w:rsid w:val="00AD71A7"/>
    <w:rsid w:val="00AE2718"/>
    <w:rsid w:val="00AE6C84"/>
    <w:rsid w:val="00AF1CC4"/>
    <w:rsid w:val="00AF3E36"/>
    <w:rsid w:val="00AF566A"/>
    <w:rsid w:val="00B0092E"/>
    <w:rsid w:val="00B0140B"/>
    <w:rsid w:val="00B03CD4"/>
    <w:rsid w:val="00B058F5"/>
    <w:rsid w:val="00B1253B"/>
    <w:rsid w:val="00B131E4"/>
    <w:rsid w:val="00B30375"/>
    <w:rsid w:val="00B309D0"/>
    <w:rsid w:val="00B31950"/>
    <w:rsid w:val="00B33196"/>
    <w:rsid w:val="00B37479"/>
    <w:rsid w:val="00B40D9C"/>
    <w:rsid w:val="00B4173B"/>
    <w:rsid w:val="00B4472C"/>
    <w:rsid w:val="00B5365C"/>
    <w:rsid w:val="00B5367F"/>
    <w:rsid w:val="00B55227"/>
    <w:rsid w:val="00B675B4"/>
    <w:rsid w:val="00B73A20"/>
    <w:rsid w:val="00B74832"/>
    <w:rsid w:val="00B8001B"/>
    <w:rsid w:val="00B823F5"/>
    <w:rsid w:val="00B82565"/>
    <w:rsid w:val="00B82E40"/>
    <w:rsid w:val="00B8389A"/>
    <w:rsid w:val="00B97105"/>
    <w:rsid w:val="00BA28AA"/>
    <w:rsid w:val="00BA2994"/>
    <w:rsid w:val="00BA743E"/>
    <w:rsid w:val="00BB33A8"/>
    <w:rsid w:val="00BB39E3"/>
    <w:rsid w:val="00BB4933"/>
    <w:rsid w:val="00BC2098"/>
    <w:rsid w:val="00BC6D50"/>
    <w:rsid w:val="00BC740B"/>
    <w:rsid w:val="00BD1FE0"/>
    <w:rsid w:val="00BD2C39"/>
    <w:rsid w:val="00BE0C67"/>
    <w:rsid w:val="00BE10A7"/>
    <w:rsid w:val="00BE15C0"/>
    <w:rsid w:val="00BE5CB0"/>
    <w:rsid w:val="00BF0DF5"/>
    <w:rsid w:val="00BF0F76"/>
    <w:rsid w:val="00BF5BE8"/>
    <w:rsid w:val="00BF74A8"/>
    <w:rsid w:val="00C03695"/>
    <w:rsid w:val="00C10442"/>
    <w:rsid w:val="00C121C8"/>
    <w:rsid w:val="00C1608C"/>
    <w:rsid w:val="00C26141"/>
    <w:rsid w:val="00C3110D"/>
    <w:rsid w:val="00C3790F"/>
    <w:rsid w:val="00C428B8"/>
    <w:rsid w:val="00C44B46"/>
    <w:rsid w:val="00C46AC2"/>
    <w:rsid w:val="00C47953"/>
    <w:rsid w:val="00C516CD"/>
    <w:rsid w:val="00C52688"/>
    <w:rsid w:val="00C527F9"/>
    <w:rsid w:val="00C56F2D"/>
    <w:rsid w:val="00C702E0"/>
    <w:rsid w:val="00C74380"/>
    <w:rsid w:val="00C75323"/>
    <w:rsid w:val="00C77E61"/>
    <w:rsid w:val="00C80EF1"/>
    <w:rsid w:val="00C8244C"/>
    <w:rsid w:val="00C82965"/>
    <w:rsid w:val="00C858B4"/>
    <w:rsid w:val="00C931D6"/>
    <w:rsid w:val="00C936B5"/>
    <w:rsid w:val="00C949D3"/>
    <w:rsid w:val="00C97A03"/>
    <w:rsid w:val="00CA0AC9"/>
    <w:rsid w:val="00CA73A9"/>
    <w:rsid w:val="00CB28B4"/>
    <w:rsid w:val="00CB4B54"/>
    <w:rsid w:val="00CB6349"/>
    <w:rsid w:val="00CB66C7"/>
    <w:rsid w:val="00CC1E21"/>
    <w:rsid w:val="00CC44DB"/>
    <w:rsid w:val="00CD7E84"/>
    <w:rsid w:val="00CE4057"/>
    <w:rsid w:val="00CE6A35"/>
    <w:rsid w:val="00CE6B9E"/>
    <w:rsid w:val="00CF4A85"/>
    <w:rsid w:val="00CF4B93"/>
    <w:rsid w:val="00CF5AA6"/>
    <w:rsid w:val="00CF61EB"/>
    <w:rsid w:val="00D0271F"/>
    <w:rsid w:val="00D02E6B"/>
    <w:rsid w:val="00D03DC0"/>
    <w:rsid w:val="00D06C2F"/>
    <w:rsid w:val="00D07BD9"/>
    <w:rsid w:val="00D20FDC"/>
    <w:rsid w:val="00D2303F"/>
    <w:rsid w:val="00D27103"/>
    <w:rsid w:val="00D36AC3"/>
    <w:rsid w:val="00D418CA"/>
    <w:rsid w:val="00D46901"/>
    <w:rsid w:val="00D47D7C"/>
    <w:rsid w:val="00D52634"/>
    <w:rsid w:val="00D53A55"/>
    <w:rsid w:val="00D5567C"/>
    <w:rsid w:val="00D55C29"/>
    <w:rsid w:val="00D6132F"/>
    <w:rsid w:val="00D61D0C"/>
    <w:rsid w:val="00D65AE3"/>
    <w:rsid w:val="00D6777D"/>
    <w:rsid w:val="00D70E86"/>
    <w:rsid w:val="00D71054"/>
    <w:rsid w:val="00D73973"/>
    <w:rsid w:val="00D7690B"/>
    <w:rsid w:val="00D85DBF"/>
    <w:rsid w:val="00D86538"/>
    <w:rsid w:val="00D8726D"/>
    <w:rsid w:val="00DA26E5"/>
    <w:rsid w:val="00DB1336"/>
    <w:rsid w:val="00DB56C8"/>
    <w:rsid w:val="00DB6812"/>
    <w:rsid w:val="00DB68D0"/>
    <w:rsid w:val="00DB690A"/>
    <w:rsid w:val="00DC0691"/>
    <w:rsid w:val="00DC0FBE"/>
    <w:rsid w:val="00DC352E"/>
    <w:rsid w:val="00DC3EDD"/>
    <w:rsid w:val="00DD3825"/>
    <w:rsid w:val="00DD55C7"/>
    <w:rsid w:val="00DD58B2"/>
    <w:rsid w:val="00DD6A98"/>
    <w:rsid w:val="00DD6F8D"/>
    <w:rsid w:val="00DD7AB6"/>
    <w:rsid w:val="00DE4062"/>
    <w:rsid w:val="00DE6E31"/>
    <w:rsid w:val="00DF6AF9"/>
    <w:rsid w:val="00E02199"/>
    <w:rsid w:val="00E13369"/>
    <w:rsid w:val="00E1771D"/>
    <w:rsid w:val="00E22889"/>
    <w:rsid w:val="00E22D0C"/>
    <w:rsid w:val="00E25E25"/>
    <w:rsid w:val="00E270B5"/>
    <w:rsid w:val="00E313B6"/>
    <w:rsid w:val="00E31CCF"/>
    <w:rsid w:val="00E321D2"/>
    <w:rsid w:val="00E36479"/>
    <w:rsid w:val="00E37C77"/>
    <w:rsid w:val="00E40AB1"/>
    <w:rsid w:val="00E41A35"/>
    <w:rsid w:val="00E430AC"/>
    <w:rsid w:val="00E43F0C"/>
    <w:rsid w:val="00E44D6C"/>
    <w:rsid w:val="00E5002B"/>
    <w:rsid w:val="00E51F7B"/>
    <w:rsid w:val="00E62767"/>
    <w:rsid w:val="00E70015"/>
    <w:rsid w:val="00E71008"/>
    <w:rsid w:val="00E73FAE"/>
    <w:rsid w:val="00E82A5D"/>
    <w:rsid w:val="00E845B0"/>
    <w:rsid w:val="00E86FC1"/>
    <w:rsid w:val="00E968D0"/>
    <w:rsid w:val="00EA1686"/>
    <w:rsid w:val="00EB1105"/>
    <w:rsid w:val="00EC098D"/>
    <w:rsid w:val="00EC3429"/>
    <w:rsid w:val="00ED0978"/>
    <w:rsid w:val="00ED3A47"/>
    <w:rsid w:val="00ED4159"/>
    <w:rsid w:val="00ED4CE7"/>
    <w:rsid w:val="00ED5916"/>
    <w:rsid w:val="00ED6AE0"/>
    <w:rsid w:val="00ED6EDC"/>
    <w:rsid w:val="00ED78DB"/>
    <w:rsid w:val="00EE2DCD"/>
    <w:rsid w:val="00EE4B07"/>
    <w:rsid w:val="00EF2713"/>
    <w:rsid w:val="00EF2BFD"/>
    <w:rsid w:val="00EF2CE3"/>
    <w:rsid w:val="00F017E3"/>
    <w:rsid w:val="00F021A0"/>
    <w:rsid w:val="00F03D0C"/>
    <w:rsid w:val="00F073A6"/>
    <w:rsid w:val="00F07BA5"/>
    <w:rsid w:val="00F13F76"/>
    <w:rsid w:val="00F14A01"/>
    <w:rsid w:val="00F15E0D"/>
    <w:rsid w:val="00F16B7F"/>
    <w:rsid w:val="00F17788"/>
    <w:rsid w:val="00F23066"/>
    <w:rsid w:val="00F3368E"/>
    <w:rsid w:val="00F35676"/>
    <w:rsid w:val="00F42E41"/>
    <w:rsid w:val="00F43C0D"/>
    <w:rsid w:val="00F45670"/>
    <w:rsid w:val="00F51B85"/>
    <w:rsid w:val="00F77C33"/>
    <w:rsid w:val="00F804EB"/>
    <w:rsid w:val="00F80ABC"/>
    <w:rsid w:val="00F9292D"/>
    <w:rsid w:val="00F937F6"/>
    <w:rsid w:val="00F947F5"/>
    <w:rsid w:val="00F95C86"/>
    <w:rsid w:val="00F96DA5"/>
    <w:rsid w:val="00FA3EF6"/>
    <w:rsid w:val="00FA5B42"/>
    <w:rsid w:val="00FA7E99"/>
    <w:rsid w:val="00FB1F4A"/>
    <w:rsid w:val="00FB28B2"/>
    <w:rsid w:val="00FB2913"/>
    <w:rsid w:val="00FB743C"/>
    <w:rsid w:val="00FB751B"/>
    <w:rsid w:val="00FC3395"/>
    <w:rsid w:val="00FC4418"/>
    <w:rsid w:val="00FD0FC9"/>
    <w:rsid w:val="00FE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68333CA3-DB6E-4DA8-9EEA-A4A8F23C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1985"/>
      </w:tabs>
      <w:spacing w:line="276" w:lineRule="auto"/>
      <w:jc w:val="both"/>
    </w:pPr>
    <w:rPr>
      <w:rFonts w:ascii="Arial" w:hAnsi="Arial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Ttulo6">
    <w:name w:val="heading 6"/>
    <w:basedOn w:val="Normal"/>
    <w:next w:val="Normal"/>
    <w:link w:val="Ttulo6Char"/>
    <w:qFormat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qFormat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tulo8">
    <w:name w:val="heading 8"/>
    <w:basedOn w:val="Normal"/>
    <w:next w:val="Normal"/>
    <w:link w:val="Ttulo8Char"/>
    <w:unhideWhenUsed/>
    <w:qFormat/>
    <w:rsid w:val="00396FC1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pPr>
      <w:suppressAutoHyphens/>
    </w:pPr>
    <w:rPr>
      <w:lang w:eastAsia="ar-SA"/>
    </w:rPr>
  </w:style>
  <w:style w:type="paragraph" w:styleId="Recuodecorpodetexto">
    <w:name w:val="Body Text Indent"/>
    <w:basedOn w:val="Normal"/>
    <w:link w:val="RecuodecorpodetextoChar"/>
    <w:pPr>
      <w:suppressAutoHyphens/>
      <w:spacing w:line="360" w:lineRule="auto"/>
      <w:ind w:left="357" w:firstLine="1979"/>
    </w:pPr>
    <w:rPr>
      <w:lang w:eastAsia="ar-SA"/>
    </w:rPr>
  </w:style>
  <w:style w:type="paragraph" w:customStyle="1" w:styleId="WW-Recuodecorpodetexto2">
    <w:name w:val="WW-Recuo de corpo de texto 2"/>
    <w:basedOn w:val="Normal"/>
    <w:pPr>
      <w:suppressAutoHyphens/>
      <w:spacing w:line="360" w:lineRule="auto"/>
      <w:ind w:firstLine="2342"/>
    </w:pPr>
    <w:rPr>
      <w:lang w:eastAsia="ar-SA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  <w:suppressAutoHyphens/>
    </w:pPr>
    <w:rPr>
      <w:lang w:eastAsia="ar-SA"/>
    </w:rPr>
  </w:style>
  <w:style w:type="paragraph" w:customStyle="1" w:styleId="Textoembloco1">
    <w:name w:val="Texto em bloco1"/>
    <w:basedOn w:val="Normal"/>
    <w:pPr>
      <w:tabs>
        <w:tab w:val="left" w:pos="2127"/>
      </w:tabs>
      <w:suppressAutoHyphens/>
      <w:overflowPunct w:val="0"/>
      <w:autoSpaceDE w:val="0"/>
      <w:ind w:left="2268" w:right="51" w:hanging="2268"/>
      <w:textAlignment w:val="baseline"/>
    </w:pPr>
    <w:rPr>
      <w:sz w:val="26"/>
      <w:szCs w:val="20"/>
      <w:lang w:eastAsia="ar-SA"/>
    </w:r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  <w:suppressAutoHyphens/>
    </w:pPr>
    <w:rPr>
      <w:lang w:eastAsia="ar-SA"/>
    </w:rPr>
  </w:style>
  <w:style w:type="paragraph" w:customStyle="1" w:styleId="WW-Corpodetexto3">
    <w:name w:val="WW-Corpo de texto 3"/>
    <w:basedOn w:val="Normal"/>
    <w:pPr>
      <w:tabs>
        <w:tab w:val="left" w:pos="7229"/>
      </w:tabs>
      <w:suppressAutoHyphens/>
      <w:ind w:right="608"/>
      <w:jc w:val="center"/>
    </w:pPr>
    <w:rPr>
      <w:b/>
      <w:iCs/>
      <w:sz w:val="26"/>
      <w:lang w:eastAsia="ar-SA"/>
    </w:rPr>
  </w:style>
  <w:style w:type="paragraph" w:styleId="Recuodecorpodetexto3">
    <w:name w:val="Body Text Indent 3"/>
    <w:basedOn w:val="Normal"/>
    <w:link w:val="Recuodecorpodetexto3Char"/>
    <w:pPr>
      <w:suppressAutoHyphens/>
      <w:spacing w:line="360" w:lineRule="auto"/>
      <w:ind w:left="1418" w:firstLine="1417"/>
    </w:pPr>
    <w:rPr>
      <w:rFonts w:cs="Arial"/>
      <w:color w:val="000000"/>
      <w:lang w:eastAsia="ar-SA"/>
    </w:rPr>
  </w:style>
  <w:style w:type="paragraph" w:customStyle="1" w:styleId="Corpodetexto21">
    <w:name w:val="Corpo de texto 21"/>
    <w:basedOn w:val="Normal"/>
    <w:pPr>
      <w:suppressAutoHyphens/>
      <w:overflowPunct w:val="0"/>
      <w:autoSpaceDE w:val="0"/>
      <w:spacing w:line="360" w:lineRule="auto"/>
      <w:textAlignment w:val="baseline"/>
    </w:pPr>
    <w:rPr>
      <w:sz w:val="28"/>
      <w:szCs w:val="20"/>
      <w:lang w:eastAsia="ar-SA"/>
    </w:rPr>
  </w:style>
  <w:style w:type="paragraph" w:styleId="Corpodetexto2">
    <w:name w:val="Body Text 2"/>
    <w:basedOn w:val="Normal"/>
    <w:link w:val="Corpodetexto2Char"/>
    <w:pPr>
      <w:spacing w:line="360" w:lineRule="auto"/>
      <w:ind w:right="-12"/>
    </w:pPr>
    <w:rPr>
      <w:rFonts w:cs="Arial"/>
      <w:lang w:eastAsia="ar-SA"/>
    </w:rPr>
  </w:style>
  <w:style w:type="character" w:customStyle="1" w:styleId="Absatz-Standardschriftart">
    <w:name w:val="Absatz-Standardschriftart"/>
  </w:style>
  <w:style w:type="paragraph" w:customStyle="1" w:styleId="Ttulodatabela">
    <w:name w:val="Título da tabela"/>
    <w:basedOn w:val="Normal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Artigo">
    <w:name w:val="Artigo"/>
    <w:pPr>
      <w:widowControl w:val="0"/>
      <w:autoSpaceDE w:val="0"/>
      <w:autoSpaceDN w:val="0"/>
      <w:adjustRightInd w:val="0"/>
      <w:spacing w:before="180" w:after="180" w:line="276" w:lineRule="auto"/>
      <w:jc w:val="both"/>
    </w:pPr>
    <w:rPr>
      <w:rFonts w:ascii="Arial" w:hAnsi="Arial" w:cs="Arial"/>
      <w:sz w:val="24"/>
      <w:szCs w:val="24"/>
    </w:rPr>
  </w:style>
  <w:style w:type="paragraph" w:customStyle="1" w:styleId="Paragrafo">
    <w:name w:val="Paragrafo"/>
    <w:pPr>
      <w:widowControl w:val="0"/>
      <w:autoSpaceDE w:val="0"/>
      <w:autoSpaceDN w:val="0"/>
      <w:adjustRightInd w:val="0"/>
      <w:spacing w:before="85" w:after="85" w:line="276" w:lineRule="auto"/>
      <w:jc w:val="both"/>
    </w:pPr>
    <w:rPr>
      <w:rFonts w:ascii="Arial" w:hAnsi="Arial" w:cs="Arial"/>
      <w:sz w:val="24"/>
      <w:szCs w:val="24"/>
    </w:rPr>
  </w:style>
  <w:style w:type="paragraph" w:styleId="Corpodetexto3">
    <w:name w:val="Body Text 3"/>
    <w:basedOn w:val="Normal"/>
    <w:link w:val="Corpodetexto3Char"/>
    <w:pPr>
      <w:spacing w:line="360" w:lineRule="auto"/>
    </w:pPr>
    <w:rPr>
      <w:rFonts w:cs="Arial"/>
    </w:rPr>
  </w:style>
  <w:style w:type="character" w:customStyle="1" w:styleId="WW8Num2z0">
    <w:name w:val="WW8Num2z0"/>
    <w:rPr>
      <w:rFonts w:ascii="Wingdings" w:hAnsi="Wingdings"/>
    </w:rPr>
  </w:style>
  <w:style w:type="paragraph" w:styleId="Recuodecorpodetexto2">
    <w:name w:val="Body Text Indent 2"/>
    <w:basedOn w:val="Normal"/>
    <w:link w:val="Recuodecorpodetexto2Char"/>
    <w:pPr>
      <w:spacing w:line="360" w:lineRule="auto"/>
      <w:ind w:right="132" w:firstLine="1980"/>
    </w:pPr>
    <w:rPr>
      <w:rFonts w:cs="Arial"/>
      <w:color w:val="000000"/>
    </w:rPr>
  </w:style>
  <w:style w:type="paragraph" w:customStyle="1" w:styleId="WW-Recuodecorpodetexto3">
    <w:name w:val="WW-Recuo de corpo de texto 3"/>
    <w:basedOn w:val="Normal"/>
    <w:pPr>
      <w:tabs>
        <w:tab w:val="clear" w:pos="1985"/>
      </w:tabs>
      <w:suppressAutoHyphens/>
      <w:spacing w:line="360" w:lineRule="auto"/>
      <w:ind w:firstLine="2160"/>
    </w:pPr>
    <w:rPr>
      <w:rFonts w:eastAsia="Times New Roman" w:cs="Arial"/>
      <w:sz w:val="24"/>
      <w:szCs w:val="24"/>
      <w:lang w:eastAsia="ar-SA"/>
    </w:rPr>
  </w:style>
  <w:style w:type="paragraph" w:customStyle="1" w:styleId="Recuodecorpodetexto32">
    <w:name w:val="Recuo de corpo de texto 32"/>
    <w:basedOn w:val="Normal"/>
    <w:pPr>
      <w:autoSpaceDE w:val="0"/>
      <w:spacing w:before="100" w:line="360" w:lineRule="auto"/>
      <w:ind w:left="1985"/>
    </w:pPr>
    <w:rPr>
      <w:rFonts w:eastAsia="Times New Roman"/>
      <w:i/>
      <w:iCs/>
      <w:lang w:eastAsia="ar-SA"/>
    </w:rPr>
  </w:style>
  <w:style w:type="character" w:customStyle="1" w:styleId="Ttulo4Char">
    <w:name w:val="Título 4 Char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dapChar">
    <w:name w:val="Rodapé Char"/>
    <w:uiPriority w:val="99"/>
    <w:rPr>
      <w:rFonts w:ascii="Arial" w:hAnsi="Arial"/>
      <w:sz w:val="22"/>
      <w:szCs w:val="22"/>
      <w:lang w:eastAsia="ar-SA"/>
    </w:rPr>
  </w:style>
  <w:style w:type="character" w:styleId="Hyperlink">
    <w:name w:val="Hyperlink"/>
    <w:unhideWhenUsed/>
    <w:rPr>
      <w:color w:val="0000FF"/>
      <w:u w:val="single"/>
    </w:rPr>
  </w:style>
  <w:style w:type="paragraph" w:styleId="Textodebalo">
    <w:name w:val="Balloon Text"/>
    <w:basedOn w:val="Normal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Pr>
      <w:rFonts w:ascii="Tahoma" w:hAnsi="Tahoma" w:cs="Tahoma"/>
      <w:sz w:val="16"/>
      <w:szCs w:val="16"/>
      <w:lang w:eastAsia="en-US"/>
    </w:rPr>
  </w:style>
  <w:style w:type="paragraph" w:customStyle="1" w:styleId="BodyText21">
    <w:name w:val="Body Text 21"/>
    <w:basedOn w:val="Normal"/>
    <w:pPr>
      <w:tabs>
        <w:tab w:val="clear" w:pos="1985"/>
        <w:tab w:val="left" w:pos="-993"/>
      </w:tabs>
      <w:suppressAutoHyphens/>
      <w:spacing w:line="360" w:lineRule="auto"/>
      <w:ind w:right="-143"/>
    </w:pPr>
    <w:rPr>
      <w:rFonts w:ascii="Times New Roman" w:eastAsia="Times New Roman" w:hAnsi="Times New Roman"/>
      <w:sz w:val="26"/>
      <w:szCs w:val="20"/>
    </w:rPr>
  </w:style>
  <w:style w:type="character" w:customStyle="1" w:styleId="RecuodecorpodetextoChar">
    <w:name w:val="Recuo de corpo de texto Char"/>
    <w:link w:val="Recuodecorpodetexto"/>
    <w:rsid w:val="00514BE3"/>
    <w:rPr>
      <w:rFonts w:ascii="Arial" w:hAnsi="Arial"/>
      <w:sz w:val="22"/>
      <w:szCs w:val="22"/>
      <w:lang w:eastAsia="ar-SA"/>
    </w:rPr>
  </w:style>
  <w:style w:type="character" w:customStyle="1" w:styleId="Ttulo8Char">
    <w:name w:val="Título 8 Char"/>
    <w:link w:val="Ttulo8"/>
    <w:rsid w:val="00396FC1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CabealhoChar">
    <w:name w:val="Cabeçalho Char"/>
    <w:link w:val="Cabealho"/>
    <w:uiPriority w:val="99"/>
    <w:rsid w:val="00396FC1"/>
    <w:rPr>
      <w:rFonts w:ascii="Arial" w:hAnsi="Arial"/>
      <w:sz w:val="22"/>
      <w:szCs w:val="22"/>
      <w:lang w:eastAsia="ar-SA"/>
    </w:rPr>
  </w:style>
  <w:style w:type="paragraph" w:styleId="Ttulo">
    <w:name w:val="Title"/>
    <w:basedOn w:val="Normal"/>
    <w:next w:val="Normal"/>
    <w:link w:val="TtuloChar"/>
    <w:qFormat/>
    <w:rsid w:val="00396FC1"/>
    <w:pPr>
      <w:tabs>
        <w:tab w:val="clear" w:pos="1985"/>
      </w:tabs>
      <w:suppressAutoHyphens/>
      <w:spacing w:line="360" w:lineRule="auto"/>
      <w:jc w:val="center"/>
    </w:pPr>
    <w:rPr>
      <w:rFonts w:eastAsia="Times New Roman" w:cs="Arial"/>
      <w:b/>
      <w:caps/>
      <w:sz w:val="36"/>
      <w:szCs w:val="36"/>
      <w:lang w:eastAsia="ar-SA"/>
    </w:rPr>
  </w:style>
  <w:style w:type="character" w:customStyle="1" w:styleId="TtuloChar">
    <w:name w:val="Título Char"/>
    <w:link w:val="Ttulo"/>
    <w:rsid w:val="00396FC1"/>
    <w:rPr>
      <w:rFonts w:ascii="Arial" w:eastAsia="Times New Roman" w:hAnsi="Arial" w:cs="Arial"/>
      <w:b/>
      <w:caps/>
      <w:sz w:val="36"/>
      <w:szCs w:val="36"/>
      <w:lang w:eastAsia="ar-SA"/>
    </w:rPr>
  </w:style>
  <w:style w:type="paragraph" w:customStyle="1" w:styleId="WW-Legenda111">
    <w:name w:val="WW-Legenda111"/>
    <w:basedOn w:val="Normal"/>
    <w:next w:val="Normal"/>
    <w:rsid w:val="00396FC1"/>
    <w:pPr>
      <w:tabs>
        <w:tab w:val="clear" w:pos="1985"/>
      </w:tabs>
      <w:suppressAutoHyphens/>
      <w:spacing w:line="360" w:lineRule="auto"/>
      <w:jc w:val="center"/>
    </w:pPr>
    <w:rPr>
      <w:rFonts w:eastAsia="Times New Roman" w:cs="Arial"/>
      <w:b/>
      <w:sz w:val="20"/>
      <w:lang w:eastAsia="ar-SA"/>
    </w:rPr>
  </w:style>
  <w:style w:type="paragraph" w:customStyle="1" w:styleId="Contedodatabela">
    <w:name w:val="Conteúdo da tabela"/>
    <w:basedOn w:val="Normal"/>
    <w:rsid w:val="00396FC1"/>
    <w:pPr>
      <w:suppressLineNumbers/>
      <w:tabs>
        <w:tab w:val="clear" w:pos="1985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396FC1"/>
    <w:pPr>
      <w:tabs>
        <w:tab w:val="clear" w:pos="1985"/>
      </w:tabs>
      <w:suppressAutoHyphens/>
      <w:spacing w:line="360" w:lineRule="auto"/>
      <w:ind w:left="12" w:firstLine="1406"/>
    </w:pPr>
    <w:rPr>
      <w:rFonts w:eastAsia="Times New Roman" w:cs="Arial"/>
      <w:spacing w:val="5"/>
      <w:sz w:val="24"/>
      <w:szCs w:val="24"/>
      <w:lang w:eastAsia="ar-SA"/>
    </w:rPr>
  </w:style>
  <w:style w:type="paragraph" w:customStyle="1" w:styleId="Recuodecorpodetexto31">
    <w:name w:val="Recuo de corpo de texto 31"/>
    <w:basedOn w:val="Normal"/>
    <w:rsid w:val="00396FC1"/>
    <w:pPr>
      <w:tabs>
        <w:tab w:val="clear" w:pos="1985"/>
      </w:tabs>
      <w:suppressAutoHyphens/>
      <w:spacing w:line="360" w:lineRule="auto"/>
      <w:ind w:left="12" w:firstLine="1406"/>
    </w:pPr>
    <w:rPr>
      <w:rFonts w:eastAsia="Times New Roman" w:cs="Arial"/>
      <w:color w:val="000000"/>
      <w:spacing w:val="5"/>
      <w:sz w:val="24"/>
      <w:szCs w:val="24"/>
      <w:lang w:eastAsia="ar-SA"/>
    </w:rPr>
  </w:style>
  <w:style w:type="paragraph" w:customStyle="1" w:styleId="Default">
    <w:name w:val="Default"/>
    <w:basedOn w:val="Normal"/>
    <w:link w:val="DefaultChar"/>
    <w:rsid w:val="00D61D0C"/>
    <w:pPr>
      <w:tabs>
        <w:tab w:val="clear" w:pos="1985"/>
      </w:tabs>
      <w:autoSpaceDE w:val="0"/>
      <w:autoSpaceDN w:val="0"/>
      <w:spacing w:line="240" w:lineRule="auto"/>
      <w:jc w:val="left"/>
    </w:pPr>
    <w:rPr>
      <w:rFonts w:eastAsia="Times New Roman" w:cs="Arial"/>
      <w:color w:val="000000"/>
      <w:sz w:val="24"/>
      <w:szCs w:val="24"/>
    </w:rPr>
  </w:style>
  <w:style w:type="table" w:styleId="Tabelacomgrade">
    <w:name w:val="Table Grid"/>
    <w:basedOn w:val="Tabelanormal"/>
    <w:rsid w:val="00E40A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GE-Alteraesdestacadas">
    <w:name w:val="PGE - Alterações destacadas"/>
    <w:uiPriority w:val="1"/>
    <w:qFormat/>
    <w:rsid w:val="004E26C5"/>
    <w:rPr>
      <w:rFonts w:ascii="Arial" w:hAnsi="Arial"/>
      <w:b/>
      <w:color w:val="000000"/>
      <w:sz w:val="22"/>
      <w:u w:val="single"/>
    </w:rPr>
  </w:style>
  <w:style w:type="character" w:customStyle="1" w:styleId="DefaultChar">
    <w:name w:val="Default Char"/>
    <w:link w:val="Default"/>
    <w:locked/>
    <w:rsid w:val="004E26C5"/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nhideWhenUsed/>
    <w:rsid w:val="007B68E4"/>
    <w:pPr>
      <w:tabs>
        <w:tab w:val="clear" w:pos="1985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8906F1"/>
    <w:pPr>
      <w:tabs>
        <w:tab w:val="clear" w:pos="1985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8906F1"/>
    <w:pPr>
      <w:tabs>
        <w:tab w:val="clear" w:pos="1985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8906F1"/>
    <w:pPr>
      <w:tabs>
        <w:tab w:val="clear" w:pos="1985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906F1"/>
    <w:rPr>
      <w:b/>
      <w:bCs/>
    </w:rPr>
  </w:style>
  <w:style w:type="paragraph" w:customStyle="1" w:styleId="Estilo6">
    <w:name w:val="Estilo6"/>
    <w:basedOn w:val="Ttulo1"/>
    <w:link w:val="Estilo6Char"/>
    <w:qFormat/>
    <w:rsid w:val="00217F4F"/>
    <w:pPr>
      <w:keepLines w:val="0"/>
      <w:numPr>
        <w:numId w:val="19"/>
      </w:numPr>
      <w:tabs>
        <w:tab w:val="clear" w:pos="1985"/>
      </w:tabs>
      <w:spacing w:before="240" w:after="60"/>
      <w:ind w:left="360"/>
    </w:pPr>
    <w:rPr>
      <w:rFonts w:ascii="Calibri" w:hAnsi="Calibri" w:cs="Calibri"/>
      <w:bCs w:val="0"/>
      <w:color w:val="auto"/>
      <w:sz w:val="24"/>
      <w:szCs w:val="24"/>
      <w:lang w:eastAsia="pt-BR"/>
    </w:rPr>
  </w:style>
  <w:style w:type="character" w:customStyle="1" w:styleId="Estilo6Char">
    <w:name w:val="Estilo6 Char"/>
    <w:link w:val="Estilo6"/>
    <w:rsid w:val="00217F4F"/>
    <w:rPr>
      <w:rFonts w:eastAsia="Times New Roman" w:cs="Calibri"/>
      <w:b/>
      <w:sz w:val="24"/>
      <w:szCs w:val="24"/>
    </w:rPr>
  </w:style>
  <w:style w:type="character" w:styleId="TextodoEspaoReservado">
    <w:name w:val="Placeholder Text"/>
    <w:basedOn w:val="Fontepargpadro"/>
    <w:uiPriority w:val="99"/>
    <w:rsid w:val="00823455"/>
    <w:rPr>
      <w:color w:val="808080"/>
    </w:rPr>
  </w:style>
  <w:style w:type="character" w:customStyle="1" w:styleId="Ttulo1Char">
    <w:name w:val="Título 1 Char"/>
    <w:basedOn w:val="Fontepargpadro"/>
    <w:link w:val="Ttulo1"/>
    <w:rsid w:val="009802D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tulo2Char">
    <w:name w:val="Título 2 Char"/>
    <w:basedOn w:val="Fontepargpadro"/>
    <w:link w:val="Ttulo2"/>
    <w:rsid w:val="009802D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tulo3Char">
    <w:name w:val="Título 3 Char"/>
    <w:basedOn w:val="Fontepargpadro"/>
    <w:link w:val="Ttulo3"/>
    <w:rsid w:val="009802DE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Ttulo5Char">
    <w:name w:val="Título 5 Char"/>
    <w:basedOn w:val="Fontepargpadro"/>
    <w:link w:val="Ttulo5"/>
    <w:rsid w:val="009802DE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tulo6Char">
    <w:name w:val="Título 6 Char"/>
    <w:basedOn w:val="Fontepargpadro"/>
    <w:link w:val="Ttulo6"/>
    <w:rsid w:val="009802DE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tulo7Char">
    <w:name w:val="Título 7 Char"/>
    <w:basedOn w:val="Fontepargpadro"/>
    <w:link w:val="Ttulo7"/>
    <w:rsid w:val="009802DE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styleId="Nmerodepgina">
    <w:name w:val="page number"/>
    <w:basedOn w:val="Fontepargpadro"/>
    <w:rsid w:val="009802DE"/>
  </w:style>
  <w:style w:type="paragraph" w:customStyle="1" w:styleId="Ttulo10">
    <w:name w:val="Ttulo 1"/>
    <w:basedOn w:val="Normal"/>
    <w:next w:val="Normal"/>
    <w:locked/>
    <w:rsid w:val="009802DE"/>
    <w:pPr>
      <w:tabs>
        <w:tab w:val="clear" w:pos="1985"/>
      </w:tabs>
      <w:spacing w:line="240" w:lineRule="auto"/>
      <w:jc w:val="center"/>
    </w:pPr>
    <w:rPr>
      <w:rFonts w:eastAsia="Times New Roman"/>
      <w:snapToGrid w:val="0"/>
      <w:sz w:val="24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9802DE"/>
    <w:rPr>
      <w:rFonts w:ascii="Arial" w:hAnsi="Arial" w:cs="Arial"/>
      <w:color w:val="000000"/>
      <w:sz w:val="22"/>
      <w:szCs w:val="22"/>
      <w:lang w:eastAsia="en-US"/>
    </w:rPr>
  </w:style>
  <w:style w:type="character" w:customStyle="1" w:styleId="CorpodetextoChar">
    <w:name w:val="Corpo de texto Char"/>
    <w:basedOn w:val="Fontepargpadro"/>
    <w:link w:val="Corpodetexto"/>
    <w:rsid w:val="009802DE"/>
    <w:rPr>
      <w:rFonts w:ascii="Arial" w:hAnsi="Arial"/>
      <w:sz w:val="22"/>
      <w:szCs w:val="22"/>
      <w:lang w:eastAsia="ar-SA"/>
    </w:rPr>
  </w:style>
  <w:style w:type="character" w:styleId="Refdecomentrio">
    <w:name w:val="annotation reference"/>
    <w:rsid w:val="009802DE"/>
    <w:rPr>
      <w:sz w:val="16"/>
    </w:rPr>
  </w:style>
  <w:style w:type="paragraph" w:styleId="Textodecomentrio">
    <w:name w:val="annotation text"/>
    <w:basedOn w:val="Normal"/>
    <w:link w:val="TextodecomentrioChar"/>
    <w:uiPriority w:val="99"/>
    <w:rsid w:val="009802DE"/>
    <w:pPr>
      <w:widowControl w:val="0"/>
      <w:tabs>
        <w:tab w:val="clear" w:pos="1985"/>
      </w:tabs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802DE"/>
    <w:rPr>
      <w:rFonts w:ascii="Times New Roman" w:eastAsia="Times New Roman" w:hAnsi="Times New Roman"/>
    </w:rPr>
  </w:style>
  <w:style w:type="character" w:customStyle="1" w:styleId="Corpodetexto2Char">
    <w:name w:val="Corpo de texto 2 Char"/>
    <w:basedOn w:val="Fontepargpadro"/>
    <w:link w:val="Corpodetexto2"/>
    <w:rsid w:val="009802DE"/>
    <w:rPr>
      <w:rFonts w:ascii="Arial" w:hAnsi="Arial" w:cs="Arial"/>
      <w:sz w:val="22"/>
      <w:szCs w:val="22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rsid w:val="009802DE"/>
    <w:rPr>
      <w:rFonts w:ascii="Arial" w:hAnsi="Arial" w:cs="Arial"/>
      <w:color w:val="000000"/>
      <w:sz w:val="22"/>
      <w:szCs w:val="22"/>
      <w:lang w:eastAsia="ar-SA"/>
    </w:rPr>
  </w:style>
  <w:style w:type="character" w:styleId="HiperlinkVisitado">
    <w:name w:val="FollowedHyperlink"/>
    <w:rsid w:val="009802DE"/>
    <w:rPr>
      <w:color w:val="800080"/>
      <w:u w:val="single"/>
    </w:rPr>
  </w:style>
  <w:style w:type="paragraph" w:customStyle="1" w:styleId="Blockquote">
    <w:name w:val="Blockquote"/>
    <w:basedOn w:val="Normal"/>
    <w:locked/>
    <w:rsid w:val="009802DE"/>
    <w:pPr>
      <w:tabs>
        <w:tab w:val="clear" w:pos="1985"/>
      </w:tabs>
      <w:spacing w:before="100" w:after="100" w:line="240" w:lineRule="auto"/>
      <w:ind w:left="360" w:right="360"/>
      <w:jc w:val="left"/>
    </w:pPr>
    <w:rPr>
      <w:rFonts w:ascii="Times New Roman" w:eastAsia="Times New Roman" w:hAnsi="Times New Roman"/>
      <w:snapToGrid w:val="0"/>
      <w:sz w:val="24"/>
      <w:szCs w:val="20"/>
      <w:lang w:eastAsia="pt-BR"/>
    </w:rPr>
  </w:style>
  <w:style w:type="paragraph" w:customStyle="1" w:styleId="texto1">
    <w:name w:val="texto1"/>
    <w:basedOn w:val="Normal"/>
    <w:locked/>
    <w:rsid w:val="009802DE"/>
    <w:pPr>
      <w:tabs>
        <w:tab w:val="clear" w:pos="1985"/>
      </w:tabs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styleId="nfase">
    <w:name w:val="Emphasis"/>
    <w:qFormat/>
    <w:rsid w:val="009802DE"/>
    <w:rPr>
      <w:i/>
    </w:rPr>
  </w:style>
  <w:style w:type="character" w:customStyle="1" w:styleId="Corpodetexto3Char">
    <w:name w:val="Corpo de texto 3 Char"/>
    <w:basedOn w:val="Fontepargpadro"/>
    <w:link w:val="Corpodetexto3"/>
    <w:rsid w:val="009802DE"/>
    <w:rPr>
      <w:rFonts w:ascii="Arial" w:hAnsi="Arial" w:cs="Arial"/>
      <w:sz w:val="22"/>
      <w:szCs w:val="22"/>
      <w:lang w:eastAsia="en-US"/>
    </w:rPr>
  </w:style>
  <w:style w:type="paragraph" w:styleId="Lista4">
    <w:name w:val="List 4"/>
    <w:basedOn w:val="Normal"/>
    <w:next w:val="Normal"/>
    <w:rsid w:val="009802DE"/>
    <w:pPr>
      <w:tabs>
        <w:tab w:val="clear" w:pos="1985"/>
      </w:tabs>
      <w:spacing w:line="240" w:lineRule="auto"/>
      <w:jc w:val="left"/>
    </w:pPr>
    <w:rPr>
      <w:rFonts w:eastAsia="Times New Roman"/>
      <w:snapToGrid w:val="0"/>
      <w:sz w:val="24"/>
      <w:szCs w:val="20"/>
      <w:lang w:eastAsia="pt-BR"/>
    </w:rPr>
  </w:style>
  <w:style w:type="paragraph" w:customStyle="1" w:styleId="IWParagrafoAzul">
    <w:name w:val="IW Paragrafo Azul"/>
    <w:locked/>
    <w:rsid w:val="009802DE"/>
    <w:pPr>
      <w:widowControl w:val="0"/>
      <w:suppressAutoHyphens/>
      <w:ind w:firstLine="850"/>
    </w:pPr>
    <w:rPr>
      <w:rFonts w:ascii="Bitstream Vera Sans" w:eastAsia="Lucida Sans Unicode" w:hAnsi="Bitstream Vera Sans"/>
      <w:b/>
      <w:color w:val="002C72"/>
      <w:sz w:val="18"/>
      <w:szCs w:val="24"/>
      <w:lang w:eastAsia="en-US"/>
    </w:rPr>
  </w:style>
  <w:style w:type="paragraph" w:styleId="Lista3">
    <w:name w:val="List 3"/>
    <w:basedOn w:val="Normal"/>
    <w:rsid w:val="009802DE"/>
    <w:pPr>
      <w:tabs>
        <w:tab w:val="clear" w:pos="1985"/>
      </w:tabs>
      <w:spacing w:line="240" w:lineRule="auto"/>
      <w:ind w:left="849" w:hanging="283"/>
      <w:contextualSpacing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locked/>
    <w:rsid w:val="009802DE"/>
  </w:style>
  <w:style w:type="paragraph" w:customStyle="1" w:styleId="Estilo1">
    <w:name w:val="Estilo1"/>
    <w:basedOn w:val="Normal"/>
    <w:next w:val="Normal"/>
    <w:locked/>
    <w:rsid w:val="009802DE"/>
    <w:pPr>
      <w:tabs>
        <w:tab w:val="clear" w:pos="1985"/>
      </w:tabs>
      <w:spacing w:line="320" w:lineRule="atLeast"/>
    </w:pPr>
    <w:rPr>
      <w:rFonts w:eastAsia="Times New Roman"/>
      <w:sz w:val="24"/>
      <w:szCs w:val="20"/>
    </w:rPr>
  </w:style>
  <w:style w:type="paragraph" w:styleId="Textodenotaderodap">
    <w:name w:val="footnote text"/>
    <w:basedOn w:val="Normal"/>
    <w:link w:val="TextodenotaderodapChar"/>
    <w:rsid w:val="009802DE"/>
    <w:pPr>
      <w:tabs>
        <w:tab w:val="clear" w:pos="1985"/>
      </w:tabs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9802DE"/>
    <w:rPr>
      <w:rFonts w:ascii="Times New Roman" w:eastAsia="Times New Roman" w:hAnsi="Times New Roman"/>
    </w:rPr>
  </w:style>
  <w:style w:type="character" w:styleId="Refdenotaderodap">
    <w:name w:val="footnote reference"/>
    <w:rsid w:val="009802DE"/>
    <w:rPr>
      <w:vertAlign w:val="superscript"/>
    </w:rPr>
  </w:style>
  <w:style w:type="paragraph" w:customStyle="1" w:styleId="ListaColorida-nfase11">
    <w:name w:val="Lista Colorida - Ênfase 11"/>
    <w:basedOn w:val="Normal"/>
    <w:qFormat/>
    <w:locked/>
    <w:rsid w:val="009802DE"/>
    <w:pPr>
      <w:tabs>
        <w:tab w:val="clear" w:pos="1985"/>
      </w:tabs>
      <w:spacing w:line="240" w:lineRule="auto"/>
      <w:jc w:val="left"/>
    </w:pPr>
    <w:rPr>
      <w:rFonts w:ascii="Calibri" w:hAnsi="Calibri"/>
    </w:rPr>
  </w:style>
  <w:style w:type="paragraph" w:customStyle="1" w:styleId="TableParagraph">
    <w:name w:val="Table Paragraph"/>
    <w:basedOn w:val="Normal"/>
    <w:uiPriority w:val="1"/>
    <w:locked/>
    <w:rsid w:val="009802DE"/>
    <w:pPr>
      <w:tabs>
        <w:tab w:val="clear" w:pos="1985"/>
      </w:tabs>
      <w:spacing w:line="240" w:lineRule="auto"/>
      <w:jc w:val="left"/>
    </w:pPr>
    <w:rPr>
      <w:rFonts w:ascii="Calibri" w:hAnsi="Calibri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9802DE"/>
    <w:pPr>
      <w:widowControl/>
    </w:pPr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9802DE"/>
    <w:rPr>
      <w:rFonts w:ascii="Times New Roman" w:eastAsia="Times New Roman" w:hAnsi="Times New Roman"/>
      <w:b/>
      <w:bCs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locked/>
    <w:rsid w:val="009802D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tabs>
        <w:tab w:val="clear" w:pos="1985"/>
      </w:tabs>
      <w:spacing w:before="120" w:line="240" w:lineRule="auto"/>
    </w:pPr>
    <w:rPr>
      <w:rFonts w:ascii="Ecofont_Spranq_eco_Sans" w:hAnsi="Ecofont_Spranq_eco_Sans" w:cs="Tahoma"/>
      <w:i/>
      <w:iCs/>
      <w:color w:val="000000"/>
      <w:sz w:val="20"/>
      <w:szCs w:val="24"/>
    </w:rPr>
  </w:style>
  <w:style w:type="character" w:customStyle="1" w:styleId="GradeColorida-nfase1Char">
    <w:name w:val="Grade Colorida - Ênfase 1 Char"/>
    <w:link w:val="GradeColorida-nfase11"/>
    <w:rsid w:val="009802DE"/>
    <w:rPr>
      <w:rFonts w:ascii="Ecofont_Spranq_eco_Sans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SombreamentoEscuro-nfase11">
    <w:name w:val="Sombreamento Escuro - Ênfase 11"/>
    <w:hidden/>
    <w:uiPriority w:val="71"/>
    <w:rsid w:val="009802DE"/>
    <w:rPr>
      <w:rFonts w:ascii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802DE"/>
    <w:pPr>
      <w:tabs>
        <w:tab w:val="clear" w:pos="1985"/>
      </w:tabs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Reviso">
    <w:name w:val="Revision"/>
    <w:hidden/>
    <w:uiPriority w:val="71"/>
    <w:rsid w:val="009802DE"/>
    <w:rPr>
      <w:rFonts w:ascii="Times New Roman" w:eastAsia="Times New Roman" w:hAnsi="Times New Roman"/>
      <w:sz w:val="24"/>
      <w:szCs w:val="24"/>
    </w:rPr>
  </w:style>
  <w:style w:type="paragraph" w:customStyle="1" w:styleId="texto">
    <w:name w:val="texto"/>
    <w:basedOn w:val="Normal"/>
    <w:locked/>
    <w:rsid w:val="009802DE"/>
    <w:pPr>
      <w:tabs>
        <w:tab w:val="clear" w:pos="1985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locked/>
    <w:rsid w:val="009802DE"/>
  </w:style>
  <w:style w:type="paragraph" w:styleId="TextosemFormatao">
    <w:name w:val="Plain Text"/>
    <w:basedOn w:val="Normal"/>
    <w:link w:val="TextosemFormataoChar"/>
    <w:unhideWhenUsed/>
    <w:rsid w:val="009802DE"/>
    <w:pPr>
      <w:tabs>
        <w:tab w:val="clear" w:pos="1985"/>
      </w:tabs>
      <w:spacing w:line="240" w:lineRule="auto"/>
      <w:jc w:val="left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9802DE"/>
    <w:rPr>
      <w:rFonts w:ascii="Courier New" w:eastAsia="Times New Roman" w:hAnsi="Courier New"/>
    </w:rPr>
  </w:style>
  <w:style w:type="character" w:customStyle="1" w:styleId="Alteraesdestacadas">
    <w:name w:val="Alterações destacadas"/>
    <w:basedOn w:val="Fontepargpadro"/>
    <w:uiPriority w:val="1"/>
    <w:locked/>
    <w:rsid w:val="009802DE"/>
    <w:rPr>
      <w:rFonts w:ascii="Calibri Light" w:hAnsi="Calibri Light" w:cs="Arial"/>
      <w:b/>
      <w:color w:val="auto"/>
      <w:sz w:val="22"/>
      <w:szCs w:val="22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8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DFDD86DDA7D459CBF8B766DFABF67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C8F6248-DECF-4C0D-8D84-3C3EA0192949}"/>
      </w:docPartPr>
      <w:docPartBody>
        <w:p w:rsidR="00B32334" w:rsidRDefault="0054739E" w:rsidP="0054739E">
          <w:pPr>
            <w:pStyle w:val="7DFDD86DDA7D459CBF8B766DFABF6743"/>
          </w:pPr>
          <w:r w:rsidRPr="005D618C">
            <w:rPr>
              <w:rStyle w:val="TextodoEspaoReservado"/>
              <w:rFonts w:ascii="Segoe UI" w:hAnsi="Segoe UI" w:cs="Segoe UI"/>
            </w:rPr>
            <w:t>Clique aqui para digitar texto.</w:t>
          </w:r>
        </w:p>
      </w:docPartBody>
    </w:docPart>
    <w:docPart>
      <w:docPartPr>
        <w:name w:val="E91F6F53E27648B9821D7B8910C78A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1FCCC4-6053-4FB2-8EB2-0B494CC16C76}"/>
      </w:docPartPr>
      <w:docPartBody>
        <w:p w:rsidR="00B32334" w:rsidRDefault="0054739E" w:rsidP="0054739E">
          <w:pPr>
            <w:pStyle w:val="E91F6F53E27648B9821D7B8910C78AA5"/>
          </w:pPr>
          <w:r w:rsidRPr="005D618C">
            <w:rPr>
              <w:rStyle w:val="TextodoEspaoReservado"/>
              <w:rFonts w:ascii="Segoe UI" w:hAnsi="Segoe UI" w:cs="Segoe UI"/>
            </w:rPr>
            <w:t>Clique aqui para digitar texto.</w:t>
          </w:r>
        </w:p>
      </w:docPartBody>
    </w:docPart>
    <w:docPart>
      <w:docPartPr>
        <w:name w:val="91821EB7C6804DAF8117DBD6EF26F5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B6393B-D557-49E9-8D2F-0740780658D0}"/>
      </w:docPartPr>
      <w:docPartBody>
        <w:p w:rsidR="00B32334" w:rsidRDefault="0054739E" w:rsidP="0054739E">
          <w:pPr>
            <w:pStyle w:val="91821EB7C6804DAF8117DBD6EF26F502"/>
          </w:pPr>
          <w:r w:rsidRPr="005D618C">
            <w:rPr>
              <w:rStyle w:val="TextodoEspaoReservado"/>
              <w:rFonts w:ascii="Segoe UI" w:hAnsi="Segoe UI" w:cs="Segoe UI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tstream Vera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Lucida Sans Unicode"/>
    <w:charset w:val="00"/>
    <w:family w:val="swiss"/>
    <w:pitch w:val="variable"/>
    <w:sig w:usb0="00000003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A39"/>
    <w:rsid w:val="001A79E3"/>
    <w:rsid w:val="0054739E"/>
    <w:rsid w:val="0068439B"/>
    <w:rsid w:val="008A7A39"/>
    <w:rsid w:val="008F4038"/>
    <w:rsid w:val="00B32334"/>
    <w:rsid w:val="00C5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rsid w:val="0054739E"/>
    <w:rPr>
      <w:color w:val="808080"/>
    </w:rPr>
  </w:style>
  <w:style w:type="paragraph" w:customStyle="1" w:styleId="F9C811EF69BB4E4895F6531C93D4EBEA">
    <w:name w:val="F9C811EF69BB4E4895F6531C93D4EBEA"/>
    <w:rsid w:val="008A7A39"/>
  </w:style>
  <w:style w:type="paragraph" w:customStyle="1" w:styleId="0646C6704FA84EBCA5F664016AEB3B45">
    <w:name w:val="0646C6704FA84EBCA5F664016AEB3B45"/>
    <w:rsid w:val="008A7A39"/>
  </w:style>
  <w:style w:type="paragraph" w:customStyle="1" w:styleId="B1B6AA35842B4393B88CA39C880B7E20">
    <w:name w:val="B1B6AA35842B4393B88CA39C880B7E20"/>
    <w:rsid w:val="008A7A39"/>
  </w:style>
  <w:style w:type="paragraph" w:customStyle="1" w:styleId="253BC942090D41949DF8D4C217541AD1">
    <w:name w:val="253BC942090D41949DF8D4C217541AD1"/>
    <w:rsid w:val="008A7A39"/>
  </w:style>
  <w:style w:type="paragraph" w:customStyle="1" w:styleId="ED4444AFD2B54D6BA17B9111926A62E4">
    <w:name w:val="ED4444AFD2B54D6BA17B9111926A62E4"/>
    <w:rsid w:val="008A7A39"/>
  </w:style>
  <w:style w:type="paragraph" w:customStyle="1" w:styleId="CF329650874340928DECCBE60A8536F3">
    <w:name w:val="CF329650874340928DECCBE60A8536F3"/>
    <w:rsid w:val="008A7A39"/>
  </w:style>
  <w:style w:type="paragraph" w:customStyle="1" w:styleId="98F04CE947394EB28BA942E2D3EBAD1D">
    <w:name w:val="98F04CE947394EB28BA942E2D3EBAD1D"/>
    <w:rsid w:val="008A7A39"/>
  </w:style>
  <w:style w:type="paragraph" w:customStyle="1" w:styleId="776FF85356F048C3B1DAE193CA12425E">
    <w:name w:val="776FF85356F048C3B1DAE193CA12425E"/>
    <w:rsid w:val="008A7A39"/>
  </w:style>
  <w:style w:type="paragraph" w:customStyle="1" w:styleId="157FEBD29CD24EB1B49BBCF4E84F09FE">
    <w:name w:val="157FEBD29CD24EB1B49BBCF4E84F09FE"/>
    <w:rsid w:val="008A7A39"/>
  </w:style>
  <w:style w:type="paragraph" w:customStyle="1" w:styleId="51C2456F188E4A3AA2C92CBA22A60293">
    <w:name w:val="51C2456F188E4A3AA2C92CBA22A60293"/>
    <w:rsid w:val="008A7A39"/>
  </w:style>
  <w:style w:type="paragraph" w:customStyle="1" w:styleId="5E5666BE83D4432DB705E340A15FB7F3">
    <w:name w:val="5E5666BE83D4432DB705E340A15FB7F3"/>
    <w:rsid w:val="008A7A39"/>
  </w:style>
  <w:style w:type="paragraph" w:customStyle="1" w:styleId="9DE0ED5B491D4EF599A7EFDFF85AA508">
    <w:name w:val="9DE0ED5B491D4EF599A7EFDFF85AA508"/>
    <w:rsid w:val="008A7A39"/>
  </w:style>
  <w:style w:type="paragraph" w:customStyle="1" w:styleId="210E96E3D7C54E05AF7ED064EBDE080A">
    <w:name w:val="210E96E3D7C54E05AF7ED064EBDE080A"/>
    <w:rsid w:val="008A7A39"/>
  </w:style>
  <w:style w:type="paragraph" w:customStyle="1" w:styleId="3A940271936F4B1BA48CED75A8B0AC92">
    <w:name w:val="3A940271936F4B1BA48CED75A8B0AC92"/>
    <w:rsid w:val="008A7A39"/>
  </w:style>
  <w:style w:type="paragraph" w:customStyle="1" w:styleId="D40F4928EA7E4155A823E90B96C994D6">
    <w:name w:val="D40F4928EA7E4155A823E90B96C994D6"/>
    <w:rsid w:val="008A7A39"/>
  </w:style>
  <w:style w:type="paragraph" w:customStyle="1" w:styleId="8C462418D55E4DC7A8C75342BBDE48C9">
    <w:name w:val="8C462418D55E4DC7A8C75342BBDE48C9"/>
    <w:rsid w:val="008A7A39"/>
  </w:style>
  <w:style w:type="paragraph" w:customStyle="1" w:styleId="AE3FA65AF69345B9866EC866B046F001">
    <w:name w:val="AE3FA65AF69345B9866EC866B046F001"/>
    <w:rsid w:val="008A7A39"/>
  </w:style>
  <w:style w:type="paragraph" w:customStyle="1" w:styleId="2FF9B39924A34AABABF656C9E00C93AF">
    <w:name w:val="2FF9B39924A34AABABF656C9E00C93AF"/>
    <w:rsid w:val="008A7A39"/>
  </w:style>
  <w:style w:type="paragraph" w:customStyle="1" w:styleId="30AC8D369DF64FD4A79CB782C027F393">
    <w:name w:val="30AC8D369DF64FD4A79CB782C027F393"/>
    <w:rsid w:val="008A7A39"/>
  </w:style>
  <w:style w:type="paragraph" w:customStyle="1" w:styleId="A315B04507A94647A4FAE6DC79438DCA">
    <w:name w:val="A315B04507A94647A4FAE6DC79438DCA"/>
    <w:rsid w:val="008A7A39"/>
  </w:style>
  <w:style w:type="paragraph" w:customStyle="1" w:styleId="317CEB37FEAC4807A33A5215495B2B06">
    <w:name w:val="317CEB37FEAC4807A33A5215495B2B06"/>
    <w:rsid w:val="008A7A39"/>
  </w:style>
  <w:style w:type="paragraph" w:customStyle="1" w:styleId="6022130387D84077820211A2AA489DAA">
    <w:name w:val="6022130387D84077820211A2AA489DAA"/>
    <w:rsid w:val="008A7A39"/>
  </w:style>
  <w:style w:type="paragraph" w:customStyle="1" w:styleId="3611F2836A194D908EDCF042D6D529C1">
    <w:name w:val="3611F2836A194D908EDCF042D6D529C1"/>
    <w:rsid w:val="008A7A39"/>
  </w:style>
  <w:style w:type="paragraph" w:customStyle="1" w:styleId="3EF9F8D054134D48A0A9FE40AF63DF02">
    <w:name w:val="3EF9F8D054134D48A0A9FE40AF63DF02"/>
    <w:rsid w:val="008A7A39"/>
  </w:style>
  <w:style w:type="paragraph" w:customStyle="1" w:styleId="66583A811217417E9FBFBDA0B9BBB37A">
    <w:name w:val="66583A811217417E9FBFBDA0B9BBB37A"/>
    <w:rsid w:val="008A7A39"/>
  </w:style>
  <w:style w:type="paragraph" w:customStyle="1" w:styleId="C8A75C7BFB8E469BBADE9F35AA7EB68B">
    <w:name w:val="C8A75C7BFB8E469BBADE9F35AA7EB68B"/>
    <w:rsid w:val="008A7A39"/>
  </w:style>
  <w:style w:type="paragraph" w:customStyle="1" w:styleId="0A3C7E8075534828B2F86195E439DE7F">
    <w:name w:val="0A3C7E8075534828B2F86195E439DE7F"/>
    <w:rsid w:val="008A7A39"/>
  </w:style>
  <w:style w:type="paragraph" w:customStyle="1" w:styleId="301762250E00494A9F9D7B0A76724420">
    <w:name w:val="301762250E00494A9F9D7B0A76724420"/>
    <w:rsid w:val="008A7A39"/>
  </w:style>
  <w:style w:type="paragraph" w:customStyle="1" w:styleId="5F91F89C8AFB4CBE9CE70F9F69B878A4">
    <w:name w:val="5F91F89C8AFB4CBE9CE70F9F69B878A4"/>
    <w:rsid w:val="008A7A39"/>
  </w:style>
  <w:style w:type="paragraph" w:customStyle="1" w:styleId="920E779A43744461A5F24D1A905A7E60">
    <w:name w:val="920E779A43744461A5F24D1A905A7E60"/>
    <w:rsid w:val="008A7A39"/>
  </w:style>
  <w:style w:type="paragraph" w:customStyle="1" w:styleId="4B78D6A24B9A4211A9E41DD2FE47F04D">
    <w:name w:val="4B78D6A24B9A4211A9E41DD2FE47F04D"/>
    <w:rsid w:val="008A7A39"/>
  </w:style>
  <w:style w:type="paragraph" w:customStyle="1" w:styleId="D74BD8931FD24617B626166A8D82E2F3">
    <w:name w:val="D74BD8931FD24617B626166A8D82E2F3"/>
    <w:rsid w:val="008A7A39"/>
  </w:style>
  <w:style w:type="paragraph" w:customStyle="1" w:styleId="1B2A8E94FFD44AB880364C216D3D2913">
    <w:name w:val="1B2A8E94FFD44AB880364C216D3D2913"/>
    <w:rsid w:val="008A7A39"/>
  </w:style>
  <w:style w:type="paragraph" w:customStyle="1" w:styleId="BCAD1DF0AB9D4CD0BA4CBB4AEE9537D0">
    <w:name w:val="BCAD1DF0AB9D4CD0BA4CBB4AEE9537D0"/>
    <w:rsid w:val="008A7A39"/>
  </w:style>
  <w:style w:type="paragraph" w:customStyle="1" w:styleId="8479541FC28D41F9BC642343C53B8B2F">
    <w:name w:val="8479541FC28D41F9BC642343C53B8B2F"/>
    <w:rsid w:val="008A7A39"/>
  </w:style>
  <w:style w:type="paragraph" w:customStyle="1" w:styleId="ED2F61053E11480E97C9B87F37F8A18F">
    <w:name w:val="ED2F61053E11480E97C9B87F37F8A18F"/>
    <w:rsid w:val="008A7A39"/>
  </w:style>
  <w:style w:type="paragraph" w:customStyle="1" w:styleId="FD1D36F6282242D69877F50C1312F20D">
    <w:name w:val="FD1D36F6282242D69877F50C1312F20D"/>
    <w:rsid w:val="008A7A39"/>
  </w:style>
  <w:style w:type="paragraph" w:customStyle="1" w:styleId="B0E9B05438DC496E910ED7106CBDF6E2">
    <w:name w:val="B0E9B05438DC496E910ED7106CBDF6E2"/>
    <w:rsid w:val="008F4038"/>
  </w:style>
  <w:style w:type="paragraph" w:customStyle="1" w:styleId="420A23EBE06242CCB256996EDB0E466E">
    <w:name w:val="420A23EBE06242CCB256996EDB0E466E"/>
    <w:rsid w:val="008F4038"/>
  </w:style>
  <w:style w:type="paragraph" w:customStyle="1" w:styleId="295B3EB0705541F48A9050B47138427F">
    <w:name w:val="295B3EB0705541F48A9050B47138427F"/>
    <w:rsid w:val="008F4038"/>
  </w:style>
  <w:style w:type="paragraph" w:customStyle="1" w:styleId="C4F057EFF6D049958D3A47AE81D1AEA3">
    <w:name w:val="C4F057EFF6D049958D3A47AE81D1AEA3"/>
    <w:rsid w:val="008F4038"/>
  </w:style>
  <w:style w:type="paragraph" w:customStyle="1" w:styleId="7E562E252E614D5480C2C149870DB4C7">
    <w:name w:val="7E562E252E614D5480C2C149870DB4C7"/>
    <w:rsid w:val="008F4038"/>
  </w:style>
  <w:style w:type="paragraph" w:customStyle="1" w:styleId="83BAFAB663F24D2A833FFDD3A24EA176">
    <w:name w:val="83BAFAB663F24D2A833FFDD3A24EA176"/>
    <w:rsid w:val="008F4038"/>
  </w:style>
  <w:style w:type="paragraph" w:customStyle="1" w:styleId="394E49AA1BE44DBD9E0C862F8B8662C1">
    <w:name w:val="394E49AA1BE44DBD9E0C862F8B8662C1"/>
    <w:rsid w:val="008F4038"/>
  </w:style>
  <w:style w:type="paragraph" w:customStyle="1" w:styleId="07209BBBDD214E1E805512DB8A255ADB">
    <w:name w:val="07209BBBDD214E1E805512DB8A255ADB"/>
    <w:rsid w:val="008F4038"/>
  </w:style>
  <w:style w:type="paragraph" w:customStyle="1" w:styleId="1C44092B7CD241E3877B8A94B2CE741E">
    <w:name w:val="1C44092B7CD241E3877B8A94B2CE741E"/>
    <w:rsid w:val="008F4038"/>
  </w:style>
  <w:style w:type="paragraph" w:customStyle="1" w:styleId="7892CD6C93E642EC98D450E4D32A8539">
    <w:name w:val="7892CD6C93E642EC98D450E4D32A8539"/>
    <w:rsid w:val="008F4038"/>
  </w:style>
  <w:style w:type="paragraph" w:customStyle="1" w:styleId="48CE02A240644ECA9C17EEE09DD51F8D">
    <w:name w:val="48CE02A240644ECA9C17EEE09DD51F8D"/>
    <w:rsid w:val="008F4038"/>
  </w:style>
  <w:style w:type="paragraph" w:customStyle="1" w:styleId="B333FDF81D2145E58CD03485E4A6F0F5">
    <w:name w:val="B333FDF81D2145E58CD03485E4A6F0F5"/>
    <w:rsid w:val="008F4038"/>
  </w:style>
  <w:style w:type="paragraph" w:customStyle="1" w:styleId="C1FBEDBF44A54270B597F8A1BD999E08">
    <w:name w:val="C1FBEDBF44A54270B597F8A1BD999E08"/>
    <w:rsid w:val="008F4038"/>
  </w:style>
  <w:style w:type="paragraph" w:customStyle="1" w:styleId="E324C2ED690047E19114359A6E8594E7">
    <w:name w:val="E324C2ED690047E19114359A6E8594E7"/>
    <w:rsid w:val="008F4038"/>
  </w:style>
  <w:style w:type="paragraph" w:customStyle="1" w:styleId="FD7AAD99FF9D4BA89F09B8E366ABDE8C">
    <w:name w:val="FD7AAD99FF9D4BA89F09B8E366ABDE8C"/>
    <w:rsid w:val="008F4038"/>
  </w:style>
  <w:style w:type="paragraph" w:customStyle="1" w:styleId="F230CC8488264015A47A48B467E2A29C">
    <w:name w:val="F230CC8488264015A47A48B467E2A29C"/>
    <w:rsid w:val="008F4038"/>
  </w:style>
  <w:style w:type="paragraph" w:customStyle="1" w:styleId="124EA921BDEC49D8BF7828FF58072BEB">
    <w:name w:val="124EA921BDEC49D8BF7828FF58072BEB"/>
    <w:rsid w:val="008F4038"/>
  </w:style>
  <w:style w:type="paragraph" w:customStyle="1" w:styleId="F6924B6FB31743AC9D14663A0EEB78D5">
    <w:name w:val="F6924B6FB31743AC9D14663A0EEB78D5"/>
    <w:rsid w:val="008F4038"/>
  </w:style>
  <w:style w:type="paragraph" w:customStyle="1" w:styleId="C5614E54438046D4827595DC9BDBD594">
    <w:name w:val="C5614E54438046D4827595DC9BDBD594"/>
    <w:rsid w:val="008F4038"/>
  </w:style>
  <w:style w:type="paragraph" w:customStyle="1" w:styleId="3266371F8249408EA2D314215CAAD96E">
    <w:name w:val="3266371F8249408EA2D314215CAAD96E"/>
    <w:rsid w:val="008F4038"/>
  </w:style>
  <w:style w:type="paragraph" w:customStyle="1" w:styleId="E482C5B8F2A34545B762CBAF084E5095">
    <w:name w:val="E482C5B8F2A34545B762CBAF084E5095"/>
    <w:rsid w:val="008F4038"/>
  </w:style>
  <w:style w:type="paragraph" w:customStyle="1" w:styleId="F776AC6A8BEE48919A48C447A98B4647">
    <w:name w:val="F776AC6A8BEE48919A48C447A98B4647"/>
    <w:rsid w:val="008F4038"/>
  </w:style>
  <w:style w:type="paragraph" w:customStyle="1" w:styleId="6E52A2CDA7AB4C2DB5E6455078CBF120">
    <w:name w:val="6E52A2CDA7AB4C2DB5E6455078CBF120"/>
    <w:rsid w:val="008F4038"/>
  </w:style>
  <w:style w:type="paragraph" w:customStyle="1" w:styleId="EA2A253D97AA4CA1B7268D85DB6C1108">
    <w:name w:val="EA2A253D97AA4CA1B7268D85DB6C1108"/>
    <w:rsid w:val="008F4038"/>
  </w:style>
  <w:style w:type="paragraph" w:customStyle="1" w:styleId="329F355EABC2426D88C6BCF4CC18A80C">
    <w:name w:val="329F355EABC2426D88C6BCF4CC18A80C"/>
    <w:rsid w:val="008F4038"/>
  </w:style>
  <w:style w:type="paragraph" w:customStyle="1" w:styleId="D5C439D185994DC5879F45327562F338">
    <w:name w:val="D5C439D185994DC5879F45327562F338"/>
    <w:rsid w:val="008F4038"/>
  </w:style>
  <w:style w:type="paragraph" w:customStyle="1" w:styleId="10CF9BACCA3544B7B4B8F34E76C9A462">
    <w:name w:val="10CF9BACCA3544B7B4B8F34E76C9A462"/>
    <w:rsid w:val="008F4038"/>
  </w:style>
  <w:style w:type="paragraph" w:customStyle="1" w:styleId="BFCAB83ECDCA463EBDFED9C804495DD6">
    <w:name w:val="BFCAB83ECDCA463EBDFED9C804495DD6"/>
    <w:rsid w:val="008F4038"/>
  </w:style>
  <w:style w:type="paragraph" w:customStyle="1" w:styleId="D78D912DED784571B0CC46EC576C4367">
    <w:name w:val="D78D912DED784571B0CC46EC576C4367"/>
    <w:rsid w:val="008F4038"/>
  </w:style>
  <w:style w:type="paragraph" w:customStyle="1" w:styleId="59E150DDD8364D9C97F6B3B5BA1EE3D0">
    <w:name w:val="59E150DDD8364D9C97F6B3B5BA1EE3D0"/>
    <w:rsid w:val="008F4038"/>
  </w:style>
  <w:style w:type="paragraph" w:customStyle="1" w:styleId="96882F4EB29F4C2B88A38C7BC3E33016">
    <w:name w:val="96882F4EB29F4C2B88A38C7BC3E33016"/>
    <w:rsid w:val="008F4038"/>
  </w:style>
  <w:style w:type="paragraph" w:customStyle="1" w:styleId="358B0CCE758E481A81DFAA825FED23C4">
    <w:name w:val="358B0CCE758E481A81DFAA825FED23C4"/>
    <w:rsid w:val="008F4038"/>
  </w:style>
  <w:style w:type="paragraph" w:customStyle="1" w:styleId="D4645D8C3BDA4092BC5A97A2150CDEC9">
    <w:name w:val="D4645D8C3BDA4092BC5A97A2150CDEC9"/>
    <w:rsid w:val="008F4038"/>
  </w:style>
  <w:style w:type="paragraph" w:customStyle="1" w:styleId="0C427DAAA1B64986B2BAA21102648FA3">
    <w:name w:val="0C427DAAA1B64986B2BAA21102648FA3"/>
    <w:rsid w:val="008F4038"/>
  </w:style>
  <w:style w:type="paragraph" w:customStyle="1" w:styleId="C3127D2BBCB24BF0BF38CC036807C355">
    <w:name w:val="C3127D2BBCB24BF0BF38CC036807C355"/>
    <w:rsid w:val="008F4038"/>
  </w:style>
  <w:style w:type="paragraph" w:customStyle="1" w:styleId="689CC49E03714A57B3C26E331697A4E7">
    <w:name w:val="689CC49E03714A57B3C26E331697A4E7"/>
    <w:rsid w:val="008F4038"/>
  </w:style>
  <w:style w:type="paragraph" w:customStyle="1" w:styleId="C4C5970E5B6342E99DFD875B986EE584">
    <w:name w:val="C4C5970E5B6342E99DFD875B986EE584"/>
    <w:rsid w:val="008F4038"/>
  </w:style>
  <w:style w:type="paragraph" w:customStyle="1" w:styleId="A2FA373A86124EB5994A652362263B8C">
    <w:name w:val="A2FA373A86124EB5994A652362263B8C"/>
    <w:rsid w:val="008F4038"/>
  </w:style>
  <w:style w:type="paragraph" w:customStyle="1" w:styleId="2543F85D15AC4E2F95ACD375EC50C212">
    <w:name w:val="2543F85D15AC4E2F95ACD375EC50C212"/>
    <w:rsid w:val="008F4038"/>
  </w:style>
  <w:style w:type="paragraph" w:customStyle="1" w:styleId="4AEA86F709D14AF696A9B5F0AB2BF0A9">
    <w:name w:val="4AEA86F709D14AF696A9B5F0AB2BF0A9"/>
    <w:rsid w:val="008F4038"/>
  </w:style>
  <w:style w:type="paragraph" w:customStyle="1" w:styleId="4B7A087F151E47E8B5C224641956C35C">
    <w:name w:val="4B7A087F151E47E8B5C224641956C35C"/>
    <w:rsid w:val="008F4038"/>
  </w:style>
  <w:style w:type="paragraph" w:customStyle="1" w:styleId="71AC931D3D5747C6AB208AA5EFBD4201">
    <w:name w:val="71AC931D3D5747C6AB208AA5EFBD4201"/>
    <w:rsid w:val="008F4038"/>
  </w:style>
  <w:style w:type="paragraph" w:customStyle="1" w:styleId="81A6F79773BF4AA49E5F090413FF3955">
    <w:name w:val="81A6F79773BF4AA49E5F090413FF3955"/>
    <w:rsid w:val="008F4038"/>
  </w:style>
  <w:style w:type="paragraph" w:customStyle="1" w:styleId="74506EA480BF49778DC00BE4815D45AC">
    <w:name w:val="74506EA480BF49778DC00BE4815D45AC"/>
    <w:rsid w:val="008F4038"/>
  </w:style>
  <w:style w:type="paragraph" w:customStyle="1" w:styleId="5A6F67FA49544A97A6073B8D2339D8DB">
    <w:name w:val="5A6F67FA49544A97A6073B8D2339D8DB"/>
    <w:rsid w:val="008F4038"/>
  </w:style>
  <w:style w:type="paragraph" w:customStyle="1" w:styleId="DD414C16EA0F4CFFB3936DBA4935ABDD">
    <w:name w:val="DD414C16EA0F4CFFB3936DBA4935ABDD"/>
    <w:rsid w:val="008F4038"/>
  </w:style>
  <w:style w:type="paragraph" w:customStyle="1" w:styleId="DBA3CAAB3359488C8BA1263E34D96392">
    <w:name w:val="DBA3CAAB3359488C8BA1263E34D96392"/>
    <w:rsid w:val="008F4038"/>
  </w:style>
  <w:style w:type="paragraph" w:customStyle="1" w:styleId="C5348D5502A74859A406D4BC968EC877">
    <w:name w:val="C5348D5502A74859A406D4BC968EC877"/>
    <w:rsid w:val="008F4038"/>
  </w:style>
  <w:style w:type="paragraph" w:customStyle="1" w:styleId="CDDA6D01448C4AA697CF00918D1C2012">
    <w:name w:val="CDDA6D01448C4AA697CF00918D1C2012"/>
    <w:rsid w:val="008F4038"/>
  </w:style>
  <w:style w:type="paragraph" w:customStyle="1" w:styleId="7C97D1E21FAB4CFA8BB9CA74908D4FE0">
    <w:name w:val="7C97D1E21FAB4CFA8BB9CA74908D4FE0"/>
    <w:rsid w:val="008F4038"/>
  </w:style>
  <w:style w:type="paragraph" w:customStyle="1" w:styleId="4B919CAEA0AB48C9B7C85983903C891C">
    <w:name w:val="4B919CAEA0AB48C9B7C85983903C891C"/>
    <w:rsid w:val="008F4038"/>
  </w:style>
  <w:style w:type="paragraph" w:customStyle="1" w:styleId="0C6084BF3D774AFA97498469FE274DCA">
    <w:name w:val="0C6084BF3D774AFA97498469FE274DCA"/>
    <w:rsid w:val="008F4038"/>
  </w:style>
  <w:style w:type="paragraph" w:customStyle="1" w:styleId="E0E4AB18CE404236A045D9057C4B4675">
    <w:name w:val="E0E4AB18CE404236A045D9057C4B4675"/>
    <w:rsid w:val="008F4038"/>
  </w:style>
  <w:style w:type="paragraph" w:customStyle="1" w:styleId="D042A661017C4135AC5200D694F08515">
    <w:name w:val="D042A661017C4135AC5200D694F08515"/>
    <w:rsid w:val="008F4038"/>
  </w:style>
  <w:style w:type="paragraph" w:customStyle="1" w:styleId="214F2E700D5F4326AA52C55767324F92">
    <w:name w:val="214F2E700D5F4326AA52C55767324F92"/>
    <w:rsid w:val="008F4038"/>
  </w:style>
  <w:style w:type="paragraph" w:customStyle="1" w:styleId="D28C1B7EE91046FEAE0A1498A6B33BAA">
    <w:name w:val="D28C1B7EE91046FEAE0A1498A6B33BAA"/>
    <w:rsid w:val="008F4038"/>
  </w:style>
  <w:style w:type="paragraph" w:customStyle="1" w:styleId="AA7D9FF8226146039D63964C6DBB543D">
    <w:name w:val="AA7D9FF8226146039D63964C6DBB543D"/>
    <w:rsid w:val="008F4038"/>
  </w:style>
  <w:style w:type="paragraph" w:customStyle="1" w:styleId="81793912CDA249B4A7422EA7586ECB30">
    <w:name w:val="81793912CDA249B4A7422EA7586ECB30"/>
    <w:rsid w:val="008F4038"/>
  </w:style>
  <w:style w:type="paragraph" w:customStyle="1" w:styleId="D2ECD44E8C4B448A8EAFC89642C28598">
    <w:name w:val="D2ECD44E8C4B448A8EAFC89642C28598"/>
    <w:rsid w:val="008F4038"/>
  </w:style>
  <w:style w:type="paragraph" w:customStyle="1" w:styleId="60A011356D614B59A7F35325DD853788">
    <w:name w:val="60A011356D614B59A7F35325DD853788"/>
    <w:rsid w:val="008F4038"/>
  </w:style>
  <w:style w:type="paragraph" w:customStyle="1" w:styleId="336CE24E503340F496FAD9E6B499FEB4">
    <w:name w:val="336CE24E503340F496FAD9E6B499FEB4"/>
    <w:rsid w:val="008F4038"/>
  </w:style>
  <w:style w:type="paragraph" w:customStyle="1" w:styleId="4BDB2F6F05A64D8AA94B9CD405605445">
    <w:name w:val="4BDB2F6F05A64D8AA94B9CD405605445"/>
    <w:rsid w:val="008F4038"/>
  </w:style>
  <w:style w:type="paragraph" w:customStyle="1" w:styleId="3ED082FD72EB46F19C47B1B8A02BBDD9">
    <w:name w:val="3ED082FD72EB46F19C47B1B8A02BBDD9"/>
    <w:rsid w:val="008F4038"/>
  </w:style>
  <w:style w:type="paragraph" w:customStyle="1" w:styleId="5E8E9EC787304AB4A1F8A0BA1A5A58E5">
    <w:name w:val="5E8E9EC787304AB4A1F8A0BA1A5A58E5"/>
    <w:rsid w:val="008F4038"/>
  </w:style>
  <w:style w:type="paragraph" w:customStyle="1" w:styleId="29717C3BACCB4F3BB615E8F6E4973818">
    <w:name w:val="29717C3BACCB4F3BB615E8F6E4973818"/>
    <w:rsid w:val="008F4038"/>
  </w:style>
  <w:style w:type="paragraph" w:customStyle="1" w:styleId="C1BE08108795435DAAAADE3502E2FC8E">
    <w:name w:val="C1BE08108795435DAAAADE3502E2FC8E"/>
    <w:rsid w:val="008F4038"/>
  </w:style>
  <w:style w:type="paragraph" w:customStyle="1" w:styleId="B4291D95E6CC4586AF68493556FD57F4">
    <w:name w:val="B4291D95E6CC4586AF68493556FD57F4"/>
    <w:rsid w:val="008F4038"/>
  </w:style>
  <w:style w:type="paragraph" w:customStyle="1" w:styleId="8F50D64F22AD402A92F1F821018E2B88">
    <w:name w:val="8F50D64F22AD402A92F1F821018E2B88"/>
    <w:rsid w:val="008F4038"/>
  </w:style>
  <w:style w:type="paragraph" w:customStyle="1" w:styleId="23E4BE1CD95B423CBB9B053647754E71">
    <w:name w:val="23E4BE1CD95B423CBB9B053647754E71"/>
    <w:rsid w:val="008F4038"/>
  </w:style>
  <w:style w:type="paragraph" w:customStyle="1" w:styleId="789A490501884D958470C037E282B457">
    <w:name w:val="789A490501884D958470C037E282B457"/>
    <w:rsid w:val="008F4038"/>
  </w:style>
  <w:style w:type="paragraph" w:customStyle="1" w:styleId="05E6BD2639954DF682B16530EC0D56C2">
    <w:name w:val="05E6BD2639954DF682B16530EC0D56C2"/>
    <w:rsid w:val="008F4038"/>
  </w:style>
  <w:style w:type="paragraph" w:customStyle="1" w:styleId="BB87D9E4C5F44810861A15E9A3A88F2A">
    <w:name w:val="BB87D9E4C5F44810861A15E9A3A88F2A"/>
    <w:rsid w:val="008F4038"/>
  </w:style>
  <w:style w:type="paragraph" w:customStyle="1" w:styleId="0DBC452B5305422898039B0B73EB1FFA">
    <w:name w:val="0DBC452B5305422898039B0B73EB1FFA"/>
    <w:rsid w:val="008F4038"/>
  </w:style>
  <w:style w:type="paragraph" w:customStyle="1" w:styleId="D60433A4C9F1416FA561A912646C7EA2">
    <w:name w:val="D60433A4C9F1416FA561A912646C7EA2"/>
    <w:rsid w:val="008F4038"/>
  </w:style>
  <w:style w:type="paragraph" w:customStyle="1" w:styleId="9F43435FEEE94327BA533B3F42CB6A37">
    <w:name w:val="9F43435FEEE94327BA533B3F42CB6A37"/>
    <w:rsid w:val="008F4038"/>
  </w:style>
  <w:style w:type="paragraph" w:customStyle="1" w:styleId="AE9A49A076B14A368FD74040E7459A77">
    <w:name w:val="AE9A49A076B14A368FD74040E7459A77"/>
    <w:rsid w:val="008F4038"/>
  </w:style>
  <w:style w:type="paragraph" w:customStyle="1" w:styleId="D4C868EB13A94FE2A36BCA9E222D3CF2">
    <w:name w:val="D4C868EB13A94FE2A36BCA9E222D3CF2"/>
    <w:rsid w:val="008F4038"/>
  </w:style>
  <w:style w:type="paragraph" w:customStyle="1" w:styleId="64546F254F1E478F8F18B5AF2EB09924">
    <w:name w:val="64546F254F1E478F8F18B5AF2EB09924"/>
    <w:rsid w:val="008F4038"/>
  </w:style>
  <w:style w:type="paragraph" w:customStyle="1" w:styleId="5E805147E0844DF3BC8FA06EED79B2FE">
    <w:name w:val="5E805147E0844DF3BC8FA06EED79B2FE"/>
    <w:rsid w:val="008F4038"/>
  </w:style>
  <w:style w:type="paragraph" w:customStyle="1" w:styleId="270E7CF571054A1A8149333D94FA1560">
    <w:name w:val="270E7CF571054A1A8149333D94FA1560"/>
    <w:rsid w:val="008F4038"/>
  </w:style>
  <w:style w:type="paragraph" w:customStyle="1" w:styleId="3B2813EE5F1A424382E33AD631F6F19A">
    <w:name w:val="3B2813EE5F1A424382E33AD631F6F19A"/>
    <w:rsid w:val="008F4038"/>
  </w:style>
  <w:style w:type="paragraph" w:customStyle="1" w:styleId="977331321FA54077B10B5462F5F14573">
    <w:name w:val="977331321FA54077B10B5462F5F14573"/>
    <w:rsid w:val="008F4038"/>
  </w:style>
  <w:style w:type="paragraph" w:customStyle="1" w:styleId="2826E3AD82A54A65B7710105F727B178">
    <w:name w:val="2826E3AD82A54A65B7710105F727B178"/>
    <w:rsid w:val="008F4038"/>
  </w:style>
  <w:style w:type="paragraph" w:customStyle="1" w:styleId="9C933BB2E45E4FC5B2015CA3E5EE73B9">
    <w:name w:val="9C933BB2E45E4FC5B2015CA3E5EE73B9"/>
    <w:rsid w:val="008F4038"/>
  </w:style>
  <w:style w:type="paragraph" w:customStyle="1" w:styleId="17B4A8D1D0F642F79AEEC277CFD140A8">
    <w:name w:val="17B4A8D1D0F642F79AEEC277CFD140A8"/>
    <w:rsid w:val="008F4038"/>
  </w:style>
  <w:style w:type="paragraph" w:customStyle="1" w:styleId="C45F7F813BB5438D9770962279EE1D13">
    <w:name w:val="C45F7F813BB5438D9770962279EE1D13"/>
    <w:rsid w:val="008F4038"/>
  </w:style>
  <w:style w:type="paragraph" w:customStyle="1" w:styleId="768C8BA420D3438FAC5671E4806A6E38">
    <w:name w:val="768C8BA420D3438FAC5671E4806A6E38"/>
    <w:rsid w:val="008F4038"/>
  </w:style>
  <w:style w:type="paragraph" w:customStyle="1" w:styleId="3CC1C31312114AC0971393E9D34C7400">
    <w:name w:val="3CC1C31312114AC0971393E9D34C7400"/>
    <w:rsid w:val="008F4038"/>
  </w:style>
  <w:style w:type="paragraph" w:customStyle="1" w:styleId="9B55F319AD744AAF9F74002D9541870F">
    <w:name w:val="9B55F319AD744AAF9F74002D9541870F"/>
    <w:rsid w:val="008F4038"/>
  </w:style>
  <w:style w:type="paragraph" w:customStyle="1" w:styleId="311B6498A618446997486F8B78CD8BDA">
    <w:name w:val="311B6498A618446997486F8B78CD8BDA"/>
    <w:rsid w:val="008F4038"/>
  </w:style>
  <w:style w:type="paragraph" w:customStyle="1" w:styleId="9DC923861A4545FFB861ED55BE0B53EA">
    <w:name w:val="9DC923861A4545FFB861ED55BE0B53EA"/>
    <w:rsid w:val="008F4038"/>
  </w:style>
  <w:style w:type="paragraph" w:customStyle="1" w:styleId="11B8B92273ED4AB2AD3BEFB07BC12FBD">
    <w:name w:val="11B8B92273ED4AB2AD3BEFB07BC12FBD"/>
    <w:rsid w:val="008F4038"/>
  </w:style>
  <w:style w:type="paragraph" w:customStyle="1" w:styleId="DFB8D07353E74B279AFDD8514687B975">
    <w:name w:val="DFB8D07353E74B279AFDD8514687B975"/>
    <w:rsid w:val="008F4038"/>
  </w:style>
  <w:style w:type="paragraph" w:customStyle="1" w:styleId="3B3CBEA2ECF1443AB250A97181ADC57B">
    <w:name w:val="3B3CBEA2ECF1443AB250A97181ADC57B"/>
    <w:rsid w:val="008F4038"/>
  </w:style>
  <w:style w:type="paragraph" w:customStyle="1" w:styleId="A50BE274EDE34896A1469BFB448334F3">
    <w:name w:val="A50BE274EDE34896A1469BFB448334F3"/>
    <w:rsid w:val="008F4038"/>
  </w:style>
  <w:style w:type="paragraph" w:customStyle="1" w:styleId="36FEB5502DC04358BC8AE936F84F70AF">
    <w:name w:val="36FEB5502DC04358BC8AE936F84F70AF"/>
    <w:rsid w:val="008F4038"/>
  </w:style>
  <w:style w:type="paragraph" w:customStyle="1" w:styleId="09B639E87E87469D8C3D3CB6FCC1EF68">
    <w:name w:val="09B639E87E87469D8C3D3CB6FCC1EF68"/>
    <w:rsid w:val="0068439B"/>
  </w:style>
  <w:style w:type="paragraph" w:customStyle="1" w:styleId="ACD286B436B04D59B8027DD3E69F10A7">
    <w:name w:val="ACD286B436B04D59B8027DD3E69F10A7"/>
    <w:rsid w:val="0054739E"/>
  </w:style>
  <w:style w:type="paragraph" w:customStyle="1" w:styleId="34930C0219E448669B0DA0BB919EAE3B">
    <w:name w:val="34930C0219E448669B0DA0BB919EAE3B"/>
    <w:rsid w:val="0054739E"/>
  </w:style>
  <w:style w:type="paragraph" w:customStyle="1" w:styleId="0DE01DB83C434AF28278F27339E01A33">
    <w:name w:val="0DE01DB83C434AF28278F27339E01A33"/>
    <w:rsid w:val="0054739E"/>
  </w:style>
  <w:style w:type="paragraph" w:customStyle="1" w:styleId="105306956D7C4576BE57A0891A95304C">
    <w:name w:val="105306956D7C4576BE57A0891A95304C"/>
    <w:rsid w:val="0054739E"/>
  </w:style>
  <w:style w:type="paragraph" w:customStyle="1" w:styleId="4EA6AB174D3A407EA70A9657FE9FE6BA">
    <w:name w:val="4EA6AB174D3A407EA70A9657FE9FE6BA"/>
    <w:rsid w:val="0054739E"/>
  </w:style>
  <w:style w:type="paragraph" w:customStyle="1" w:styleId="CF9F508D5A61400ABC282C6FE21BED16">
    <w:name w:val="CF9F508D5A61400ABC282C6FE21BED16"/>
    <w:rsid w:val="0054739E"/>
  </w:style>
  <w:style w:type="paragraph" w:customStyle="1" w:styleId="F028C3843F6D4D37908860C801CE3F0C">
    <w:name w:val="F028C3843F6D4D37908860C801CE3F0C"/>
    <w:rsid w:val="0054739E"/>
  </w:style>
  <w:style w:type="paragraph" w:customStyle="1" w:styleId="908FB4E885484655A363DC92D23EDE55">
    <w:name w:val="908FB4E885484655A363DC92D23EDE55"/>
    <w:rsid w:val="0054739E"/>
  </w:style>
  <w:style w:type="paragraph" w:customStyle="1" w:styleId="1DF89581A1204995B5781D2D86EE33D0">
    <w:name w:val="1DF89581A1204995B5781D2D86EE33D0"/>
    <w:rsid w:val="0054739E"/>
  </w:style>
  <w:style w:type="paragraph" w:customStyle="1" w:styleId="7DFDD86DDA7D459CBF8B766DFABF6743">
    <w:name w:val="7DFDD86DDA7D459CBF8B766DFABF6743"/>
    <w:rsid w:val="0054739E"/>
  </w:style>
  <w:style w:type="paragraph" w:customStyle="1" w:styleId="E91F6F53E27648B9821D7B8910C78AA5">
    <w:name w:val="E91F6F53E27648B9821D7B8910C78AA5"/>
    <w:rsid w:val="0054739E"/>
  </w:style>
  <w:style w:type="paragraph" w:customStyle="1" w:styleId="91821EB7C6804DAF8117DBD6EF26F502">
    <w:name w:val="91821EB7C6804DAF8117DBD6EF26F502"/>
    <w:rsid w:val="005473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C0B54-0B86-4587-9D2D-E2A71CD1F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396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CS Nº  046/2007</vt:lpstr>
    </vt:vector>
  </TitlesOfParts>
  <Company>sap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CS Nº  046/2007</dc:title>
  <dc:subject/>
  <dc:creator>myrianm</dc:creator>
  <cp:keywords/>
  <cp:lastModifiedBy>Carlos Rafael da Silva Alonso</cp:lastModifiedBy>
  <cp:revision>7</cp:revision>
  <cp:lastPrinted>2023-08-18T16:57:00Z</cp:lastPrinted>
  <dcterms:created xsi:type="dcterms:W3CDTF">2023-10-04T14:17:00Z</dcterms:created>
  <dcterms:modified xsi:type="dcterms:W3CDTF">2023-10-04T14:30:00Z</dcterms:modified>
</cp:coreProperties>
</file>